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CDC" w:rsidRPr="00DA7FFC" w:rsidRDefault="00AB12F6" w:rsidP="00B40CDC">
      <w:pPr>
        <w:jc w:val="center"/>
        <w:rPr>
          <w:rFonts w:ascii="Optima" w:hAnsi="Optima"/>
          <w:b/>
          <w:sz w:val="28"/>
        </w:rPr>
      </w:pPr>
      <w:r w:rsidRPr="00DA7FFC">
        <w:rPr>
          <w:rFonts w:ascii="Optima" w:hAnsi="Optima"/>
          <w:b/>
          <w:sz w:val="28"/>
        </w:rPr>
        <w:t>SIX</w:t>
      </w:r>
      <w:r w:rsidR="00B63354" w:rsidRPr="00DA7FFC">
        <w:rPr>
          <w:rFonts w:ascii="Optima" w:hAnsi="Optima"/>
          <w:b/>
          <w:sz w:val="28"/>
        </w:rPr>
        <w:t>TH</w:t>
      </w:r>
      <w:r w:rsidR="00341E3B" w:rsidRPr="00DA7FFC">
        <w:rPr>
          <w:rFonts w:ascii="Optima" w:hAnsi="Optima"/>
          <w:b/>
          <w:sz w:val="28"/>
        </w:rPr>
        <w:t xml:space="preserve"> </w:t>
      </w:r>
      <w:r w:rsidR="00B40CDC" w:rsidRPr="00DA7FFC">
        <w:rPr>
          <w:rFonts w:ascii="Optima" w:hAnsi="Optima"/>
          <w:b/>
          <w:sz w:val="28"/>
        </w:rPr>
        <w:t>GRADE ENVISION MATH CURRICULUM MAP</w:t>
      </w:r>
    </w:p>
    <w:p w:rsidR="00B40CDC" w:rsidRPr="00DA7FFC" w:rsidRDefault="00B40CDC" w:rsidP="00B40CDC">
      <w:pPr>
        <w:jc w:val="center"/>
        <w:rPr>
          <w:rFonts w:ascii="Optima" w:hAnsi="Optima"/>
          <w:b/>
          <w:sz w:val="28"/>
        </w:rPr>
      </w:pPr>
      <w:r w:rsidRPr="00DA7FFC">
        <w:rPr>
          <w:rFonts w:ascii="Optima" w:hAnsi="Optima"/>
          <w:b/>
          <w:sz w:val="28"/>
        </w:rPr>
        <w:t xml:space="preserve">CANYONS SCHOOL DISTRICT </w:t>
      </w:r>
    </w:p>
    <w:p w:rsidR="00B40CDC" w:rsidRPr="00DA7FFC" w:rsidRDefault="00B40CDC" w:rsidP="00B40CDC">
      <w:pPr>
        <w:jc w:val="center"/>
        <w:rPr>
          <w:rFonts w:ascii="Optima" w:hAnsi="Optima"/>
          <w:b/>
          <w:sz w:val="28"/>
        </w:rPr>
      </w:pPr>
      <w:r w:rsidRPr="00DA7FFC">
        <w:rPr>
          <w:rFonts w:ascii="Optima" w:hAnsi="Optima"/>
          <w:b/>
          <w:sz w:val="28"/>
        </w:rPr>
        <w:t>2010 – 2011</w:t>
      </w:r>
    </w:p>
    <w:p w:rsidR="00B40CDC" w:rsidRPr="00DA7FFC" w:rsidRDefault="00B40CDC" w:rsidP="00B40CDC">
      <w:pPr>
        <w:jc w:val="center"/>
        <w:rPr>
          <w:rFonts w:ascii="Optima" w:hAnsi="Optima"/>
          <w:b/>
          <w:sz w:val="28"/>
        </w:rPr>
      </w:pPr>
    </w:p>
    <w:p w:rsidR="00B40CDC" w:rsidRPr="00DA7FFC" w:rsidRDefault="00B40CDC" w:rsidP="00B40CD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Helvetica"/>
          <w:color w:val="2A2C2B"/>
          <w:szCs w:val="16"/>
        </w:rPr>
      </w:pPr>
    </w:p>
    <w:p w:rsidR="008164D8" w:rsidRPr="00DA7FFC" w:rsidRDefault="00B63354" w:rsidP="008164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2A2C2B"/>
          <w:szCs w:val="16"/>
        </w:rPr>
      </w:pPr>
      <w:r w:rsidRPr="00DA7FFC">
        <w:rPr>
          <w:rFonts w:ascii="Optima" w:hAnsi="Optima" w:cs="Helvetica"/>
          <w:color w:val="2A2C2B"/>
          <w:szCs w:val="16"/>
        </w:rPr>
        <w:t xml:space="preserve">There are many ways to organize curricula. </w:t>
      </w:r>
    </w:p>
    <w:p w:rsidR="00B40CDC" w:rsidRPr="00DA7FFC" w:rsidRDefault="00B63354" w:rsidP="008164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2A2C2B"/>
          <w:szCs w:val="16"/>
        </w:rPr>
      </w:pPr>
      <w:r w:rsidRPr="00DA7FFC">
        <w:rPr>
          <w:rFonts w:ascii="Optima" w:hAnsi="Optima" w:cs="Helvetica"/>
          <w:color w:val="2A2C2B"/>
          <w:szCs w:val="16"/>
        </w:rPr>
        <w:t>The challenge, now rarely met, is to avoid those that distort mathematics and turn off students.</w:t>
      </w:r>
      <w:r w:rsidR="008164D8" w:rsidRPr="00DA7FFC">
        <w:rPr>
          <w:rFonts w:ascii="Optima" w:hAnsi="Optima" w:cs="Helvetica"/>
          <w:color w:val="2A2C2B"/>
          <w:szCs w:val="16"/>
        </w:rPr>
        <w:t xml:space="preserve">  </w:t>
      </w:r>
      <w:r w:rsidRPr="00DA7FFC">
        <w:rPr>
          <w:rFonts w:ascii="Optima" w:hAnsi="Optima" w:cs="Helvetica"/>
          <w:color w:val="2A2C2B"/>
          <w:szCs w:val="16"/>
        </w:rPr>
        <w:t>— Steen, 2007</w:t>
      </w:r>
    </w:p>
    <w:p w:rsidR="00B63354" w:rsidRPr="00DA7FFC" w:rsidRDefault="00B63354" w:rsidP="008164D8">
      <w:pPr>
        <w:jc w:val="center"/>
        <w:rPr>
          <w:rFonts w:ascii="Optima" w:hAnsi="Optima"/>
        </w:rPr>
      </w:pPr>
    </w:p>
    <w:p w:rsidR="00B63354" w:rsidRPr="00DA7FFC" w:rsidRDefault="00B63354" w:rsidP="008164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141413"/>
          <w:szCs w:val="16"/>
        </w:rPr>
      </w:pPr>
      <w:r w:rsidRPr="00DA7FFC">
        <w:rPr>
          <w:rFonts w:ascii="Optima" w:hAnsi="Optima" w:cs="Helvetica"/>
          <w:color w:val="141413"/>
          <w:szCs w:val="16"/>
        </w:rPr>
        <w:t>William Schmidt and Richard Houang (2002) have said that content standards and curricula are coherent if they are:</w:t>
      </w:r>
    </w:p>
    <w:p w:rsidR="00B40CDC" w:rsidRPr="00DA7FFC" w:rsidRDefault="00B63354" w:rsidP="008164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2A2C2B"/>
          <w:szCs w:val="16"/>
        </w:rPr>
      </w:pPr>
      <w:r w:rsidRPr="00DA7FFC">
        <w:rPr>
          <w:rFonts w:ascii="Optima" w:hAnsi="Optima" w:cs="Helvetica"/>
          <w:color w:val="2A2C2B"/>
          <w:szCs w:val="16"/>
        </w:rPr>
        <w:t xml:space="preserve">articulated over time as a sequence of topics and performances that are logical and reflect, where appropriate, the sequential or hierarchical nature of the disciplinary content from which the subject matter derives. That is, what and how students are taught should reflect not only the topics that fall within a certain academic discipline, but also the </w:t>
      </w:r>
      <w:r w:rsidRPr="00DA7FFC">
        <w:rPr>
          <w:rFonts w:ascii="Optima" w:hAnsi="Optima" w:cs="Helvetica"/>
          <w:b/>
          <w:color w:val="2A2C2B"/>
          <w:szCs w:val="16"/>
        </w:rPr>
        <w:t>key ideas</w:t>
      </w:r>
      <w:r w:rsidRPr="00DA7FFC">
        <w:rPr>
          <w:rFonts w:ascii="Optima" w:hAnsi="Optima" w:cs="Helvetica"/>
          <w:color w:val="2A2C2B"/>
          <w:szCs w:val="16"/>
        </w:rPr>
        <w:t xml:space="preserve"> that determine how knowledge is organized and generated within that discipline. This implies that to be coherent, a set of content standards must evolve from particulars (e.g., the meaning and operations of whole numbers, including simple math facts and routine computational procedures associated with whole numbers and fractions) to deeper structures inherent in the discipline. These deeper structures then serve as a means for connecting the particulars (such as an understanding of the rational number system and its properties).</w:t>
      </w:r>
    </w:p>
    <w:p w:rsidR="00B40CDC" w:rsidRPr="00DA7FFC" w:rsidRDefault="00B40CDC" w:rsidP="008164D8">
      <w:pPr>
        <w:jc w:val="center"/>
        <w:rPr>
          <w:rFonts w:ascii="Optima" w:hAnsi="Optima"/>
        </w:rPr>
      </w:pPr>
    </w:p>
    <w:p w:rsidR="00B63354" w:rsidRPr="00DA7FFC" w:rsidRDefault="00B63354" w:rsidP="008164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141413"/>
          <w:szCs w:val="16"/>
        </w:rPr>
      </w:pPr>
      <w:r w:rsidRPr="00DA7FFC">
        <w:rPr>
          <w:rFonts w:ascii="Optima" w:hAnsi="Optima" w:cs="Helvetica"/>
          <w:color w:val="141413"/>
          <w:szCs w:val="16"/>
        </w:rPr>
        <w:t>For over a decade, research studies of mathematics education in high-performing countries have pointed to the conclusion that the mathematics curriculum in the United States must become substantially more focused and coherent in order to improve mathematics achievement in this country. To deliver on the promise of common standards, the standards must address the problem of a curriculum that is “a mile wide and an inch deep.” These Standards are a substantial answer to that challenge.</w:t>
      </w:r>
    </w:p>
    <w:p w:rsidR="00B40CDC" w:rsidRPr="00DA7FFC" w:rsidRDefault="00B63354" w:rsidP="008164D8">
      <w:pPr>
        <w:jc w:val="center"/>
        <w:rPr>
          <w:rFonts w:ascii="Optima" w:hAnsi="Optima"/>
        </w:rPr>
      </w:pPr>
      <w:r w:rsidRPr="00DA7FFC">
        <w:rPr>
          <w:rFonts w:ascii="Optima" w:hAnsi="Optima" w:cs="Helvetica"/>
          <w:color w:val="141413"/>
          <w:szCs w:val="16"/>
        </w:rPr>
        <w:t xml:space="preserve">It is important to recognize that “fewer standards” are no substitute for focused standards. Achieving “fewer standards” would be easy to do by resorting to broad, general statements. Instead, these Standards aim for </w:t>
      </w:r>
      <w:r w:rsidRPr="00DA7FFC">
        <w:rPr>
          <w:rFonts w:ascii="Optima" w:hAnsi="Optima" w:cs="Helvetica"/>
          <w:i/>
          <w:color w:val="141413"/>
          <w:szCs w:val="16"/>
        </w:rPr>
        <w:t>clarity and specificity</w:t>
      </w:r>
      <w:r w:rsidRPr="00DA7FFC">
        <w:rPr>
          <w:rFonts w:ascii="Optima" w:hAnsi="Optima" w:cs="Helvetica"/>
          <w:color w:val="141413"/>
          <w:szCs w:val="16"/>
        </w:rPr>
        <w:t>.</w:t>
      </w:r>
    </w:p>
    <w:p w:rsidR="00B40CDC" w:rsidRPr="00DA7FFC" w:rsidRDefault="00B40CDC">
      <w:pPr>
        <w:rPr>
          <w:rFonts w:ascii="Optima" w:hAnsi="Optima"/>
        </w:rPr>
      </w:pPr>
    </w:p>
    <w:p w:rsidR="00B40CDC" w:rsidRPr="00DA7FFC" w:rsidRDefault="00B40CDC">
      <w:pPr>
        <w:rPr>
          <w:rFonts w:ascii="Optima" w:hAnsi="Optima"/>
        </w:rPr>
      </w:pPr>
    </w:p>
    <w:p w:rsidR="008164D8" w:rsidRPr="00DA7FFC" w:rsidRDefault="008164D8">
      <w:pPr>
        <w:rPr>
          <w:rFonts w:ascii="Optima" w:hAnsi="Optima"/>
        </w:rPr>
      </w:pPr>
    </w:p>
    <w:p w:rsidR="008D0683" w:rsidRPr="00DA7FFC" w:rsidRDefault="008D0683">
      <w:pPr>
        <w:rPr>
          <w:rFonts w:ascii="Optima" w:hAnsi="Optima"/>
        </w:rPr>
      </w:pPr>
    </w:p>
    <w:p w:rsidR="00103C58" w:rsidRPr="00DA7FFC" w:rsidRDefault="00103C58">
      <w:pPr>
        <w:rPr>
          <w:rFonts w:ascii="Optima" w:hAnsi="Optima"/>
        </w:rPr>
      </w:pPr>
    </w:p>
    <w:p w:rsidR="00103C58" w:rsidRPr="00DA7FFC" w:rsidRDefault="00103C58">
      <w:pPr>
        <w:rPr>
          <w:rFonts w:ascii="Optima" w:hAnsi="Optima"/>
        </w:rPr>
      </w:pPr>
    </w:p>
    <w:p w:rsidR="00B63354" w:rsidRPr="00DA7FFC" w:rsidRDefault="00B63354">
      <w:pPr>
        <w:rPr>
          <w:rFonts w:ascii="Optima" w:hAnsi="Optima"/>
        </w:rPr>
      </w:pPr>
    </w:p>
    <w:p w:rsidR="00B40CDC" w:rsidRPr="00DA7FFC" w:rsidRDefault="00B40CDC">
      <w:pPr>
        <w:rPr>
          <w:rFonts w:ascii="Optima" w:hAnsi="Optima"/>
        </w:rPr>
      </w:pPr>
    </w:p>
    <w:p w:rsidR="00AB12F6" w:rsidRPr="00DA7FFC" w:rsidRDefault="00A33A12" w:rsidP="00B40CDC">
      <w:pPr>
        <w:jc w:val="center"/>
        <w:rPr>
          <w:rFonts w:ascii="Optima" w:hAnsi="Optima"/>
          <w:b/>
          <w:sz w:val="28"/>
        </w:rPr>
      </w:pPr>
      <w:r w:rsidRPr="00DA7FFC">
        <w:rPr>
          <w:rFonts w:ascii="Optima" w:hAnsi="Optima"/>
          <w:b/>
          <w:sz w:val="28"/>
        </w:rPr>
        <w:t>AUGUST (6</w:t>
      </w:r>
      <w:r w:rsidR="00B40CDC" w:rsidRPr="00DA7FFC">
        <w:rPr>
          <w:rFonts w:ascii="Optima" w:hAnsi="Optima"/>
          <w:b/>
          <w:sz w:val="28"/>
        </w:rPr>
        <w:t xml:space="preserve"> days)</w:t>
      </w:r>
    </w:p>
    <w:p w:rsidR="00B40CDC" w:rsidRPr="00DA7FFC" w:rsidRDefault="00AB12F6" w:rsidP="00B40CDC">
      <w:pPr>
        <w:jc w:val="center"/>
        <w:rPr>
          <w:rFonts w:ascii="Optima" w:hAnsi="Optima"/>
          <w:b/>
          <w:sz w:val="28"/>
        </w:rPr>
      </w:pPr>
      <w:r w:rsidRPr="00DA7FFC">
        <w:rPr>
          <w:rFonts w:ascii="Optima" w:hAnsi="Optima"/>
          <w:b/>
          <w:sz w:val="28"/>
        </w:rPr>
        <w:t>TOPIC 1 - NUMERATION</w:t>
      </w:r>
    </w:p>
    <w:p w:rsidR="00B40CDC" w:rsidRPr="00DA7FFC" w:rsidRDefault="00AB12F6" w:rsidP="00B40CDC">
      <w:pPr>
        <w:rPr>
          <w:rFonts w:ascii="Optima" w:hAnsi="Optima"/>
        </w:rPr>
      </w:pPr>
      <w:r w:rsidRPr="00DA7FFC">
        <w:rPr>
          <w:rFonts w:ascii="Optima" w:hAnsi="Optima"/>
        </w:rPr>
        <w:t>Topic 1 (3</w:t>
      </w:r>
      <w:r w:rsidR="005F0B6D" w:rsidRPr="00DA7FFC">
        <w:rPr>
          <w:rFonts w:ascii="Optima" w:hAnsi="Optima"/>
        </w:rPr>
        <w:t xml:space="preserve"> days), </w:t>
      </w:r>
      <w:r w:rsidRPr="00DA7FFC">
        <w:rPr>
          <w:rFonts w:ascii="Optima" w:hAnsi="Optima"/>
        </w:rPr>
        <w:t>Differentiation (3 days</w:t>
      </w:r>
      <w:r w:rsidR="00B40CDC" w:rsidRPr="00DA7FFC">
        <w:rPr>
          <w:rFonts w:ascii="Optima" w:hAnsi="Optima"/>
        </w:rPr>
        <w:t>)</w:t>
      </w:r>
    </w:p>
    <w:tbl>
      <w:tblPr>
        <w:tblStyle w:val="TableGrid"/>
        <w:tblW w:w="0" w:type="auto"/>
        <w:tblLook w:val="00BF"/>
      </w:tblPr>
      <w:tblGrid>
        <w:gridCol w:w="4158"/>
        <w:gridCol w:w="2374"/>
        <w:gridCol w:w="1165"/>
        <w:gridCol w:w="6055"/>
      </w:tblGrid>
      <w:tr w:rsidR="00B40CDC" w:rsidRPr="00DA7FFC">
        <w:tc>
          <w:tcPr>
            <w:tcW w:w="4158" w:type="dxa"/>
            <w:shd w:val="pct15" w:color="auto" w:fill="auto"/>
          </w:tcPr>
          <w:p w:rsidR="00B40CDC" w:rsidRPr="00DA7FFC" w:rsidRDefault="00B40CDC" w:rsidP="00A43A23">
            <w:pPr>
              <w:jc w:val="center"/>
              <w:rPr>
                <w:rFonts w:ascii="Optima" w:hAnsi="Optima"/>
                <w:sz w:val="22"/>
              </w:rPr>
            </w:pPr>
            <w:r w:rsidRPr="00DA7FFC">
              <w:rPr>
                <w:rFonts w:ascii="Optima" w:hAnsi="Optima"/>
                <w:sz w:val="22"/>
              </w:rPr>
              <w:t>COMMON CORE STANDARD</w:t>
            </w:r>
          </w:p>
        </w:tc>
        <w:tc>
          <w:tcPr>
            <w:tcW w:w="2374" w:type="dxa"/>
            <w:shd w:val="pct15" w:color="auto" w:fill="auto"/>
          </w:tcPr>
          <w:p w:rsidR="00B40CDC" w:rsidRPr="00DA7FFC" w:rsidRDefault="00B40CDC" w:rsidP="00A43A23">
            <w:pPr>
              <w:jc w:val="center"/>
              <w:rPr>
                <w:rFonts w:ascii="Optima" w:hAnsi="Optima"/>
                <w:sz w:val="22"/>
              </w:rPr>
            </w:pPr>
            <w:r w:rsidRPr="00DA7FFC">
              <w:rPr>
                <w:rFonts w:ascii="Optima" w:hAnsi="Optima"/>
                <w:sz w:val="22"/>
              </w:rPr>
              <w:t>ENVISION LESSON</w:t>
            </w:r>
          </w:p>
        </w:tc>
        <w:tc>
          <w:tcPr>
            <w:tcW w:w="1165" w:type="dxa"/>
            <w:shd w:val="pct15" w:color="auto" w:fill="auto"/>
          </w:tcPr>
          <w:p w:rsidR="00B40CDC" w:rsidRPr="00DA7FFC" w:rsidRDefault="00B40CDC" w:rsidP="00A43A23">
            <w:pPr>
              <w:jc w:val="center"/>
              <w:rPr>
                <w:rFonts w:ascii="Optima" w:hAnsi="Optima"/>
                <w:sz w:val="22"/>
              </w:rPr>
            </w:pPr>
            <w:r w:rsidRPr="00DA7FFC">
              <w:rPr>
                <w:rFonts w:ascii="Optima" w:hAnsi="Optima"/>
                <w:sz w:val="22"/>
              </w:rPr>
              <w:t>SUGG.</w:t>
            </w:r>
          </w:p>
          <w:p w:rsidR="00B40CDC" w:rsidRPr="00DA7FFC" w:rsidRDefault="00B40CDC" w:rsidP="00A43A23">
            <w:pPr>
              <w:jc w:val="center"/>
              <w:rPr>
                <w:rFonts w:ascii="Optima" w:hAnsi="Optima"/>
                <w:sz w:val="22"/>
              </w:rPr>
            </w:pPr>
            <w:r w:rsidRPr="00DA7FFC">
              <w:rPr>
                <w:rFonts w:ascii="Optima" w:hAnsi="Optima"/>
                <w:sz w:val="22"/>
              </w:rPr>
              <w:t>NUMBER OF DAYS</w:t>
            </w:r>
          </w:p>
        </w:tc>
        <w:tc>
          <w:tcPr>
            <w:tcW w:w="6055" w:type="dxa"/>
            <w:shd w:val="pct15" w:color="auto" w:fill="auto"/>
          </w:tcPr>
          <w:p w:rsidR="00B40CDC" w:rsidRPr="00DA7FFC" w:rsidRDefault="00B40CDC" w:rsidP="00A43A23">
            <w:pPr>
              <w:jc w:val="center"/>
              <w:rPr>
                <w:rFonts w:ascii="Optima" w:hAnsi="Optima"/>
                <w:sz w:val="22"/>
              </w:rPr>
            </w:pPr>
            <w:r w:rsidRPr="00DA7FFC">
              <w:rPr>
                <w:rFonts w:ascii="Optima" w:hAnsi="Optima"/>
                <w:sz w:val="22"/>
              </w:rPr>
              <w:t>NOTES</w:t>
            </w:r>
          </w:p>
        </w:tc>
      </w:tr>
      <w:tr w:rsidR="00AB12F6" w:rsidRPr="00DA7FFC">
        <w:tc>
          <w:tcPr>
            <w:tcW w:w="4158" w:type="dxa"/>
            <w:vAlign w:val="center"/>
          </w:tcPr>
          <w:p w:rsidR="00AB12F6" w:rsidRPr="00DA7FFC" w:rsidRDefault="00AB12F6">
            <w:pPr>
              <w:shd w:val="solid" w:color="FFFFFF" w:fill="auto"/>
              <w:rPr>
                <w:rFonts w:ascii="Optima" w:hAnsi="Optima"/>
              </w:rPr>
            </w:pPr>
            <w:r w:rsidRPr="00DA7FFC">
              <w:rPr>
                <w:rFonts w:ascii="Optima" w:eastAsia="Calibri" w:hAnsi="Optima" w:cs="Calibri"/>
                <w:color w:val="000000"/>
                <w:shd w:val="solid" w:color="FFFFFF" w:fill="auto"/>
              </w:rPr>
              <w:t>Review</w:t>
            </w:r>
            <w:r w:rsidRPr="00DA7FFC">
              <w:rPr>
                <w:rFonts w:ascii="Optima" w:hAnsi="Optima"/>
              </w:rPr>
              <w:br/>
            </w:r>
          </w:p>
        </w:tc>
        <w:tc>
          <w:tcPr>
            <w:tcW w:w="2374" w:type="dxa"/>
            <w:vAlign w:val="center"/>
          </w:tcPr>
          <w:p w:rsidR="00AB12F6" w:rsidRPr="00DA7FFC" w:rsidRDefault="00AB12F6">
            <w:pPr>
              <w:shd w:val="solid" w:color="FFFFFF" w:fill="auto"/>
              <w:rPr>
                <w:rFonts w:ascii="Optima" w:hAnsi="Optima"/>
              </w:rPr>
            </w:pPr>
            <w:r w:rsidRPr="00DA7FFC">
              <w:rPr>
                <w:rFonts w:ascii="Optima" w:eastAsia="Calibri" w:hAnsi="Optima" w:cs="Calibri"/>
                <w:color w:val="000000"/>
                <w:shd w:val="solid" w:color="FFFFFF" w:fill="auto"/>
              </w:rPr>
              <w:t>Topic 1: Numeration</w:t>
            </w:r>
            <w:r w:rsidRPr="00DA7FFC">
              <w:rPr>
                <w:rFonts w:ascii="Optima" w:hAnsi="Optima"/>
              </w:rPr>
              <w:t xml:space="preserve"> </w:t>
            </w:r>
          </w:p>
          <w:p w:rsidR="00AB12F6" w:rsidRPr="00DA7FFC" w:rsidRDefault="00AB12F6">
            <w:pPr>
              <w:shd w:val="solid" w:color="FFFFFF" w:fill="auto"/>
              <w:rPr>
                <w:rFonts w:ascii="Optima" w:hAnsi="Optima"/>
              </w:rPr>
            </w:pPr>
            <w:r w:rsidRPr="00DA7FFC">
              <w:rPr>
                <w:rFonts w:ascii="Optima" w:eastAsia="Calibri" w:hAnsi="Optima" w:cs="Calibri"/>
                <w:color w:val="000000"/>
                <w:shd w:val="solid" w:color="FFFFFF" w:fill="auto"/>
              </w:rPr>
              <w:t>1-2: Place Value, pg. 4</w:t>
            </w:r>
            <w:r w:rsidRPr="00DA7FFC">
              <w:rPr>
                <w:rFonts w:ascii="Optima" w:hAnsi="Optima"/>
              </w:rPr>
              <w:t xml:space="preserve"> </w:t>
            </w:r>
          </w:p>
        </w:tc>
        <w:tc>
          <w:tcPr>
            <w:tcW w:w="1165" w:type="dxa"/>
            <w:vAlign w:val="center"/>
          </w:tcPr>
          <w:p w:rsidR="00AB12F6" w:rsidRPr="00DA7FFC" w:rsidRDefault="00AB12F6">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055" w:type="dxa"/>
            <w:vAlign w:val="center"/>
          </w:tcPr>
          <w:p w:rsidR="00AB12F6" w:rsidRPr="00DA7FFC" w:rsidRDefault="00AB12F6">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r>
      <w:tr w:rsidR="00AB12F6" w:rsidRPr="00DA7FFC">
        <w:tc>
          <w:tcPr>
            <w:tcW w:w="4158" w:type="dxa"/>
            <w:vAlign w:val="center"/>
          </w:tcPr>
          <w:p w:rsidR="00AB12F6" w:rsidRPr="00DA7FFC" w:rsidRDefault="00AB12F6">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c>
          <w:tcPr>
            <w:tcW w:w="2374" w:type="dxa"/>
            <w:vAlign w:val="center"/>
          </w:tcPr>
          <w:p w:rsidR="00AB12F6" w:rsidRPr="00DA7FFC" w:rsidRDefault="00AB12F6">
            <w:pPr>
              <w:shd w:val="solid" w:color="FFFFFF" w:fill="auto"/>
              <w:rPr>
                <w:rFonts w:ascii="Optima" w:hAnsi="Optima"/>
              </w:rPr>
            </w:pPr>
            <w:r w:rsidRPr="00DA7FFC">
              <w:rPr>
                <w:rFonts w:ascii="Optima" w:eastAsia="Calibri" w:hAnsi="Optima" w:cs="Calibri"/>
                <w:color w:val="000000"/>
                <w:shd w:val="solid" w:color="FFFFFF" w:fill="auto"/>
              </w:rPr>
              <w:t>1-3: Exponents and Place Value, pg. 10</w:t>
            </w:r>
            <w:r w:rsidRPr="00DA7FFC">
              <w:rPr>
                <w:rFonts w:ascii="Optima" w:hAnsi="Optima"/>
              </w:rPr>
              <w:t xml:space="preserve"> </w:t>
            </w:r>
          </w:p>
        </w:tc>
        <w:tc>
          <w:tcPr>
            <w:tcW w:w="1165" w:type="dxa"/>
            <w:vAlign w:val="center"/>
          </w:tcPr>
          <w:p w:rsidR="00AB12F6" w:rsidRPr="00DA7FFC" w:rsidRDefault="00AB12F6">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055" w:type="dxa"/>
            <w:vAlign w:val="center"/>
          </w:tcPr>
          <w:p w:rsidR="00AB12F6" w:rsidRPr="00DA7FFC" w:rsidRDefault="00AB12F6">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r>
      <w:tr w:rsidR="00AB12F6" w:rsidRPr="00DA7FFC">
        <w:tc>
          <w:tcPr>
            <w:tcW w:w="4158" w:type="dxa"/>
            <w:vAlign w:val="center"/>
          </w:tcPr>
          <w:p w:rsidR="00AB12F6" w:rsidRPr="00DA7FFC" w:rsidRDefault="00AB12F6">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c>
          <w:tcPr>
            <w:tcW w:w="2374" w:type="dxa"/>
            <w:vAlign w:val="center"/>
          </w:tcPr>
          <w:p w:rsidR="00AB12F6" w:rsidRPr="00DA7FFC" w:rsidRDefault="00AB12F6">
            <w:pPr>
              <w:shd w:val="solid" w:color="FFFFFF" w:fill="auto"/>
              <w:rPr>
                <w:rFonts w:ascii="Optima" w:hAnsi="Optima"/>
              </w:rPr>
            </w:pPr>
            <w:r w:rsidRPr="00DA7FFC">
              <w:rPr>
                <w:rFonts w:ascii="Optima" w:eastAsia="Calibri" w:hAnsi="Optima" w:cs="Calibri"/>
                <w:color w:val="000000"/>
                <w:shd w:val="solid" w:color="FFFFFF" w:fill="auto"/>
              </w:rPr>
              <w:t>1-4: Decimal Place Value, pg. 14</w:t>
            </w:r>
            <w:r w:rsidRPr="00DA7FFC">
              <w:rPr>
                <w:rFonts w:ascii="Optima" w:hAnsi="Optima"/>
              </w:rPr>
              <w:t xml:space="preserve"> </w:t>
            </w:r>
          </w:p>
        </w:tc>
        <w:tc>
          <w:tcPr>
            <w:tcW w:w="1165" w:type="dxa"/>
            <w:vAlign w:val="center"/>
          </w:tcPr>
          <w:p w:rsidR="00AB12F6" w:rsidRPr="00DA7FFC" w:rsidRDefault="00AB12F6">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055" w:type="dxa"/>
            <w:vAlign w:val="center"/>
          </w:tcPr>
          <w:p w:rsidR="00AB12F6" w:rsidRPr="00DA7FFC" w:rsidRDefault="00AB12F6">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r>
      <w:tr w:rsidR="00AB12F6" w:rsidRPr="00DA7FFC">
        <w:tc>
          <w:tcPr>
            <w:tcW w:w="4158" w:type="dxa"/>
            <w:vAlign w:val="center"/>
          </w:tcPr>
          <w:p w:rsidR="00AB12F6" w:rsidRPr="00DA7FFC" w:rsidRDefault="00AB12F6">
            <w:pPr>
              <w:rPr>
                <w:rFonts w:ascii="Optima" w:hAnsi="Optima"/>
              </w:rPr>
            </w:pPr>
            <w:r w:rsidRPr="00DA7FFC">
              <w:rPr>
                <w:rFonts w:ascii="Optima" w:hAnsi="Optima"/>
              </w:rPr>
              <w:t xml:space="preserve">Differentiation Days </w:t>
            </w:r>
          </w:p>
        </w:tc>
        <w:tc>
          <w:tcPr>
            <w:tcW w:w="2374" w:type="dxa"/>
            <w:vAlign w:val="center"/>
          </w:tcPr>
          <w:p w:rsidR="00AB12F6" w:rsidRPr="00DA7FFC" w:rsidRDefault="00AB12F6">
            <w:pPr>
              <w:rPr>
                <w:rFonts w:ascii="Optima" w:hAnsi="Optima"/>
              </w:rPr>
            </w:pPr>
            <w:r w:rsidRPr="00DA7FFC">
              <w:rPr>
                <w:rFonts w:ascii="Optima" w:hAnsi="Optima"/>
              </w:rPr>
              <w:t>Reteach or extend as needed</w:t>
            </w:r>
          </w:p>
        </w:tc>
        <w:tc>
          <w:tcPr>
            <w:tcW w:w="1165" w:type="dxa"/>
            <w:vAlign w:val="center"/>
          </w:tcPr>
          <w:p w:rsidR="00AB12F6" w:rsidRPr="00DA7FFC" w:rsidRDefault="00AB12F6" w:rsidP="00463CB2">
            <w:pPr>
              <w:jc w:val="center"/>
              <w:rPr>
                <w:rFonts w:ascii="Optima" w:hAnsi="Optima"/>
              </w:rPr>
            </w:pPr>
            <w:r w:rsidRPr="00DA7FFC">
              <w:rPr>
                <w:rFonts w:ascii="Optima" w:hAnsi="Optima"/>
              </w:rPr>
              <w:t>3</w:t>
            </w:r>
          </w:p>
        </w:tc>
        <w:tc>
          <w:tcPr>
            <w:tcW w:w="6055" w:type="dxa"/>
            <w:vAlign w:val="center"/>
          </w:tcPr>
          <w:p w:rsidR="00AB12F6" w:rsidRPr="00DA7FFC" w:rsidRDefault="00AB12F6">
            <w:pPr>
              <w:rPr>
                <w:rFonts w:ascii="Optima" w:hAnsi="Optima"/>
              </w:rPr>
            </w:pPr>
            <w:r w:rsidRPr="00DA7FFC">
              <w:rPr>
                <w:rFonts w:ascii="Optima" w:hAnsi="Optima"/>
              </w:rPr>
              <w:t xml:space="preserve">Days for reteaching/differentiating either before or after testing. </w:t>
            </w:r>
          </w:p>
          <w:p w:rsidR="00AB12F6" w:rsidRPr="00DA7FFC" w:rsidRDefault="00AB12F6">
            <w:pPr>
              <w:rPr>
                <w:rFonts w:ascii="Optima" w:hAnsi="Optima"/>
              </w:rPr>
            </w:pPr>
          </w:p>
        </w:tc>
      </w:tr>
      <w:tr w:rsidR="00AB12F6" w:rsidRPr="00DA7FFC">
        <w:tc>
          <w:tcPr>
            <w:tcW w:w="4158" w:type="dxa"/>
            <w:vAlign w:val="center"/>
          </w:tcPr>
          <w:p w:rsidR="00AB12F6" w:rsidRPr="00DA7FFC" w:rsidRDefault="00AB12F6" w:rsidP="00F05458">
            <w:pPr>
              <w:rPr>
                <w:rFonts w:ascii="Optima" w:hAnsi="Optima"/>
              </w:rPr>
            </w:pPr>
            <w:r w:rsidRPr="00DA7FFC">
              <w:rPr>
                <w:rFonts w:ascii="Optima" w:hAnsi="Optima"/>
                <w:iCs/>
                <w:szCs w:val="20"/>
              </w:rPr>
              <w:t xml:space="preserve">NO CFA DATA ENTRY for August.  </w:t>
            </w:r>
          </w:p>
        </w:tc>
        <w:tc>
          <w:tcPr>
            <w:tcW w:w="2374" w:type="dxa"/>
            <w:vAlign w:val="center"/>
          </w:tcPr>
          <w:p w:rsidR="00AB12F6" w:rsidRPr="00DA7FFC" w:rsidRDefault="00AB12F6" w:rsidP="008E75A7">
            <w:pPr>
              <w:rPr>
                <w:rFonts w:ascii="Optima" w:hAnsi="Optima"/>
              </w:rPr>
            </w:pPr>
          </w:p>
        </w:tc>
        <w:tc>
          <w:tcPr>
            <w:tcW w:w="1165" w:type="dxa"/>
            <w:vAlign w:val="center"/>
          </w:tcPr>
          <w:p w:rsidR="00AB12F6" w:rsidRPr="00DA7FFC" w:rsidRDefault="00AB12F6" w:rsidP="00463CB2">
            <w:pPr>
              <w:jc w:val="center"/>
              <w:rPr>
                <w:rFonts w:ascii="Optima" w:hAnsi="Optima"/>
              </w:rPr>
            </w:pPr>
          </w:p>
        </w:tc>
        <w:tc>
          <w:tcPr>
            <w:tcW w:w="6055" w:type="dxa"/>
            <w:vAlign w:val="center"/>
          </w:tcPr>
          <w:p w:rsidR="00AB12F6" w:rsidRPr="00DA7FFC" w:rsidRDefault="00AB12F6">
            <w:pPr>
              <w:rPr>
                <w:rFonts w:ascii="Optima" w:hAnsi="Optima"/>
              </w:rPr>
            </w:pPr>
            <w:r w:rsidRPr="00DA7FFC">
              <w:rPr>
                <w:rFonts w:ascii="Optima" w:hAnsi="Optima"/>
              </w:rPr>
              <w:t>NO CFA FOR AUGUST</w:t>
            </w:r>
          </w:p>
        </w:tc>
      </w:tr>
    </w:tbl>
    <w:p w:rsidR="00AB12F6" w:rsidRPr="00DA7FFC" w:rsidRDefault="00AB12F6" w:rsidP="00A43A23">
      <w:pPr>
        <w:jc w:val="center"/>
        <w:rPr>
          <w:rFonts w:ascii="Optima" w:hAnsi="Optima"/>
          <w:b/>
          <w:sz w:val="28"/>
        </w:rPr>
      </w:pPr>
    </w:p>
    <w:p w:rsidR="00AB12F6" w:rsidRPr="00DA7FFC" w:rsidRDefault="00AB12F6" w:rsidP="00A43A23">
      <w:pPr>
        <w:jc w:val="center"/>
        <w:rPr>
          <w:rFonts w:ascii="Optima" w:hAnsi="Optima"/>
          <w:b/>
          <w:sz w:val="28"/>
        </w:rPr>
      </w:pPr>
    </w:p>
    <w:p w:rsidR="00AB12F6" w:rsidRPr="00DA7FFC" w:rsidRDefault="00AB12F6" w:rsidP="00A43A23">
      <w:pPr>
        <w:jc w:val="center"/>
        <w:rPr>
          <w:rFonts w:ascii="Optima" w:hAnsi="Optima"/>
          <w:b/>
          <w:sz w:val="28"/>
        </w:rPr>
      </w:pPr>
    </w:p>
    <w:p w:rsidR="00AB12F6" w:rsidRPr="00DA7FFC" w:rsidRDefault="00AB12F6" w:rsidP="00A43A23">
      <w:pPr>
        <w:jc w:val="center"/>
        <w:rPr>
          <w:rFonts w:ascii="Optima" w:hAnsi="Optima"/>
          <w:b/>
          <w:sz w:val="28"/>
        </w:rPr>
      </w:pPr>
    </w:p>
    <w:p w:rsidR="00AB12F6" w:rsidRPr="00DA7FFC" w:rsidRDefault="00AB12F6" w:rsidP="00A43A23">
      <w:pPr>
        <w:jc w:val="center"/>
        <w:rPr>
          <w:rFonts w:ascii="Optima" w:hAnsi="Optima"/>
          <w:b/>
          <w:sz w:val="28"/>
        </w:rPr>
      </w:pPr>
    </w:p>
    <w:p w:rsidR="00AB12F6" w:rsidRPr="00DA7FFC" w:rsidRDefault="00AB12F6" w:rsidP="00A43A23">
      <w:pPr>
        <w:jc w:val="center"/>
        <w:rPr>
          <w:rFonts w:ascii="Optima" w:hAnsi="Optima"/>
          <w:b/>
          <w:sz w:val="28"/>
        </w:rPr>
      </w:pPr>
    </w:p>
    <w:p w:rsidR="00AB12F6" w:rsidRPr="00DA7FFC" w:rsidRDefault="00AB12F6" w:rsidP="00A43A23">
      <w:pPr>
        <w:jc w:val="center"/>
        <w:rPr>
          <w:rFonts w:ascii="Optima" w:hAnsi="Optima"/>
          <w:b/>
          <w:sz w:val="28"/>
        </w:rPr>
      </w:pPr>
    </w:p>
    <w:p w:rsidR="00AB12F6" w:rsidRPr="00DA7FFC" w:rsidRDefault="00AB12F6" w:rsidP="00A43A23">
      <w:pPr>
        <w:jc w:val="center"/>
        <w:rPr>
          <w:rFonts w:ascii="Optima" w:hAnsi="Optima"/>
          <w:b/>
          <w:sz w:val="28"/>
        </w:rPr>
      </w:pPr>
    </w:p>
    <w:p w:rsidR="00AB12F6" w:rsidRPr="00DA7FFC" w:rsidRDefault="00AB12F6" w:rsidP="00A43A23">
      <w:pPr>
        <w:jc w:val="center"/>
        <w:rPr>
          <w:rFonts w:ascii="Optima" w:hAnsi="Optima"/>
          <w:b/>
          <w:sz w:val="28"/>
        </w:rPr>
      </w:pPr>
    </w:p>
    <w:p w:rsidR="00AB12F6" w:rsidRPr="00DA7FFC" w:rsidRDefault="00AB12F6" w:rsidP="00DA7FFC">
      <w:pPr>
        <w:rPr>
          <w:rFonts w:ascii="Optima" w:hAnsi="Optima"/>
          <w:b/>
          <w:sz w:val="28"/>
        </w:rPr>
      </w:pPr>
    </w:p>
    <w:p w:rsidR="005F0B6D" w:rsidRPr="00DA7FFC" w:rsidRDefault="005F0B6D" w:rsidP="00A43A23">
      <w:pPr>
        <w:jc w:val="center"/>
        <w:rPr>
          <w:rFonts w:ascii="Optima" w:hAnsi="Optima"/>
          <w:b/>
          <w:sz w:val="28"/>
        </w:rPr>
      </w:pPr>
    </w:p>
    <w:p w:rsidR="00A43A23" w:rsidRPr="00DA7FFC" w:rsidRDefault="00A43A23" w:rsidP="00A43A23">
      <w:pPr>
        <w:jc w:val="center"/>
        <w:rPr>
          <w:rFonts w:ascii="Optima" w:hAnsi="Optima"/>
          <w:b/>
          <w:sz w:val="28"/>
        </w:rPr>
      </w:pPr>
      <w:r w:rsidRPr="00DA7FFC">
        <w:rPr>
          <w:rFonts w:ascii="Optima" w:hAnsi="Optima"/>
          <w:b/>
          <w:sz w:val="28"/>
        </w:rPr>
        <w:t>SEPTEMBER (20 days)</w:t>
      </w:r>
    </w:p>
    <w:p w:rsidR="00AB12F6" w:rsidRPr="00DA7FFC" w:rsidRDefault="00B63354" w:rsidP="00A43A23">
      <w:pPr>
        <w:jc w:val="center"/>
        <w:rPr>
          <w:rFonts w:ascii="Optima" w:hAnsi="Optima"/>
          <w:b/>
          <w:sz w:val="28"/>
        </w:rPr>
      </w:pPr>
      <w:r w:rsidRPr="00DA7FFC">
        <w:rPr>
          <w:rFonts w:ascii="Optima" w:hAnsi="Optima"/>
          <w:b/>
          <w:sz w:val="28"/>
        </w:rPr>
        <w:t>TOPIC 2</w:t>
      </w:r>
      <w:r w:rsidR="00A43A23" w:rsidRPr="00DA7FFC">
        <w:rPr>
          <w:rFonts w:ascii="Optima" w:hAnsi="Optima"/>
          <w:b/>
          <w:sz w:val="28"/>
        </w:rPr>
        <w:t xml:space="preserve">– </w:t>
      </w:r>
      <w:r w:rsidR="00AB12F6" w:rsidRPr="00DA7FFC">
        <w:rPr>
          <w:rFonts w:ascii="Optima" w:hAnsi="Optima"/>
          <w:b/>
          <w:sz w:val="28"/>
        </w:rPr>
        <w:t>VARIABLES, EXPRESSIONS, AND PROPERTIES</w:t>
      </w:r>
    </w:p>
    <w:p w:rsidR="00A43A23" w:rsidRPr="00DA7FFC" w:rsidRDefault="00AB12F6" w:rsidP="00A43A23">
      <w:pPr>
        <w:jc w:val="center"/>
        <w:rPr>
          <w:rFonts w:ascii="Optima" w:hAnsi="Optima"/>
          <w:b/>
          <w:sz w:val="28"/>
        </w:rPr>
      </w:pPr>
      <w:r w:rsidRPr="00DA7FFC">
        <w:rPr>
          <w:rFonts w:ascii="Optima" w:hAnsi="Optima"/>
          <w:b/>
          <w:sz w:val="28"/>
        </w:rPr>
        <w:t>TOPIC 3 – OPERATIONS WITH DECIMALS</w:t>
      </w:r>
    </w:p>
    <w:p w:rsidR="00A43A23" w:rsidRPr="00DA7FFC" w:rsidRDefault="00B63354" w:rsidP="00A43A23">
      <w:pPr>
        <w:rPr>
          <w:rFonts w:ascii="Optima" w:hAnsi="Optima"/>
        </w:rPr>
      </w:pPr>
      <w:r w:rsidRPr="00DA7FFC">
        <w:rPr>
          <w:rFonts w:ascii="Optima" w:hAnsi="Optima"/>
        </w:rPr>
        <w:t>Top</w:t>
      </w:r>
      <w:r w:rsidR="00AB12F6" w:rsidRPr="00DA7FFC">
        <w:rPr>
          <w:rFonts w:ascii="Optima" w:hAnsi="Optima"/>
        </w:rPr>
        <w:t>ic 2</w:t>
      </w:r>
      <w:r w:rsidR="00240585" w:rsidRPr="00DA7FFC">
        <w:rPr>
          <w:rFonts w:ascii="Optima" w:hAnsi="Optima"/>
        </w:rPr>
        <w:t xml:space="preserve"> (6</w:t>
      </w:r>
      <w:r w:rsidR="00AB12F6" w:rsidRPr="00DA7FFC">
        <w:rPr>
          <w:rFonts w:ascii="Optima" w:hAnsi="Optima"/>
        </w:rPr>
        <w:t xml:space="preserve"> days), Topic 3</w:t>
      </w:r>
      <w:r w:rsidR="002C0A43" w:rsidRPr="00DA7FFC">
        <w:rPr>
          <w:rFonts w:ascii="Optima" w:hAnsi="Optima"/>
        </w:rPr>
        <w:t xml:space="preserve"> (9</w:t>
      </w:r>
      <w:r w:rsidR="00A43A23" w:rsidRPr="00DA7FFC">
        <w:rPr>
          <w:rFonts w:ascii="Optima" w:hAnsi="Optima"/>
        </w:rPr>
        <w:t xml:space="preserve"> days), Common Formative Ass</w:t>
      </w:r>
      <w:r w:rsidR="002C0A43" w:rsidRPr="00DA7FFC">
        <w:rPr>
          <w:rFonts w:ascii="Optima" w:hAnsi="Optima"/>
        </w:rPr>
        <w:t>essment/CFA &amp; Differentiation (5</w:t>
      </w:r>
      <w:r w:rsidR="00A43A23" w:rsidRPr="00DA7FFC">
        <w:rPr>
          <w:rFonts w:ascii="Optima" w:hAnsi="Optima"/>
        </w:rPr>
        <w:t xml:space="preserve"> days)</w:t>
      </w:r>
    </w:p>
    <w:tbl>
      <w:tblPr>
        <w:tblStyle w:val="TableGrid"/>
        <w:tblW w:w="0" w:type="auto"/>
        <w:tblLook w:val="00BF"/>
      </w:tblPr>
      <w:tblGrid>
        <w:gridCol w:w="4182"/>
        <w:gridCol w:w="2385"/>
        <w:gridCol w:w="1217"/>
        <w:gridCol w:w="5968"/>
      </w:tblGrid>
      <w:tr w:rsidR="00A43A23" w:rsidRPr="00DA7FFC">
        <w:tc>
          <w:tcPr>
            <w:tcW w:w="4201" w:type="dxa"/>
            <w:shd w:val="pct15" w:color="auto" w:fill="auto"/>
          </w:tcPr>
          <w:p w:rsidR="00A43A23" w:rsidRPr="00DA7FFC" w:rsidRDefault="00A43A23" w:rsidP="00A43A23">
            <w:pPr>
              <w:jc w:val="center"/>
              <w:rPr>
                <w:rFonts w:ascii="Optima" w:hAnsi="Optima"/>
              </w:rPr>
            </w:pPr>
            <w:r w:rsidRPr="00DA7FFC">
              <w:rPr>
                <w:rFonts w:ascii="Optima" w:hAnsi="Optima"/>
              </w:rPr>
              <w:t>COMMON CORE STANDARD</w:t>
            </w:r>
          </w:p>
        </w:tc>
        <w:tc>
          <w:tcPr>
            <w:tcW w:w="2392" w:type="dxa"/>
            <w:shd w:val="pct15" w:color="auto" w:fill="auto"/>
          </w:tcPr>
          <w:p w:rsidR="00A43A23" w:rsidRPr="00DA7FFC" w:rsidRDefault="00A43A23" w:rsidP="00A43A23">
            <w:pPr>
              <w:jc w:val="center"/>
              <w:rPr>
                <w:rFonts w:ascii="Optima" w:hAnsi="Optima"/>
              </w:rPr>
            </w:pPr>
            <w:r w:rsidRPr="00DA7FFC">
              <w:rPr>
                <w:rFonts w:ascii="Optima" w:hAnsi="Optima"/>
              </w:rPr>
              <w:t>ENVISION LESSON</w:t>
            </w:r>
          </w:p>
        </w:tc>
        <w:tc>
          <w:tcPr>
            <w:tcW w:w="1165" w:type="dxa"/>
            <w:shd w:val="pct15" w:color="auto" w:fill="auto"/>
          </w:tcPr>
          <w:p w:rsidR="00A43A23" w:rsidRPr="00DA7FFC" w:rsidRDefault="00A43A23" w:rsidP="00A43A23">
            <w:pPr>
              <w:jc w:val="center"/>
              <w:rPr>
                <w:rFonts w:ascii="Optima" w:hAnsi="Optima"/>
              </w:rPr>
            </w:pPr>
            <w:r w:rsidRPr="00DA7FFC">
              <w:rPr>
                <w:rFonts w:ascii="Optima" w:hAnsi="Optima"/>
              </w:rPr>
              <w:t>SUGG.</w:t>
            </w:r>
          </w:p>
          <w:p w:rsidR="00A43A23" w:rsidRPr="00DA7FFC" w:rsidRDefault="00A43A23" w:rsidP="00A43A23">
            <w:pPr>
              <w:jc w:val="center"/>
              <w:rPr>
                <w:rFonts w:ascii="Optima" w:hAnsi="Optima"/>
              </w:rPr>
            </w:pPr>
            <w:r w:rsidRPr="00DA7FFC">
              <w:rPr>
                <w:rFonts w:ascii="Optima" w:hAnsi="Optima"/>
              </w:rPr>
              <w:t>NUMBER OF DAYS</w:t>
            </w:r>
          </w:p>
        </w:tc>
        <w:tc>
          <w:tcPr>
            <w:tcW w:w="5994" w:type="dxa"/>
            <w:shd w:val="pct15" w:color="auto" w:fill="auto"/>
          </w:tcPr>
          <w:p w:rsidR="00A43A23" w:rsidRPr="00DA7FFC" w:rsidRDefault="00A43A23" w:rsidP="00A43A23">
            <w:pPr>
              <w:jc w:val="center"/>
              <w:rPr>
                <w:rFonts w:ascii="Optima" w:hAnsi="Optima"/>
              </w:rPr>
            </w:pPr>
            <w:r w:rsidRPr="00DA7FFC">
              <w:rPr>
                <w:rFonts w:ascii="Optima" w:hAnsi="Optima"/>
              </w:rPr>
              <w:t>NOTES</w:t>
            </w:r>
          </w:p>
        </w:tc>
      </w:tr>
      <w:tr w:rsidR="00AB12F6" w:rsidRPr="00DA7FFC">
        <w:tc>
          <w:tcPr>
            <w:tcW w:w="4201" w:type="dxa"/>
            <w:vAlign w:val="center"/>
          </w:tcPr>
          <w:p w:rsidR="00AB12F6" w:rsidRPr="00DA7FFC" w:rsidRDefault="00AB12F6">
            <w:pPr>
              <w:shd w:val="solid" w:color="FFFFFF" w:fill="auto"/>
              <w:rPr>
                <w:rFonts w:ascii="Optima" w:hAnsi="Optima"/>
              </w:rPr>
            </w:pPr>
            <w:r w:rsidRPr="00DA7FFC">
              <w:rPr>
                <w:rFonts w:ascii="Optima" w:eastAsia="Calibri" w:hAnsi="Optima" w:cs="Calibri"/>
                <w:b/>
                <w:color w:val="000000"/>
                <w:shd w:val="solid" w:color="FFFFFF" w:fill="auto"/>
              </w:rPr>
              <w:t>Expressions and Equations</w:t>
            </w:r>
            <w:r w:rsidRPr="00DA7FFC">
              <w:rPr>
                <w:rFonts w:ascii="Optima" w:hAnsi="Optima"/>
              </w:rPr>
              <w:t xml:space="preserve"> </w:t>
            </w:r>
          </w:p>
          <w:p w:rsidR="00AB12F6" w:rsidRPr="00DA7FFC" w:rsidRDefault="00AB12F6">
            <w:pPr>
              <w:shd w:val="solid" w:color="FFFFFF" w:fill="auto"/>
              <w:ind w:left="720"/>
              <w:rPr>
                <w:rFonts w:ascii="Optima" w:hAnsi="Optima"/>
              </w:rPr>
            </w:pPr>
            <w:r w:rsidRPr="00DA7FFC">
              <w:rPr>
                <w:rFonts w:ascii="Optima" w:eastAsia="Calibri" w:hAnsi="Optima" w:cs="Calibri"/>
                <w:color w:val="000000"/>
                <w:shd w:val="solid" w:color="FFFFFF" w:fill="auto"/>
              </w:rPr>
              <w:t>Apply and extend previous understandings of arithmetic to algebraic expressions</w:t>
            </w:r>
            <w:r w:rsidRPr="00DA7FFC">
              <w:rPr>
                <w:rFonts w:ascii="Optima" w:hAnsi="Optima"/>
              </w:rPr>
              <w:t xml:space="preserve"> </w:t>
            </w:r>
          </w:p>
        </w:tc>
        <w:tc>
          <w:tcPr>
            <w:tcW w:w="2392" w:type="dxa"/>
            <w:vAlign w:val="center"/>
          </w:tcPr>
          <w:p w:rsidR="00AB12F6" w:rsidRPr="00DA7FFC" w:rsidRDefault="00AB12F6">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c>
          <w:tcPr>
            <w:tcW w:w="1165" w:type="dxa"/>
            <w:vAlign w:val="center"/>
          </w:tcPr>
          <w:p w:rsidR="00AB12F6" w:rsidRPr="00DA7FFC" w:rsidRDefault="00AB12F6">
            <w:pPr>
              <w:shd w:val="solid" w:color="FFFFFF" w:fill="auto"/>
              <w:jc w:val="center"/>
              <w:rPr>
                <w:rFonts w:ascii="Optima" w:hAnsi="Optima"/>
              </w:rPr>
            </w:pPr>
            <w:r w:rsidRPr="00DA7FFC">
              <w:rPr>
                <w:rFonts w:ascii="Optima" w:hAnsi="Optima"/>
                <w:shd w:val="solid" w:color="FFFFFF" w:fill="auto"/>
              </w:rPr>
              <w:t> </w:t>
            </w:r>
            <w:r w:rsidRPr="00DA7FFC">
              <w:rPr>
                <w:rFonts w:ascii="Optima" w:hAnsi="Optima"/>
              </w:rPr>
              <w:t xml:space="preserve"> </w:t>
            </w:r>
          </w:p>
        </w:tc>
        <w:tc>
          <w:tcPr>
            <w:tcW w:w="5994" w:type="dxa"/>
            <w:vAlign w:val="center"/>
          </w:tcPr>
          <w:p w:rsidR="00AB12F6" w:rsidRPr="00DA7FFC" w:rsidRDefault="00AB12F6">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r>
      <w:tr w:rsidR="00AB12F6" w:rsidRPr="00DA7FFC">
        <w:tc>
          <w:tcPr>
            <w:tcW w:w="4201" w:type="dxa"/>
            <w:vAlign w:val="center"/>
          </w:tcPr>
          <w:p w:rsidR="00AB12F6" w:rsidRPr="00DA7FFC" w:rsidRDefault="00AB12F6" w:rsidP="00AB12F6">
            <w:pPr>
              <w:shd w:val="solid" w:color="FFFFFF" w:fill="auto"/>
              <w:rPr>
                <w:rFonts w:ascii="Optima" w:hAnsi="Optima"/>
              </w:rPr>
            </w:pPr>
            <w:r w:rsidRPr="00DA7FFC">
              <w:rPr>
                <w:rFonts w:ascii="Optima" w:eastAsia="Calibri" w:hAnsi="Optima" w:cs="Calibri"/>
                <w:color w:val="000000"/>
                <w:shd w:val="solid" w:color="FFFFFF" w:fill="auto"/>
              </w:rPr>
              <w:t>6.EE.1. Write and evaluate numerical expressions involving whole-number exponents.</w:t>
            </w:r>
            <w:r w:rsidRPr="00DA7FFC">
              <w:rPr>
                <w:rFonts w:ascii="Optima" w:hAnsi="Optima"/>
              </w:rPr>
              <w:t xml:space="preserve"> </w:t>
            </w:r>
          </w:p>
          <w:p w:rsidR="00AB12F6" w:rsidRPr="00DA7FFC" w:rsidRDefault="00084392" w:rsidP="00AB12F6">
            <w:pPr>
              <w:rPr>
                <w:rFonts w:ascii="Optima" w:hAnsi="Optima"/>
              </w:rPr>
            </w:pPr>
            <w:r w:rsidRPr="00DA7FFC">
              <w:rPr>
                <w:rFonts w:ascii="Optima" w:eastAsia="Calibri" w:hAnsi="Optima" w:cs="Calibri"/>
                <w:color w:val="000000"/>
                <w:shd w:val="solid" w:color="FFFFFF" w:fill="auto"/>
              </w:rPr>
              <w:t>6.EE.2 </w:t>
            </w:r>
            <w:r w:rsidR="00AB12F6" w:rsidRPr="00DA7FFC">
              <w:rPr>
                <w:rFonts w:ascii="Optima" w:eastAsia="Calibri" w:hAnsi="Optima" w:cs="Calibri"/>
                <w:color w:val="000000"/>
                <w:shd w:val="solid" w:color="FFFFFF" w:fill="auto"/>
              </w:rPr>
              <w:t>Write, read, and evaluate expressions in which letters stand for</w:t>
            </w:r>
            <w:r w:rsidR="004D6523" w:rsidRPr="00DA7FFC">
              <w:rPr>
                <w:rFonts w:ascii="Optima" w:eastAsia="Calibri" w:hAnsi="Optima" w:cs="Calibri"/>
                <w:color w:val="000000"/>
                <w:shd w:val="solid" w:color="FFFFFF" w:fill="auto"/>
              </w:rPr>
              <w:t xml:space="preserve"> numbers.</w:t>
            </w:r>
          </w:p>
        </w:tc>
        <w:tc>
          <w:tcPr>
            <w:tcW w:w="2392" w:type="dxa"/>
            <w:vAlign w:val="center"/>
          </w:tcPr>
          <w:p w:rsidR="00240585" w:rsidRPr="00DA7FFC" w:rsidRDefault="00240585">
            <w:pPr>
              <w:shd w:val="solid" w:color="FFFFFF" w:fill="auto"/>
              <w:rPr>
                <w:rFonts w:ascii="Optima" w:eastAsia="Calibri" w:hAnsi="Optima" w:cs="Calibri"/>
                <w:b/>
                <w:color w:val="000000"/>
                <w:shd w:val="solid" w:color="FFFFFF" w:fill="auto"/>
              </w:rPr>
            </w:pPr>
            <w:r w:rsidRPr="00DA7FFC">
              <w:rPr>
                <w:rFonts w:ascii="Optima" w:eastAsia="Calibri" w:hAnsi="Optima" w:cs="Calibri"/>
                <w:b/>
                <w:color w:val="000000"/>
                <w:shd w:val="solid" w:color="FFFFFF" w:fill="auto"/>
              </w:rPr>
              <w:t>Topic 2</w:t>
            </w:r>
          </w:p>
          <w:p w:rsidR="00AB12F6" w:rsidRPr="00DA7FFC" w:rsidRDefault="00AB12F6">
            <w:pPr>
              <w:shd w:val="solid" w:color="FFFFFF" w:fill="auto"/>
              <w:rPr>
                <w:rFonts w:ascii="Optima" w:hAnsi="Optima"/>
              </w:rPr>
            </w:pPr>
            <w:r w:rsidRPr="00DA7FFC">
              <w:rPr>
                <w:rFonts w:ascii="Optima" w:eastAsia="Calibri" w:hAnsi="Optima" w:cs="Calibri"/>
                <w:color w:val="000000"/>
                <w:shd w:val="solid" w:color="FFFFFF" w:fill="auto"/>
              </w:rPr>
              <w:t>Pre-assessment</w:t>
            </w:r>
            <w:r w:rsidRPr="00DA7FFC">
              <w:rPr>
                <w:rFonts w:ascii="Optima" w:hAnsi="Optima"/>
              </w:rPr>
              <w:br/>
            </w:r>
            <w:r w:rsidRPr="00DA7FFC">
              <w:rPr>
                <w:rFonts w:ascii="Optima" w:eastAsia="Calibri" w:hAnsi="Optima" w:cs="Calibri"/>
                <w:color w:val="000000"/>
                <w:shd w:val="solid" w:color="FFFFFF" w:fill="auto"/>
              </w:rPr>
              <w:t>Topic Opener, pg. 30</w:t>
            </w:r>
            <w:r w:rsidRPr="00DA7FFC">
              <w:rPr>
                <w:rFonts w:ascii="Optima" w:hAnsi="Optima"/>
              </w:rPr>
              <w:br/>
            </w:r>
            <w:r w:rsidRPr="00DA7FFC">
              <w:rPr>
                <w:rFonts w:ascii="Optima" w:eastAsia="Calibri" w:hAnsi="Optima" w:cs="Calibri"/>
                <w:color w:val="000000"/>
                <w:shd w:val="solid" w:color="FFFFFF" w:fill="auto"/>
              </w:rPr>
              <w:t>Topic 2-1: Using Variables to Write Expressions, pg. 32</w:t>
            </w:r>
            <w:r w:rsidRPr="00DA7FFC">
              <w:rPr>
                <w:rFonts w:ascii="Optima" w:hAnsi="Optima"/>
              </w:rPr>
              <w:t xml:space="preserve"> </w:t>
            </w:r>
          </w:p>
        </w:tc>
        <w:tc>
          <w:tcPr>
            <w:tcW w:w="1165" w:type="dxa"/>
            <w:vAlign w:val="center"/>
          </w:tcPr>
          <w:p w:rsidR="00AB12F6" w:rsidRPr="00DA7FFC" w:rsidRDefault="00AB12F6">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994" w:type="dxa"/>
            <w:vAlign w:val="center"/>
          </w:tcPr>
          <w:p w:rsidR="00AB12F6" w:rsidRPr="00DA7FFC" w:rsidRDefault="00AB12F6">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r>
      <w:tr w:rsidR="00AB12F6" w:rsidRPr="00DA7FFC">
        <w:tc>
          <w:tcPr>
            <w:tcW w:w="4201" w:type="dxa"/>
            <w:vAlign w:val="center"/>
          </w:tcPr>
          <w:p w:rsidR="00AB12F6" w:rsidRPr="00DA7FFC" w:rsidRDefault="00084392">
            <w:pPr>
              <w:rPr>
                <w:rFonts w:ascii="Optima" w:hAnsi="Optima"/>
              </w:rPr>
            </w:pPr>
            <w:r w:rsidRPr="00DA7FFC">
              <w:rPr>
                <w:rFonts w:ascii="Optima" w:eastAsia="Calibri" w:hAnsi="Optima" w:cs="Calibri"/>
                <w:color w:val="000000"/>
                <w:shd w:val="solid" w:color="FFFFFF" w:fill="auto"/>
              </w:rPr>
              <w:t>6.EE.3 Apply the properties of operations to generate equivalent expressions.</w:t>
            </w:r>
          </w:p>
        </w:tc>
        <w:tc>
          <w:tcPr>
            <w:tcW w:w="2392" w:type="dxa"/>
            <w:vAlign w:val="center"/>
          </w:tcPr>
          <w:p w:rsidR="00AB12F6" w:rsidRPr="00DA7FFC" w:rsidRDefault="00AB12F6">
            <w:pPr>
              <w:shd w:val="solid" w:color="FFFFFF" w:fill="auto"/>
              <w:rPr>
                <w:rFonts w:ascii="Optima" w:hAnsi="Optima"/>
              </w:rPr>
            </w:pPr>
            <w:r w:rsidRPr="00DA7FFC">
              <w:rPr>
                <w:rFonts w:ascii="Optima" w:eastAsia="Calibri" w:hAnsi="Optima" w:cs="Calibri"/>
                <w:color w:val="000000"/>
                <w:shd w:val="solid" w:color="FFFFFF" w:fill="auto"/>
              </w:rPr>
              <w:t xml:space="preserve">Topic 2-2: </w:t>
            </w:r>
            <w:r w:rsidRPr="00DA7FFC">
              <w:rPr>
                <w:rFonts w:ascii="Optima" w:hAnsi="Optima"/>
                <w:shd w:val="solid" w:color="FFFFFF" w:fill="auto"/>
              </w:rPr>
              <w:t> </w:t>
            </w:r>
            <w:r w:rsidRPr="00DA7FFC">
              <w:rPr>
                <w:rFonts w:ascii="Optima" w:eastAsia="Calibri" w:hAnsi="Optima" w:cs="Calibri"/>
                <w:color w:val="000000"/>
                <w:shd w:val="solid" w:color="FFFFFF" w:fill="auto"/>
              </w:rPr>
              <w:t xml:space="preserve">Algebra: </w:t>
            </w:r>
            <w:r w:rsidRPr="00DA7FFC">
              <w:rPr>
                <w:rFonts w:ascii="Optima" w:hAnsi="Optima"/>
                <w:shd w:val="solid" w:color="FFFFFF" w:fill="auto"/>
              </w:rPr>
              <w:t> </w:t>
            </w:r>
            <w:r w:rsidRPr="00DA7FFC">
              <w:rPr>
                <w:rFonts w:ascii="Optima" w:eastAsia="Calibri" w:hAnsi="Optima" w:cs="Calibri"/>
                <w:color w:val="000000"/>
                <w:shd w:val="solid" w:color="FFFFFF" w:fill="auto"/>
              </w:rPr>
              <w:t>Properties of Operations, pg. 34</w:t>
            </w:r>
            <w:r w:rsidRPr="00DA7FFC">
              <w:rPr>
                <w:rFonts w:ascii="Optima" w:hAnsi="Optima"/>
              </w:rPr>
              <w:t xml:space="preserve"> </w:t>
            </w:r>
          </w:p>
        </w:tc>
        <w:tc>
          <w:tcPr>
            <w:tcW w:w="1165" w:type="dxa"/>
            <w:vAlign w:val="center"/>
          </w:tcPr>
          <w:p w:rsidR="00AB12F6" w:rsidRPr="00DA7FFC" w:rsidRDefault="00AB12F6">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994" w:type="dxa"/>
            <w:vAlign w:val="center"/>
          </w:tcPr>
          <w:p w:rsidR="00AB12F6" w:rsidRPr="00DA7FFC" w:rsidRDefault="00AB12F6">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r>
      <w:tr w:rsidR="00AB12F6" w:rsidRPr="00DA7FFC">
        <w:tc>
          <w:tcPr>
            <w:tcW w:w="4201" w:type="dxa"/>
            <w:vAlign w:val="center"/>
          </w:tcPr>
          <w:p w:rsidR="00AB12F6" w:rsidRPr="00DA7FFC" w:rsidRDefault="00084392" w:rsidP="00240585">
            <w:pPr>
              <w:rPr>
                <w:rFonts w:ascii="Optima" w:hAnsi="Optima"/>
              </w:rPr>
            </w:pPr>
            <w:r w:rsidRPr="00DA7FFC">
              <w:rPr>
                <w:rFonts w:ascii="Optima" w:eastAsia="Calibri" w:hAnsi="Optima" w:cs="Calibri"/>
                <w:color w:val="000000"/>
                <w:shd w:val="solid" w:color="FFFFFF" w:fill="auto"/>
              </w:rPr>
              <w:t xml:space="preserve">6.EE.3 </w:t>
            </w:r>
          </w:p>
        </w:tc>
        <w:tc>
          <w:tcPr>
            <w:tcW w:w="2392" w:type="dxa"/>
            <w:vAlign w:val="center"/>
          </w:tcPr>
          <w:p w:rsidR="00AB12F6" w:rsidRPr="00DA7FFC" w:rsidRDefault="00AB12F6">
            <w:pPr>
              <w:shd w:val="solid" w:color="FFFFFF" w:fill="auto"/>
              <w:rPr>
                <w:rFonts w:ascii="Optima" w:hAnsi="Optima"/>
              </w:rPr>
            </w:pPr>
            <w:r w:rsidRPr="00DA7FFC">
              <w:rPr>
                <w:rFonts w:ascii="Optima" w:eastAsia="Calibri" w:hAnsi="Optima" w:cs="Calibri"/>
                <w:color w:val="000000"/>
                <w:shd w:val="solid" w:color="FFFFFF" w:fill="auto"/>
              </w:rPr>
              <w:t xml:space="preserve">Topic 2-3: </w:t>
            </w:r>
            <w:r w:rsidRPr="00DA7FFC">
              <w:rPr>
                <w:rFonts w:ascii="Optima" w:hAnsi="Optima"/>
                <w:shd w:val="solid" w:color="FFFFFF" w:fill="auto"/>
              </w:rPr>
              <w:t> </w:t>
            </w:r>
            <w:r w:rsidRPr="00DA7FFC">
              <w:rPr>
                <w:rFonts w:ascii="Optima" w:eastAsia="Calibri" w:hAnsi="Optima" w:cs="Calibri"/>
                <w:color w:val="000000"/>
                <w:shd w:val="solid" w:color="FFFFFF" w:fill="auto"/>
              </w:rPr>
              <w:t xml:space="preserve">Algebra: </w:t>
            </w:r>
            <w:r w:rsidRPr="00DA7FFC">
              <w:rPr>
                <w:rFonts w:ascii="Optima" w:hAnsi="Optima"/>
                <w:shd w:val="solid" w:color="FFFFFF" w:fill="auto"/>
              </w:rPr>
              <w:t> </w:t>
            </w:r>
            <w:r w:rsidRPr="00DA7FFC">
              <w:rPr>
                <w:rFonts w:ascii="Optima" w:eastAsia="Calibri" w:hAnsi="Optima" w:cs="Calibri"/>
                <w:color w:val="000000"/>
                <w:shd w:val="solid" w:color="FFFFFF" w:fill="auto"/>
              </w:rPr>
              <w:t>Order of Operations, pg. 36</w:t>
            </w:r>
            <w:r w:rsidRPr="00DA7FFC">
              <w:rPr>
                <w:rFonts w:ascii="Optima" w:hAnsi="Optima"/>
              </w:rPr>
              <w:t xml:space="preserve"> </w:t>
            </w:r>
          </w:p>
        </w:tc>
        <w:tc>
          <w:tcPr>
            <w:tcW w:w="1165" w:type="dxa"/>
            <w:vAlign w:val="center"/>
          </w:tcPr>
          <w:p w:rsidR="00AB12F6" w:rsidRPr="00DA7FFC" w:rsidRDefault="00AB12F6">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994" w:type="dxa"/>
            <w:vAlign w:val="center"/>
          </w:tcPr>
          <w:p w:rsidR="00AB12F6" w:rsidRPr="00DA7FFC" w:rsidRDefault="00AB12F6">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r>
      <w:tr w:rsidR="00AB12F6" w:rsidRPr="00DA7FFC">
        <w:tc>
          <w:tcPr>
            <w:tcW w:w="4201" w:type="dxa"/>
            <w:vAlign w:val="center"/>
          </w:tcPr>
          <w:p w:rsidR="00AB12F6" w:rsidRPr="00DA7FFC" w:rsidRDefault="00084392">
            <w:pPr>
              <w:rPr>
                <w:rFonts w:ascii="Optima" w:hAnsi="Optima"/>
              </w:rPr>
            </w:pPr>
            <w:r w:rsidRPr="00DA7FFC">
              <w:rPr>
                <w:rFonts w:ascii="Optima" w:eastAsia="Calibri" w:hAnsi="Optima" w:cs="Calibri"/>
                <w:color w:val="000000"/>
                <w:shd w:val="solid" w:color="FFFFFF" w:fill="auto"/>
              </w:rPr>
              <w:t>6.EE.4 Identify when two expressions are equivalent expressions.</w:t>
            </w:r>
          </w:p>
        </w:tc>
        <w:tc>
          <w:tcPr>
            <w:tcW w:w="2392" w:type="dxa"/>
            <w:vAlign w:val="center"/>
          </w:tcPr>
          <w:p w:rsidR="00AB12F6" w:rsidRPr="00DA7FFC" w:rsidRDefault="00AB12F6">
            <w:pPr>
              <w:shd w:val="solid" w:color="FFFFFF" w:fill="auto"/>
              <w:rPr>
                <w:rFonts w:ascii="Optima" w:hAnsi="Optima"/>
              </w:rPr>
            </w:pPr>
            <w:r w:rsidRPr="00DA7FFC">
              <w:rPr>
                <w:rFonts w:ascii="Optima" w:eastAsia="Calibri" w:hAnsi="Optima" w:cs="Calibri"/>
                <w:color w:val="000000"/>
                <w:shd w:val="solid" w:color="FFFFFF" w:fill="auto"/>
              </w:rPr>
              <w:t xml:space="preserve">Topic 2-4: </w:t>
            </w:r>
            <w:r w:rsidRPr="00DA7FFC">
              <w:rPr>
                <w:rFonts w:ascii="Optima" w:hAnsi="Optima"/>
                <w:shd w:val="solid" w:color="FFFFFF" w:fill="auto"/>
              </w:rPr>
              <w:t> </w:t>
            </w:r>
            <w:r w:rsidRPr="00DA7FFC">
              <w:rPr>
                <w:rFonts w:ascii="Optima" w:eastAsia="Calibri" w:hAnsi="Optima" w:cs="Calibri"/>
                <w:color w:val="000000"/>
                <w:shd w:val="solid" w:color="FFFFFF" w:fill="auto"/>
              </w:rPr>
              <w:t xml:space="preserve">Algebra: </w:t>
            </w:r>
            <w:r w:rsidRPr="00DA7FFC">
              <w:rPr>
                <w:rFonts w:ascii="Optima" w:hAnsi="Optima"/>
                <w:shd w:val="solid" w:color="FFFFFF" w:fill="auto"/>
              </w:rPr>
              <w:t> </w:t>
            </w:r>
            <w:r w:rsidRPr="00DA7FFC">
              <w:rPr>
                <w:rFonts w:ascii="Optima" w:eastAsia="Calibri" w:hAnsi="Optima" w:cs="Calibri"/>
                <w:color w:val="000000"/>
                <w:shd w:val="solid" w:color="FFFFFF" w:fill="auto"/>
              </w:rPr>
              <w:t>The Distributive Property, pg. 40</w:t>
            </w:r>
            <w:r w:rsidRPr="00DA7FFC">
              <w:rPr>
                <w:rFonts w:ascii="Optima" w:hAnsi="Optima"/>
              </w:rPr>
              <w:t xml:space="preserve"> </w:t>
            </w:r>
          </w:p>
        </w:tc>
        <w:tc>
          <w:tcPr>
            <w:tcW w:w="1165" w:type="dxa"/>
            <w:vAlign w:val="center"/>
          </w:tcPr>
          <w:p w:rsidR="00AB12F6" w:rsidRPr="00DA7FFC" w:rsidRDefault="00AB12F6">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994" w:type="dxa"/>
            <w:vAlign w:val="center"/>
          </w:tcPr>
          <w:p w:rsidR="00AB12F6" w:rsidRPr="00DA7FFC" w:rsidRDefault="00AB12F6">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r>
      <w:tr w:rsidR="00AB12F6" w:rsidRPr="00DA7FFC">
        <w:tc>
          <w:tcPr>
            <w:tcW w:w="4201" w:type="dxa"/>
            <w:vAlign w:val="center"/>
          </w:tcPr>
          <w:p w:rsidR="00AB12F6" w:rsidRPr="00DA7FFC" w:rsidRDefault="00084392" w:rsidP="00240585">
            <w:pPr>
              <w:rPr>
                <w:rFonts w:ascii="Optima" w:hAnsi="Optima"/>
              </w:rPr>
            </w:pPr>
            <w:r w:rsidRPr="00DA7FFC">
              <w:rPr>
                <w:rFonts w:ascii="Optima" w:eastAsia="Calibri" w:hAnsi="Optima" w:cs="Calibri"/>
                <w:color w:val="000000"/>
                <w:shd w:val="solid" w:color="FFFFFF" w:fill="auto"/>
              </w:rPr>
              <w:t xml:space="preserve">6.EE.4 </w:t>
            </w:r>
          </w:p>
        </w:tc>
        <w:tc>
          <w:tcPr>
            <w:tcW w:w="2392" w:type="dxa"/>
            <w:vAlign w:val="center"/>
          </w:tcPr>
          <w:p w:rsidR="00AB12F6" w:rsidRPr="00DA7FFC" w:rsidRDefault="00AB12F6">
            <w:pPr>
              <w:shd w:val="solid" w:color="FFFFFF" w:fill="auto"/>
              <w:rPr>
                <w:rFonts w:ascii="Optima" w:hAnsi="Optima"/>
              </w:rPr>
            </w:pPr>
            <w:r w:rsidRPr="00DA7FFC">
              <w:rPr>
                <w:rFonts w:ascii="Optima" w:eastAsia="Calibri" w:hAnsi="Optima" w:cs="Calibri"/>
                <w:color w:val="000000"/>
                <w:shd w:val="solid" w:color="FFFFFF" w:fill="auto"/>
              </w:rPr>
              <w:t xml:space="preserve">Topic 2-6: </w:t>
            </w:r>
            <w:r w:rsidRPr="00DA7FFC">
              <w:rPr>
                <w:rFonts w:ascii="Optima" w:hAnsi="Optima"/>
                <w:shd w:val="solid" w:color="FFFFFF" w:fill="auto"/>
              </w:rPr>
              <w:t> </w:t>
            </w:r>
            <w:r w:rsidRPr="00DA7FFC">
              <w:rPr>
                <w:rFonts w:ascii="Optima" w:eastAsia="Calibri" w:hAnsi="Optima" w:cs="Calibri"/>
                <w:color w:val="000000"/>
                <w:shd w:val="solid" w:color="FFFFFF" w:fill="auto"/>
              </w:rPr>
              <w:t xml:space="preserve">Algebra: </w:t>
            </w:r>
            <w:r w:rsidRPr="00DA7FFC">
              <w:rPr>
                <w:rFonts w:ascii="Optima" w:hAnsi="Optima"/>
                <w:shd w:val="solid" w:color="FFFFFF" w:fill="auto"/>
              </w:rPr>
              <w:t> </w:t>
            </w:r>
            <w:r w:rsidRPr="00DA7FFC">
              <w:rPr>
                <w:rFonts w:ascii="Optima" w:eastAsia="Calibri" w:hAnsi="Optima" w:cs="Calibri"/>
                <w:color w:val="000000"/>
                <w:shd w:val="solid" w:color="FFFFFF" w:fill="auto"/>
              </w:rPr>
              <w:t>Evaluating Expressions, pg. 46</w:t>
            </w:r>
            <w:r w:rsidRPr="00DA7FFC">
              <w:rPr>
                <w:rFonts w:ascii="Optima" w:hAnsi="Optima"/>
              </w:rPr>
              <w:t xml:space="preserve"> </w:t>
            </w:r>
          </w:p>
        </w:tc>
        <w:tc>
          <w:tcPr>
            <w:tcW w:w="1165" w:type="dxa"/>
            <w:vAlign w:val="center"/>
          </w:tcPr>
          <w:p w:rsidR="00AB12F6" w:rsidRPr="00DA7FFC" w:rsidRDefault="00AB12F6">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994" w:type="dxa"/>
            <w:vAlign w:val="center"/>
          </w:tcPr>
          <w:p w:rsidR="00AB12F6" w:rsidRPr="00DA7FFC" w:rsidRDefault="00AB12F6">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r>
      <w:tr w:rsidR="00AB12F6" w:rsidRPr="00DA7FFC">
        <w:tc>
          <w:tcPr>
            <w:tcW w:w="4201" w:type="dxa"/>
            <w:vAlign w:val="center"/>
          </w:tcPr>
          <w:p w:rsidR="00AB12F6" w:rsidRPr="00DA7FFC" w:rsidRDefault="00084392">
            <w:pPr>
              <w:rPr>
                <w:rFonts w:ascii="Optima" w:hAnsi="Optima"/>
                <w:b/>
              </w:rPr>
            </w:pPr>
            <w:r w:rsidRPr="00DA7FFC">
              <w:rPr>
                <w:rFonts w:ascii="Optima" w:eastAsia="Calibri" w:hAnsi="Optima" w:cs="Calibri"/>
                <w:color w:val="000000"/>
                <w:shd w:val="solid" w:color="FFFFFF" w:fill="auto"/>
              </w:rPr>
              <w:t>6.EE.6 Use variables to represent numbers and write expressions when solving a real-world or mathematical problem: understand that a variable can represent an unknown number, or, depending on the purpose at hand, any number in a specified set.</w:t>
            </w:r>
          </w:p>
        </w:tc>
        <w:tc>
          <w:tcPr>
            <w:tcW w:w="2392" w:type="dxa"/>
            <w:vAlign w:val="center"/>
          </w:tcPr>
          <w:p w:rsidR="00AB12F6" w:rsidRPr="00DA7FFC" w:rsidRDefault="00AB12F6">
            <w:pPr>
              <w:shd w:val="solid" w:color="FFFFFF" w:fill="auto"/>
              <w:rPr>
                <w:rFonts w:ascii="Optima" w:hAnsi="Optima"/>
              </w:rPr>
            </w:pPr>
            <w:r w:rsidRPr="00DA7FFC">
              <w:rPr>
                <w:rFonts w:ascii="Optima" w:eastAsia="Calibri" w:hAnsi="Optima" w:cs="Calibri"/>
                <w:color w:val="000000"/>
                <w:shd w:val="solid" w:color="FFFFFF" w:fill="auto"/>
              </w:rPr>
              <w:t xml:space="preserve">Topic 2-7: </w:t>
            </w:r>
            <w:r w:rsidRPr="00DA7FFC">
              <w:rPr>
                <w:rFonts w:ascii="Optima" w:hAnsi="Optima"/>
                <w:shd w:val="solid" w:color="FFFFFF" w:fill="auto"/>
              </w:rPr>
              <w:t> </w:t>
            </w:r>
            <w:r w:rsidRPr="00DA7FFC">
              <w:rPr>
                <w:rFonts w:ascii="Optima" w:eastAsia="Calibri" w:hAnsi="Optima" w:cs="Calibri"/>
                <w:color w:val="000000"/>
                <w:shd w:val="solid" w:color="FFFFFF" w:fill="auto"/>
              </w:rPr>
              <w:t xml:space="preserve">Algebra: </w:t>
            </w:r>
            <w:r w:rsidRPr="00DA7FFC">
              <w:rPr>
                <w:rFonts w:ascii="Optima" w:hAnsi="Optima"/>
                <w:shd w:val="solid" w:color="FFFFFF" w:fill="auto"/>
              </w:rPr>
              <w:t> </w:t>
            </w:r>
            <w:r w:rsidRPr="00DA7FFC">
              <w:rPr>
                <w:rFonts w:ascii="Optima" w:eastAsia="Calibri" w:hAnsi="Optima" w:cs="Calibri"/>
                <w:color w:val="000000"/>
                <w:shd w:val="solid" w:color="FFFFFF" w:fill="auto"/>
              </w:rPr>
              <w:t>Using Expressions to Describe Patterns, pg. 48</w:t>
            </w:r>
            <w:r w:rsidRPr="00DA7FFC">
              <w:rPr>
                <w:rFonts w:ascii="Optima" w:hAnsi="Optima"/>
              </w:rPr>
              <w:t xml:space="preserve"> </w:t>
            </w:r>
          </w:p>
        </w:tc>
        <w:tc>
          <w:tcPr>
            <w:tcW w:w="1165" w:type="dxa"/>
            <w:vAlign w:val="center"/>
          </w:tcPr>
          <w:p w:rsidR="00AB12F6" w:rsidRPr="00DA7FFC" w:rsidRDefault="00AB12F6">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994" w:type="dxa"/>
            <w:vAlign w:val="center"/>
          </w:tcPr>
          <w:p w:rsidR="00AB12F6" w:rsidRPr="00DA7FFC" w:rsidRDefault="00AB12F6">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r>
      <w:tr w:rsidR="00494347" w:rsidRPr="00DA7FFC">
        <w:tc>
          <w:tcPr>
            <w:tcW w:w="4201" w:type="dxa"/>
            <w:vAlign w:val="center"/>
          </w:tcPr>
          <w:p w:rsidR="00494347" w:rsidRPr="00DA7FFC" w:rsidRDefault="00494347">
            <w:pPr>
              <w:rPr>
                <w:rFonts w:ascii="Optima" w:hAnsi="Optima"/>
              </w:rPr>
            </w:pPr>
            <w:r w:rsidRPr="00DA7FFC">
              <w:rPr>
                <w:rFonts w:ascii="Optima" w:hAnsi="Optima"/>
              </w:rPr>
              <w:t xml:space="preserve">Differentiation Days </w:t>
            </w:r>
          </w:p>
        </w:tc>
        <w:tc>
          <w:tcPr>
            <w:tcW w:w="2392" w:type="dxa"/>
            <w:vAlign w:val="center"/>
          </w:tcPr>
          <w:p w:rsidR="00494347" w:rsidRPr="00DA7FFC" w:rsidRDefault="00494347">
            <w:pPr>
              <w:rPr>
                <w:rFonts w:ascii="Optima" w:hAnsi="Optima"/>
              </w:rPr>
            </w:pPr>
            <w:r w:rsidRPr="00DA7FFC">
              <w:rPr>
                <w:rFonts w:ascii="Optima" w:hAnsi="Optima"/>
              </w:rPr>
              <w:t>Reteach or extend as needed</w:t>
            </w:r>
          </w:p>
        </w:tc>
        <w:tc>
          <w:tcPr>
            <w:tcW w:w="1165" w:type="dxa"/>
            <w:vAlign w:val="center"/>
          </w:tcPr>
          <w:p w:rsidR="00494347" w:rsidRPr="00DA7FFC" w:rsidRDefault="002C0A43" w:rsidP="00463CB2">
            <w:pPr>
              <w:jc w:val="center"/>
              <w:rPr>
                <w:rFonts w:ascii="Optima" w:hAnsi="Optima"/>
              </w:rPr>
            </w:pPr>
            <w:r w:rsidRPr="00DA7FFC">
              <w:rPr>
                <w:rFonts w:ascii="Optima" w:hAnsi="Optima"/>
              </w:rPr>
              <w:t>2</w:t>
            </w:r>
          </w:p>
        </w:tc>
        <w:tc>
          <w:tcPr>
            <w:tcW w:w="5994" w:type="dxa"/>
            <w:vAlign w:val="center"/>
          </w:tcPr>
          <w:p w:rsidR="00494347" w:rsidRPr="00DA7FFC" w:rsidRDefault="00494347">
            <w:pPr>
              <w:rPr>
                <w:rFonts w:ascii="Optima" w:hAnsi="Optima"/>
              </w:rPr>
            </w:pPr>
            <w:r w:rsidRPr="00DA7FFC">
              <w:rPr>
                <w:rFonts w:ascii="Optima" w:hAnsi="Optima"/>
              </w:rPr>
              <w:t xml:space="preserve">Days for reteaching/differentiating either before or after testing. </w:t>
            </w:r>
          </w:p>
        </w:tc>
      </w:tr>
      <w:tr w:rsidR="00494347" w:rsidRPr="00DA7FFC">
        <w:tc>
          <w:tcPr>
            <w:tcW w:w="4201" w:type="dxa"/>
            <w:shd w:val="pct35" w:color="auto" w:fill="auto"/>
            <w:vAlign w:val="center"/>
          </w:tcPr>
          <w:p w:rsidR="00494347" w:rsidRPr="00DA7FFC" w:rsidRDefault="00494347">
            <w:pPr>
              <w:rPr>
                <w:rFonts w:ascii="Optima" w:hAnsi="Optima"/>
                <w:b/>
              </w:rPr>
            </w:pPr>
          </w:p>
        </w:tc>
        <w:tc>
          <w:tcPr>
            <w:tcW w:w="2392" w:type="dxa"/>
            <w:shd w:val="pct35" w:color="auto" w:fill="auto"/>
            <w:vAlign w:val="center"/>
          </w:tcPr>
          <w:p w:rsidR="00494347" w:rsidRPr="00DA7FFC" w:rsidRDefault="00494347">
            <w:pPr>
              <w:rPr>
                <w:rFonts w:ascii="Optima" w:hAnsi="Optima"/>
              </w:rPr>
            </w:pPr>
          </w:p>
        </w:tc>
        <w:tc>
          <w:tcPr>
            <w:tcW w:w="1165" w:type="dxa"/>
            <w:shd w:val="pct35" w:color="auto" w:fill="auto"/>
            <w:vAlign w:val="center"/>
          </w:tcPr>
          <w:p w:rsidR="00494347" w:rsidRPr="00DA7FFC" w:rsidRDefault="00494347" w:rsidP="00494347">
            <w:pPr>
              <w:jc w:val="center"/>
              <w:rPr>
                <w:rFonts w:ascii="Optima" w:hAnsi="Optima"/>
              </w:rPr>
            </w:pPr>
          </w:p>
        </w:tc>
        <w:tc>
          <w:tcPr>
            <w:tcW w:w="5994" w:type="dxa"/>
            <w:shd w:val="pct35" w:color="auto" w:fill="auto"/>
            <w:vAlign w:val="center"/>
          </w:tcPr>
          <w:p w:rsidR="00494347" w:rsidRPr="00DA7FFC" w:rsidRDefault="00494347">
            <w:pPr>
              <w:rPr>
                <w:rFonts w:ascii="Optima" w:hAnsi="Optima"/>
              </w:rPr>
            </w:pPr>
          </w:p>
        </w:tc>
      </w:tr>
      <w:tr w:rsidR="00240585" w:rsidRPr="00DA7FFC">
        <w:tc>
          <w:tcPr>
            <w:tcW w:w="4201" w:type="dxa"/>
            <w:vAlign w:val="center"/>
          </w:tcPr>
          <w:p w:rsidR="00240585" w:rsidRPr="00DA7FFC" w:rsidRDefault="00240585" w:rsidP="00240585">
            <w:pPr>
              <w:shd w:val="solid" w:color="FFFFFF" w:fill="auto"/>
              <w:rPr>
                <w:rFonts w:ascii="Optima" w:hAnsi="Optima"/>
              </w:rPr>
            </w:pPr>
            <w:r w:rsidRPr="00DA7FFC">
              <w:rPr>
                <w:rFonts w:ascii="Optima" w:eastAsia="Calibri" w:hAnsi="Optima" w:cs="Calibri"/>
                <w:color w:val="000000"/>
                <w:shd w:val="solid" w:color="FFFFFF" w:fill="auto"/>
              </w:rPr>
              <w:t>6.EE.9 Use variables to represent two quantities in a real-world problem that change in relationship to one another; write an equation to express one quantity, thought of as the dependent variable. In terms of the other quantity, thought of as the independent variable.  Analyze the relationship between the dependent and independent variables using graphs and tables, and relate these to the equation.</w:t>
            </w:r>
            <w:r w:rsidRPr="00DA7FFC">
              <w:rPr>
                <w:rFonts w:ascii="Optima" w:hAnsi="Optima"/>
              </w:rPr>
              <w:t xml:space="preserve"> </w:t>
            </w:r>
          </w:p>
          <w:p w:rsidR="00240585" w:rsidRPr="00DA7FFC" w:rsidRDefault="00240585">
            <w:pPr>
              <w:rPr>
                <w:rFonts w:ascii="Optima" w:hAnsi="Optima"/>
              </w:rPr>
            </w:pPr>
          </w:p>
        </w:tc>
        <w:tc>
          <w:tcPr>
            <w:tcW w:w="2392" w:type="dxa"/>
            <w:vAlign w:val="center"/>
          </w:tcPr>
          <w:p w:rsidR="00964569" w:rsidRPr="00DA7FFC" w:rsidRDefault="00964569">
            <w:pPr>
              <w:shd w:val="solid" w:color="FFFFFF" w:fill="auto"/>
              <w:rPr>
                <w:rFonts w:ascii="Optima" w:eastAsia="Calibri" w:hAnsi="Optima" w:cs="Calibri"/>
                <w:b/>
                <w:color w:val="000000"/>
                <w:shd w:val="solid" w:color="FFFFFF" w:fill="auto"/>
              </w:rPr>
            </w:pPr>
            <w:r w:rsidRPr="00DA7FFC">
              <w:rPr>
                <w:rFonts w:ascii="Optima" w:eastAsia="Calibri" w:hAnsi="Optima" w:cs="Calibri"/>
                <w:b/>
                <w:color w:val="000000"/>
                <w:shd w:val="solid" w:color="FFFFFF" w:fill="auto"/>
              </w:rPr>
              <w:t>Topic 3</w:t>
            </w:r>
          </w:p>
          <w:p w:rsidR="00240585" w:rsidRPr="00DA7FFC" w:rsidRDefault="00240585">
            <w:pPr>
              <w:shd w:val="solid" w:color="FFFFFF" w:fill="auto"/>
              <w:rPr>
                <w:rFonts w:ascii="Optima" w:hAnsi="Optima"/>
              </w:rPr>
            </w:pPr>
            <w:r w:rsidRPr="00DA7FFC">
              <w:rPr>
                <w:rFonts w:ascii="Optima" w:eastAsia="Calibri" w:hAnsi="Optima" w:cs="Calibri"/>
                <w:color w:val="000000"/>
                <w:shd w:val="solid" w:color="FFFFFF" w:fill="auto"/>
              </w:rPr>
              <w:t>Topic Opener, pg.60</w:t>
            </w:r>
            <w:r w:rsidRPr="00DA7FFC">
              <w:rPr>
                <w:rFonts w:ascii="Optima" w:hAnsi="Optima"/>
              </w:rPr>
              <w:br/>
            </w:r>
            <w:r w:rsidRPr="00DA7FFC">
              <w:rPr>
                <w:rFonts w:ascii="Optima" w:eastAsia="Calibri" w:hAnsi="Optima" w:cs="Calibri"/>
                <w:color w:val="000000"/>
                <w:shd w:val="solid" w:color="FFFFFF" w:fill="auto"/>
              </w:rPr>
              <w:t>Pre-assessment</w:t>
            </w:r>
            <w:r w:rsidRPr="00DA7FFC">
              <w:rPr>
                <w:rFonts w:ascii="Optima" w:hAnsi="Optima"/>
              </w:rPr>
              <w:br/>
            </w:r>
            <w:r w:rsidRPr="00DA7FFC">
              <w:rPr>
                <w:rFonts w:ascii="Optima" w:eastAsia="Calibri" w:hAnsi="Optima" w:cs="Calibri"/>
                <w:color w:val="000000"/>
                <w:shd w:val="solid" w:color="FFFFFF" w:fill="auto"/>
              </w:rPr>
              <w:t xml:space="preserve">3-1: </w:t>
            </w:r>
            <w:r w:rsidRPr="00DA7FFC">
              <w:rPr>
                <w:rFonts w:ascii="Optima" w:hAnsi="Optima"/>
                <w:shd w:val="solid" w:color="FFFFFF" w:fill="auto"/>
              </w:rPr>
              <w:t> </w:t>
            </w:r>
            <w:r w:rsidRPr="00DA7FFC">
              <w:rPr>
                <w:rFonts w:ascii="Optima" w:eastAsia="Calibri" w:hAnsi="Optima" w:cs="Calibri"/>
                <w:color w:val="000000"/>
                <w:shd w:val="solid" w:color="FFFFFF" w:fill="auto"/>
              </w:rPr>
              <w:t>Operations: Estimating Sums and Differences, pg. 62</w:t>
            </w:r>
            <w:r w:rsidRPr="00DA7FFC">
              <w:rPr>
                <w:rFonts w:ascii="Optima" w:hAnsi="Optima"/>
              </w:rPr>
              <w:t xml:space="preserve"> </w:t>
            </w:r>
          </w:p>
        </w:tc>
        <w:tc>
          <w:tcPr>
            <w:tcW w:w="1165" w:type="dxa"/>
            <w:vAlign w:val="center"/>
          </w:tcPr>
          <w:p w:rsidR="00240585" w:rsidRPr="00DA7FFC" w:rsidRDefault="00240585">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994" w:type="dxa"/>
            <w:vAlign w:val="center"/>
          </w:tcPr>
          <w:p w:rsidR="00240585" w:rsidRPr="00DA7FFC" w:rsidRDefault="00240585">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r>
      <w:tr w:rsidR="00240585" w:rsidRPr="00DA7FFC">
        <w:tc>
          <w:tcPr>
            <w:tcW w:w="4201" w:type="dxa"/>
            <w:vAlign w:val="center"/>
          </w:tcPr>
          <w:p w:rsidR="00240585" w:rsidRPr="00DA7FFC" w:rsidRDefault="00240585" w:rsidP="00240585">
            <w:pPr>
              <w:shd w:val="solid" w:color="FFFFFF" w:fill="auto"/>
              <w:rPr>
                <w:rFonts w:ascii="Optima" w:hAnsi="Optima"/>
              </w:rPr>
            </w:pPr>
            <w:r w:rsidRPr="00DA7FFC">
              <w:rPr>
                <w:rFonts w:ascii="Optima" w:eastAsia="Calibri" w:hAnsi="Optima" w:cs="Calibri"/>
                <w:color w:val="000000"/>
                <w:shd w:val="solid" w:color="FFFFFF" w:fill="auto"/>
              </w:rPr>
              <w:t>6.NS.3 Fluently add, subtract, multiply, and divide multi-digit decimals using the standard algorithm for each operation.</w:t>
            </w:r>
            <w:r w:rsidRPr="00DA7FFC">
              <w:rPr>
                <w:rFonts w:ascii="Optima" w:hAnsi="Optima"/>
              </w:rPr>
              <w:t xml:space="preserve"> </w:t>
            </w:r>
          </w:p>
          <w:p w:rsidR="00240585" w:rsidRPr="00DA7FFC" w:rsidRDefault="00240585">
            <w:pPr>
              <w:rPr>
                <w:rFonts w:ascii="Optima" w:hAnsi="Optima"/>
              </w:rPr>
            </w:pPr>
          </w:p>
        </w:tc>
        <w:tc>
          <w:tcPr>
            <w:tcW w:w="2392" w:type="dxa"/>
            <w:vAlign w:val="center"/>
          </w:tcPr>
          <w:p w:rsidR="00240585" w:rsidRPr="00DA7FFC" w:rsidRDefault="00240585">
            <w:pPr>
              <w:shd w:val="solid" w:color="FFFFFF" w:fill="auto"/>
              <w:rPr>
                <w:rFonts w:ascii="Optima" w:hAnsi="Optima"/>
              </w:rPr>
            </w:pPr>
            <w:r w:rsidRPr="00DA7FFC">
              <w:rPr>
                <w:rFonts w:ascii="Optima" w:eastAsia="Calibri" w:hAnsi="Optima" w:cs="Calibri"/>
                <w:color w:val="000000"/>
                <w:shd w:val="solid" w:color="FFFFFF" w:fill="auto"/>
              </w:rPr>
              <w:t xml:space="preserve">3-2: </w:t>
            </w:r>
            <w:r w:rsidRPr="00DA7FFC">
              <w:rPr>
                <w:rFonts w:ascii="Optima" w:hAnsi="Optima"/>
                <w:shd w:val="solid" w:color="FFFFFF" w:fill="auto"/>
              </w:rPr>
              <w:t> </w:t>
            </w:r>
            <w:r w:rsidRPr="00DA7FFC">
              <w:rPr>
                <w:rFonts w:ascii="Optima" w:eastAsia="Calibri" w:hAnsi="Optima" w:cs="Calibri"/>
                <w:color w:val="000000"/>
                <w:shd w:val="solid" w:color="FFFFFF" w:fill="auto"/>
              </w:rPr>
              <w:t xml:space="preserve">Operations: </w:t>
            </w:r>
            <w:r w:rsidRPr="00DA7FFC">
              <w:rPr>
                <w:rFonts w:ascii="Optima" w:hAnsi="Optima"/>
                <w:shd w:val="solid" w:color="FFFFFF" w:fill="auto"/>
              </w:rPr>
              <w:t> </w:t>
            </w:r>
            <w:r w:rsidRPr="00DA7FFC">
              <w:rPr>
                <w:rFonts w:ascii="Optima" w:eastAsia="Calibri" w:hAnsi="Optima" w:cs="Calibri"/>
                <w:color w:val="000000"/>
                <w:shd w:val="solid" w:color="FFFFFF" w:fill="auto"/>
              </w:rPr>
              <w:t>Adding and Subtracting, pg. 62</w:t>
            </w:r>
            <w:r w:rsidRPr="00DA7FFC">
              <w:rPr>
                <w:rFonts w:ascii="Optima" w:hAnsi="Optima"/>
              </w:rPr>
              <w:t xml:space="preserve"> </w:t>
            </w:r>
          </w:p>
        </w:tc>
        <w:tc>
          <w:tcPr>
            <w:tcW w:w="1165" w:type="dxa"/>
            <w:vAlign w:val="center"/>
          </w:tcPr>
          <w:p w:rsidR="00240585" w:rsidRPr="00DA7FFC" w:rsidRDefault="00240585">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994" w:type="dxa"/>
            <w:vAlign w:val="center"/>
          </w:tcPr>
          <w:p w:rsidR="00240585" w:rsidRPr="00DA7FFC" w:rsidRDefault="00240585">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r>
      <w:tr w:rsidR="00240585" w:rsidRPr="00DA7FFC">
        <w:tc>
          <w:tcPr>
            <w:tcW w:w="4201" w:type="dxa"/>
            <w:vAlign w:val="center"/>
          </w:tcPr>
          <w:p w:rsidR="00240585" w:rsidRPr="00DA7FFC" w:rsidRDefault="00240585" w:rsidP="00240585">
            <w:pPr>
              <w:shd w:val="solid" w:color="FFFFFF" w:fill="auto"/>
              <w:rPr>
                <w:rFonts w:ascii="Optima" w:hAnsi="Optima"/>
                <w:b/>
              </w:rPr>
            </w:pPr>
            <w:r w:rsidRPr="00DA7FFC">
              <w:rPr>
                <w:rFonts w:ascii="Optima" w:eastAsia="Calibri" w:hAnsi="Optima" w:cs="Calibri"/>
                <w:color w:val="000000"/>
                <w:shd w:val="solid" w:color="FFFFFF" w:fill="auto"/>
              </w:rPr>
              <w:t xml:space="preserve">6.NS.3 </w:t>
            </w:r>
          </w:p>
        </w:tc>
        <w:tc>
          <w:tcPr>
            <w:tcW w:w="2392" w:type="dxa"/>
            <w:vAlign w:val="center"/>
          </w:tcPr>
          <w:p w:rsidR="00240585" w:rsidRPr="00DA7FFC" w:rsidRDefault="00240585">
            <w:pPr>
              <w:shd w:val="solid" w:color="FFFFFF" w:fill="auto"/>
              <w:rPr>
                <w:rFonts w:ascii="Optima" w:hAnsi="Optima"/>
              </w:rPr>
            </w:pPr>
            <w:r w:rsidRPr="00DA7FFC">
              <w:rPr>
                <w:rFonts w:ascii="Optima" w:eastAsia="Calibri" w:hAnsi="Optima" w:cs="Calibri"/>
                <w:color w:val="000000"/>
                <w:shd w:val="solid" w:color="FFFFFF" w:fill="auto"/>
              </w:rPr>
              <w:t xml:space="preserve">3-3: </w:t>
            </w:r>
            <w:r w:rsidRPr="00DA7FFC">
              <w:rPr>
                <w:rFonts w:ascii="Optima" w:hAnsi="Optima"/>
                <w:shd w:val="solid" w:color="FFFFFF" w:fill="auto"/>
              </w:rPr>
              <w:t> </w:t>
            </w:r>
            <w:r w:rsidRPr="00DA7FFC">
              <w:rPr>
                <w:rFonts w:ascii="Optima" w:eastAsia="Calibri" w:hAnsi="Optima" w:cs="Calibri"/>
                <w:color w:val="000000"/>
                <w:shd w:val="solid" w:color="FFFFFF" w:fill="auto"/>
              </w:rPr>
              <w:t xml:space="preserve">Operations: </w:t>
            </w:r>
            <w:r w:rsidRPr="00DA7FFC">
              <w:rPr>
                <w:rFonts w:ascii="Optima" w:hAnsi="Optima"/>
                <w:shd w:val="solid" w:color="FFFFFF" w:fill="auto"/>
              </w:rPr>
              <w:t> </w:t>
            </w:r>
            <w:r w:rsidRPr="00DA7FFC">
              <w:rPr>
                <w:rFonts w:ascii="Optima" w:eastAsia="Calibri" w:hAnsi="Optima" w:cs="Calibri"/>
                <w:color w:val="000000"/>
                <w:shd w:val="solid" w:color="FFFFFF" w:fill="auto"/>
              </w:rPr>
              <w:t>Estimating Products and Quotients, pg. 66</w:t>
            </w:r>
            <w:r w:rsidRPr="00DA7FFC">
              <w:rPr>
                <w:rFonts w:ascii="Optima" w:hAnsi="Optima"/>
              </w:rPr>
              <w:t xml:space="preserve"> </w:t>
            </w:r>
          </w:p>
        </w:tc>
        <w:tc>
          <w:tcPr>
            <w:tcW w:w="1165" w:type="dxa"/>
            <w:vAlign w:val="center"/>
          </w:tcPr>
          <w:p w:rsidR="00240585" w:rsidRPr="00DA7FFC" w:rsidRDefault="00240585">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994" w:type="dxa"/>
            <w:vAlign w:val="center"/>
          </w:tcPr>
          <w:p w:rsidR="00240585" w:rsidRPr="00DA7FFC" w:rsidRDefault="00240585">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r>
      <w:tr w:rsidR="00240585" w:rsidRPr="00DA7FFC">
        <w:tc>
          <w:tcPr>
            <w:tcW w:w="4201" w:type="dxa"/>
            <w:vAlign w:val="center"/>
          </w:tcPr>
          <w:p w:rsidR="00240585" w:rsidRPr="00DA7FFC" w:rsidRDefault="00240585" w:rsidP="00240585">
            <w:pPr>
              <w:shd w:val="solid" w:color="FFFFFF" w:fill="auto"/>
              <w:rPr>
                <w:rFonts w:ascii="Optima" w:hAnsi="Optima"/>
              </w:rPr>
            </w:pPr>
            <w:r w:rsidRPr="00DA7FFC">
              <w:rPr>
                <w:rFonts w:ascii="Optima" w:eastAsia="Calibri" w:hAnsi="Optima" w:cs="Calibri"/>
                <w:color w:val="000000"/>
                <w:shd w:val="solid" w:color="FFFFFF" w:fill="auto"/>
              </w:rPr>
              <w:t xml:space="preserve">6.NS.3  </w:t>
            </w:r>
          </w:p>
          <w:p w:rsidR="00240585" w:rsidRPr="00DA7FFC" w:rsidRDefault="00240585">
            <w:pPr>
              <w:rPr>
                <w:rFonts w:ascii="Optima" w:hAnsi="Optima"/>
                <w:b/>
              </w:rPr>
            </w:pPr>
          </w:p>
        </w:tc>
        <w:tc>
          <w:tcPr>
            <w:tcW w:w="2392" w:type="dxa"/>
            <w:vAlign w:val="center"/>
          </w:tcPr>
          <w:p w:rsidR="00240585" w:rsidRPr="00DA7FFC" w:rsidRDefault="00240585">
            <w:pPr>
              <w:shd w:val="solid" w:color="FFFFFF" w:fill="auto"/>
              <w:rPr>
                <w:rFonts w:ascii="Optima" w:hAnsi="Optima"/>
              </w:rPr>
            </w:pPr>
            <w:r w:rsidRPr="00DA7FFC">
              <w:rPr>
                <w:rFonts w:ascii="Optima" w:eastAsia="Calibri" w:hAnsi="Optima" w:cs="Calibri"/>
                <w:color w:val="000000"/>
                <w:shd w:val="solid" w:color="FFFFFF" w:fill="auto"/>
              </w:rPr>
              <w:t xml:space="preserve">3-4: </w:t>
            </w:r>
            <w:r w:rsidRPr="00DA7FFC">
              <w:rPr>
                <w:rFonts w:ascii="Optima" w:hAnsi="Optima"/>
                <w:shd w:val="solid" w:color="FFFFFF" w:fill="auto"/>
              </w:rPr>
              <w:t> </w:t>
            </w:r>
            <w:r w:rsidRPr="00DA7FFC">
              <w:rPr>
                <w:rFonts w:ascii="Optima" w:eastAsia="Calibri" w:hAnsi="Optima" w:cs="Calibri"/>
                <w:color w:val="000000"/>
                <w:shd w:val="solid" w:color="FFFFFF" w:fill="auto"/>
              </w:rPr>
              <w:t>Operations: Multiplying Decimals, pg.70</w:t>
            </w:r>
            <w:r w:rsidRPr="00DA7FFC">
              <w:rPr>
                <w:rFonts w:ascii="Optima" w:hAnsi="Optima"/>
              </w:rPr>
              <w:t xml:space="preserve"> </w:t>
            </w:r>
          </w:p>
        </w:tc>
        <w:tc>
          <w:tcPr>
            <w:tcW w:w="1165" w:type="dxa"/>
            <w:vAlign w:val="center"/>
          </w:tcPr>
          <w:p w:rsidR="00240585" w:rsidRPr="00DA7FFC" w:rsidRDefault="00240585">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994" w:type="dxa"/>
            <w:vAlign w:val="center"/>
          </w:tcPr>
          <w:p w:rsidR="00240585" w:rsidRPr="00DA7FFC" w:rsidRDefault="00240585">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r>
      <w:tr w:rsidR="00240585" w:rsidRPr="00DA7FFC">
        <w:tc>
          <w:tcPr>
            <w:tcW w:w="4201" w:type="dxa"/>
            <w:vAlign w:val="center"/>
          </w:tcPr>
          <w:p w:rsidR="00240585" w:rsidRPr="00DA7FFC" w:rsidRDefault="00240585" w:rsidP="00240585">
            <w:pPr>
              <w:shd w:val="solid" w:color="FFFFFF" w:fill="auto"/>
              <w:rPr>
                <w:rFonts w:ascii="Optima" w:hAnsi="Optima"/>
              </w:rPr>
            </w:pPr>
            <w:r w:rsidRPr="00DA7FFC">
              <w:rPr>
                <w:rFonts w:ascii="Optima" w:eastAsia="Calibri" w:hAnsi="Optima" w:cs="Calibri"/>
                <w:color w:val="000000"/>
                <w:shd w:val="solid" w:color="FFFFFF" w:fill="auto"/>
              </w:rPr>
              <w:t>6.NS.2 Fluently divide multi-digit numbers using the standard algorithm.</w:t>
            </w:r>
            <w:r w:rsidRPr="00DA7FFC">
              <w:rPr>
                <w:rFonts w:ascii="Optima" w:hAnsi="Optima"/>
              </w:rPr>
              <w:t xml:space="preserve"> </w:t>
            </w:r>
          </w:p>
          <w:p w:rsidR="00240585" w:rsidRPr="00DA7FFC" w:rsidRDefault="00240585">
            <w:pPr>
              <w:rPr>
                <w:rFonts w:ascii="Optima" w:hAnsi="Optima"/>
                <w:b/>
              </w:rPr>
            </w:pPr>
          </w:p>
        </w:tc>
        <w:tc>
          <w:tcPr>
            <w:tcW w:w="2392" w:type="dxa"/>
            <w:vAlign w:val="center"/>
          </w:tcPr>
          <w:p w:rsidR="00240585" w:rsidRPr="00DA7FFC" w:rsidRDefault="00240585">
            <w:pPr>
              <w:shd w:val="solid" w:color="FFFFFF" w:fill="auto"/>
              <w:rPr>
                <w:rFonts w:ascii="Optima" w:hAnsi="Optima"/>
              </w:rPr>
            </w:pPr>
            <w:r w:rsidRPr="00DA7FFC">
              <w:rPr>
                <w:rFonts w:ascii="Optima" w:eastAsia="Calibri" w:hAnsi="Optima" w:cs="Calibri"/>
                <w:color w:val="000000"/>
                <w:shd w:val="solid" w:color="FFFFFF" w:fill="auto"/>
              </w:rPr>
              <w:t xml:space="preserve">3-5: </w:t>
            </w:r>
            <w:r w:rsidRPr="00DA7FFC">
              <w:rPr>
                <w:rFonts w:ascii="Optima" w:hAnsi="Optima"/>
                <w:shd w:val="solid" w:color="FFFFFF" w:fill="auto"/>
              </w:rPr>
              <w:t> </w:t>
            </w:r>
            <w:r w:rsidRPr="00DA7FFC">
              <w:rPr>
                <w:rFonts w:ascii="Optima" w:eastAsia="Calibri" w:hAnsi="Optima" w:cs="Calibri"/>
                <w:color w:val="000000"/>
                <w:shd w:val="solid" w:color="FFFFFF" w:fill="auto"/>
              </w:rPr>
              <w:t xml:space="preserve">Operations: </w:t>
            </w:r>
            <w:r w:rsidRPr="00DA7FFC">
              <w:rPr>
                <w:rFonts w:ascii="Optima" w:hAnsi="Optima"/>
                <w:shd w:val="solid" w:color="FFFFFF" w:fill="auto"/>
              </w:rPr>
              <w:t> </w:t>
            </w:r>
            <w:r w:rsidRPr="00DA7FFC">
              <w:rPr>
                <w:rFonts w:ascii="Optima" w:eastAsia="Calibri" w:hAnsi="Optima" w:cs="Calibri"/>
                <w:color w:val="000000"/>
                <w:shd w:val="solid" w:color="FFFFFF" w:fill="auto"/>
              </w:rPr>
              <w:t>Dividing by a Whole Number, pg. 74</w:t>
            </w:r>
            <w:r w:rsidRPr="00DA7FFC">
              <w:rPr>
                <w:rFonts w:ascii="Optima" w:hAnsi="Optima"/>
              </w:rPr>
              <w:t xml:space="preserve"> </w:t>
            </w:r>
          </w:p>
        </w:tc>
        <w:tc>
          <w:tcPr>
            <w:tcW w:w="1165" w:type="dxa"/>
            <w:vAlign w:val="center"/>
          </w:tcPr>
          <w:p w:rsidR="00240585" w:rsidRPr="00DA7FFC" w:rsidRDefault="00240585">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994" w:type="dxa"/>
            <w:vAlign w:val="center"/>
          </w:tcPr>
          <w:p w:rsidR="00240585" w:rsidRPr="00DA7FFC" w:rsidRDefault="00240585">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r>
      <w:tr w:rsidR="00240585" w:rsidRPr="00DA7FFC">
        <w:tc>
          <w:tcPr>
            <w:tcW w:w="4201" w:type="dxa"/>
            <w:vAlign w:val="center"/>
          </w:tcPr>
          <w:p w:rsidR="00240585" w:rsidRPr="00DA7FFC" w:rsidRDefault="00240585" w:rsidP="00240585">
            <w:pPr>
              <w:shd w:val="solid" w:color="FFFFFF" w:fill="auto"/>
              <w:rPr>
                <w:rFonts w:ascii="Optima" w:hAnsi="Optima"/>
                <w:b/>
              </w:rPr>
            </w:pPr>
            <w:r w:rsidRPr="00DA7FFC">
              <w:rPr>
                <w:rFonts w:ascii="Optima" w:eastAsia="Calibri" w:hAnsi="Optima" w:cs="Calibri"/>
                <w:color w:val="000000"/>
                <w:shd w:val="solid" w:color="FFFFFF" w:fill="auto"/>
              </w:rPr>
              <w:t>6.NS.2 </w:t>
            </w:r>
          </w:p>
        </w:tc>
        <w:tc>
          <w:tcPr>
            <w:tcW w:w="2392" w:type="dxa"/>
            <w:vAlign w:val="center"/>
          </w:tcPr>
          <w:p w:rsidR="00240585" w:rsidRPr="00DA7FFC" w:rsidRDefault="00240585">
            <w:pPr>
              <w:shd w:val="solid" w:color="FFFFFF" w:fill="auto"/>
              <w:rPr>
                <w:rFonts w:ascii="Optima" w:hAnsi="Optima"/>
              </w:rPr>
            </w:pPr>
            <w:r w:rsidRPr="00DA7FFC">
              <w:rPr>
                <w:rFonts w:ascii="Optima" w:eastAsia="Calibri" w:hAnsi="Optima" w:cs="Calibri"/>
                <w:color w:val="000000"/>
                <w:shd w:val="solid" w:color="FFFFFF" w:fill="auto"/>
              </w:rPr>
              <w:t>3-6: Dividing a Whole Number by a Decimal, pg. 76</w:t>
            </w:r>
            <w:r w:rsidRPr="00DA7FFC">
              <w:rPr>
                <w:rFonts w:ascii="Optima" w:hAnsi="Optima"/>
              </w:rPr>
              <w:t xml:space="preserve"> </w:t>
            </w:r>
          </w:p>
        </w:tc>
        <w:tc>
          <w:tcPr>
            <w:tcW w:w="1165" w:type="dxa"/>
            <w:vAlign w:val="center"/>
          </w:tcPr>
          <w:p w:rsidR="00240585" w:rsidRPr="00DA7FFC" w:rsidRDefault="00240585">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994" w:type="dxa"/>
            <w:vAlign w:val="center"/>
          </w:tcPr>
          <w:p w:rsidR="00240585" w:rsidRPr="00DA7FFC" w:rsidRDefault="00240585">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r>
      <w:tr w:rsidR="00240585" w:rsidRPr="00DA7FFC">
        <w:tc>
          <w:tcPr>
            <w:tcW w:w="4201" w:type="dxa"/>
            <w:vAlign w:val="center"/>
          </w:tcPr>
          <w:p w:rsidR="00240585" w:rsidRPr="00DA7FFC" w:rsidRDefault="00240585" w:rsidP="00240585">
            <w:pPr>
              <w:shd w:val="solid" w:color="FFFFFF" w:fill="auto"/>
              <w:rPr>
                <w:rFonts w:ascii="Optima" w:hAnsi="Optima"/>
                <w:b/>
              </w:rPr>
            </w:pPr>
            <w:r w:rsidRPr="00DA7FFC">
              <w:rPr>
                <w:rFonts w:ascii="Optima" w:eastAsia="Calibri" w:hAnsi="Optima" w:cs="Calibri"/>
                <w:color w:val="000000"/>
                <w:shd w:val="solid" w:color="FFFFFF" w:fill="auto"/>
              </w:rPr>
              <w:t>6.NS.3 </w:t>
            </w:r>
          </w:p>
        </w:tc>
        <w:tc>
          <w:tcPr>
            <w:tcW w:w="2392" w:type="dxa"/>
            <w:vAlign w:val="center"/>
          </w:tcPr>
          <w:p w:rsidR="00240585" w:rsidRPr="00DA7FFC" w:rsidRDefault="00240585">
            <w:pPr>
              <w:shd w:val="solid" w:color="FFFFFF" w:fill="auto"/>
              <w:rPr>
                <w:rFonts w:ascii="Optima" w:hAnsi="Optima"/>
              </w:rPr>
            </w:pPr>
            <w:r w:rsidRPr="00DA7FFC">
              <w:rPr>
                <w:rFonts w:ascii="Optima" w:eastAsia="Calibri" w:hAnsi="Optima" w:cs="Calibri"/>
                <w:color w:val="000000"/>
                <w:shd w:val="solid" w:color="FFFFFF" w:fill="auto"/>
              </w:rPr>
              <w:t>3-7: Dividing Decimals, pg. 78</w:t>
            </w:r>
            <w:r w:rsidRPr="00DA7FFC">
              <w:rPr>
                <w:rFonts w:ascii="Optima" w:hAnsi="Optima"/>
              </w:rPr>
              <w:t xml:space="preserve"> </w:t>
            </w:r>
          </w:p>
        </w:tc>
        <w:tc>
          <w:tcPr>
            <w:tcW w:w="1165" w:type="dxa"/>
            <w:vAlign w:val="center"/>
          </w:tcPr>
          <w:p w:rsidR="00240585" w:rsidRPr="00DA7FFC" w:rsidRDefault="00240585">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994" w:type="dxa"/>
            <w:vAlign w:val="center"/>
          </w:tcPr>
          <w:p w:rsidR="00240585" w:rsidRPr="00DA7FFC" w:rsidRDefault="00240585">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r>
      <w:tr w:rsidR="00240585" w:rsidRPr="00DA7FFC">
        <w:tc>
          <w:tcPr>
            <w:tcW w:w="4201" w:type="dxa"/>
            <w:vAlign w:val="center"/>
          </w:tcPr>
          <w:p w:rsidR="00240585" w:rsidRPr="00DA7FFC" w:rsidRDefault="00240585">
            <w:pPr>
              <w:rPr>
                <w:rFonts w:ascii="Optima" w:hAnsi="Optima"/>
              </w:rPr>
            </w:pPr>
            <w:r w:rsidRPr="00DA7FFC">
              <w:rPr>
                <w:rFonts w:ascii="Optima" w:hAnsi="Optima"/>
              </w:rPr>
              <w:t>6.EE.3</w:t>
            </w:r>
          </w:p>
          <w:p w:rsidR="00240585" w:rsidRPr="00DA7FFC" w:rsidRDefault="00240585">
            <w:pPr>
              <w:rPr>
                <w:rFonts w:ascii="Optima" w:hAnsi="Optima"/>
                <w:b/>
              </w:rPr>
            </w:pPr>
            <w:r w:rsidRPr="00DA7FFC">
              <w:rPr>
                <w:rFonts w:ascii="Optima" w:hAnsi="Optima"/>
              </w:rPr>
              <w:t>6.EE.4</w:t>
            </w:r>
          </w:p>
        </w:tc>
        <w:tc>
          <w:tcPr>
            <w:tcW w:w="2392" w:type="dxa"/>
            <w:vAlign w:val="center"/>
          </w:tcPr>
          <w:p w:rsidR="00240585" w:rsidRPr="00DA7FFC" w:rsidRDefault="00240585">
            <w:pPr>
              <w:shd w:val="solid" w:color="FFFFFF" w:fill="auto"/>
              <w:rPr>
                <w:rFonts w:ascii="Optima" w:hAnsi="Optima"/>
              </w:rPr>
            </w:pPr>
            <w:r w:rsidRPr="00DA7FFC">
              <w:rPr>
                <w:rFonts w:ascii="Optima" w:eastAsia="Calibri" w:hAnsi="Optima" w:cs="Calibri"/>
                <w:color w:val="000000"/>
                <w:shd w:val="solid" w:color="FFFFFF" w:fill="auto"/>
              </w:rPr>
              <w:t>3-8: Evaluating Expressions, pg. 80</w:t>
            </w:r>
            <w:r w:rsidRPr="00DA7FFC">
              <w:rPr>
                <w:rFonts w:ascii="Optima" w:hAnsi="Optima"/>
              </w:rPr>
              <w:t xml:space="preserve"> </w:t>
            </w:r>
          </w:p>
        </w:tc>
        <w:tc>
          <w:tcPr>
            <w:tcW w:w="1165" w:type="dxa"/>
            <w:vAlign w:val="center"/>
          </w:tcPr>
          <w:p w:rsidR="00240585" w:rsidRPr="00DA7FFC" w:rsidRDefault="00240585">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994" w:type="dxa"/>
            <w:vAlign w:val="center"/>
          </w:tcPr>
          <w:p w:rsidR="00240585" w:rsidRPr="00DA7FFC" w:rsidRDefault="00240585">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r>
      <w:tr w:rsidR="00240585" w:rsidRPr="00DA7FFC">
        <w:tc>
          <w:tcPr>
            <w:tcW w:w="4201" w:type="dxa"/>
            <w:vAlign w:val="center"/>
          </w:tcPr>
          <w:p w:rsidR="00240585" w:rsidRPr="00DA7FFC" w:rsidRDefault="00240585">
            <w:pPr>
              <w:rPr>
                <w:rFonts w:ascii="Optima" w:eastAsia="Calibri" w:hAnsi="Optima" w:cs="Calibri"/>
                <w:color w:val="000000"/>
                <w:shd w:val="solid" w:color="FFFFFF" w:fill="auto"/>
              </w:rPr>
            </w:pPr>
            <w:r w:rsidRPr="00DA7FFC">
              <w:rPr>
                <w:rFonts w:ascii="Optima" w:eastAsia="Calibri" w:hAnsi="Optima" w:cs="Calibri"/>
                <w:color w:val="000000"/>
                <w:shd w:val="solid" w:color="FFFFFF" w:fill="auto"/>
              </w:rPr>
              <w:t>6.NS.2 </w:t>
            </w:r>
          </w:p>
          <w:p w:rsidR="00240585" w:rsidRPr="00DA7FFC" w:rsidRDefault="00240585">
            <w:pPr>
              <w:rPr>
                <w:rFonts w:ascii="Optima" w:hAnsi="Optima"/>
                <w:b/>
              </w:rPr>
            </w:pPr>
            <w:r w:rsidRPr="00DA7FFC">
              <w:rPr>
                <w:rFonts w:ascii="Optima" w:eastAsia="Calibri" w:hAnsi="Optima" w:cs="Calibri"/>
                <w:color w:val="000000"/>
                <w:shd w:val="solid" w:color="FFFFFF" w:fill="auto"/>
              </w:rPr>
              <w:t>6.NS.3 </w:t>
            </w:r>
          </w:p>
        </w:tc>
        <w:tc>
          <w:tcPr>
            <w:tcW w:w="2392" w:type="dxa"/>
            <w:vAlign w:val="center"/>
          </w:tcPr>
          <w:p w:rsidR="00240585" w:rsidRPr="00DA7FFC" w:rsidRDefault="00240585">
            <w:pPr>
              <w:shd w:val="solid" w:color="FFFFFF" w:fill="auto"/>
              <w:rPr>
                <w:rFonts w:ascii="Optima" w:hAnsi="Optima"/>
              </w:rPr>
            </w:pPr>
            <w:r w:rsidRPr="00DA7FFC">
              <w:rPr>
                <w:rFonts w:ascii="Optima" w:eastAsia="Calibri" w:hAnsi="Optima" w:cs="Calibri"/>
                <w:color w:val="000000"/>
                <w:shd w:val="solid" w:color="FFFFFF" w:fill="auto"/>
              </w:rPr>
              <w:t>3-10: Multiple-Step Problems pg. 84</w:t>
            </w:r>
            <w:r w:rsidRPr="00DA7FFC">
              <w:rPr>
                <w:rFonts w:ascii="Optima" w:hAnsi="Optima"/>
              </w:rPr>
              <w:t xml:space="preserve"> </w:t>
            </w:r>
          </w:p>
        </w:tc>
        <w:tc>
          <w:tcPr>
            <w:tcW w:w="1165" w:type="dxa"/>
            <w:vAlign w:val="center"/>
          </w:tcPr>
          <w:p w:rsidR="00240585" w:rsidRPr="00DA7FFC" w:rsidRDefault="00240585">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994" w:type="dxa"/>
            <w:vAlign w:val="center"/>
          </w:tcPr>
          <w:p w:rsidR="00240585" w:rsidRPr="00DA7FFC" w:rsidRDefault="00240585">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r>
      <w:tr w:rsidR="00494347" w:rsidRPr="00DA7FFC">
        <w:tc>
          <w:tcPr>
            <w:tcW w:w="4201" w:type="dxa"/>
            <w:vAlign w:val="center"/>
          </w:tcPr>
          <w:p w:rsidR="00494347" w:rsidRPr="00DA7FFC" w:rsidRDefault="00494347">
            <w:pPr>
              <w:rPr>
                <w:rFonts w:ascii="Optima" w:hAnsi="Optima"/>
              </w:rPr>
            </w:pPr>
            <w:r w:rsidRPr="00DA7FFC">
              <w:rPr>
                <w:rFonts w:ascii="Optima" w:hAnsi="Optima"/>
              </w:rPr>
              <w:t xml:space="preserve">Differentiation Days </w:t>
            </w:r>
          </w:p>
        </w:tc>
        <w:tc>
          <w:tcPr>
            <w:tcW w:w="2392" w:type="dxa"/>
            <w:vAlign w:val="center"/>
          </w:tcPr>
          <w:p w:rsidR="00494347" w:rsidRPr="00DA7FFC" w:rsidRDefault="00494347">
            <w:pPr>
              <w:rPr>
                <w:rFonts w:ascii="Optima" w:hAnsi="Optima"/>
              </w:rPr>
            </w:pPr>
            <w:r w:rsidRPr="00DA7FFC">
              <w:rPr>
                <w:rFonts w:ascii="Optima" w:hAnsi="Optima"/>
              </w:rPr>
              <w:t>Reteach or extend as needed</w:t>
            </w:r>
          </w:p>
        </w:tc>
        <w:tc>
          <w:tcPr>
            <w:tcW w:w="1165" w:type="dxa"/>
            <w:vAlign w:val="center"/>
          </w:tcPr>
          <w:p w:rsidR="00494347" w:rsidRPr="00DA7FFC" w:rsidRDefault="002C0A43" w:rsidP="00463CB2">
            <w:pPr>
              <w:jc w:val="center"/>
              <w:rPr>
                <w:rFonts w:ascii="Optima" w:hAnsi="Optima"/>
              </w:rPr>
            </w:pPr>
            <w:r w:rsidRPr="00DA7FFC">
              <w:rPr>
                <w:rFonts w:ascii="Optima" w:hAnsi="Optima"/>
              </w:rPr>
              <w:t>3</w:t>
            </w:r>
          </w:p>
        </w:tc>
        <w:tc>
          <w:tcPr>
            <w:tcW w:w="5994" w:type="dxa"/>
            <w:vAlign w:val="center"/>
          </w:tcPr>
          <w:p w:rsidR="00494347" w:rsidRPr="00DA7FFC" w:rsidRDefault="00494347">
            <w:pPr>
              <w:rPr>
                <w:rFonts w:ascii="Optima" w:hAnsi="Optima"/>
              </w:rPr>
            </w:pPr>
            <w:r w:rsidRPr="00DA7FFC">
              <w:rPr>
                <w:rFonts w:ascii="Optima" w:hAnsi="Optima"/>
              </w:rPr>
              <w:t xml:space="preserve">Days for reteaching/differentiating either before or after testing. </w:t>
            </w:r>
          </w:p>
          <w:p w:rsidR="00494347" w:rsidRPr="00DA7FFC" w:rsidRDefault="00494347">
            <w:pPr>
              <w:rPr>
                <w:rFonts w:ascii="Optima" w:hAnsi="Optima"/>
              </w:rPr>
            </w:pPr>
          </w:p>
        </w:tc>
      </w:tr>
      <w:tr w:rsidR="005F0B6D" w:rsidRPr="00DA7FFC">
        <w:tc>
          <w:tcPr>
            <w:tcW w:w="4201" w:type="dxa"/>
            <w:vAlign w:val="center"/>
          </w:tcPr>
          <w:p w:rsidR="005F0B6D" w:rsidRPr="00DA7FFC" w:rsidRDefault="005F0B6D">
            <w:pPr>
              <w:rPr>
                <w:rFonts w:ascii="Optima" w:hAnsi="Optima"/>
              </w:rPr>
            </w:pPr>
            <w:r w:rsidRPr="00DA7FFC">
              <w:rPr>
                <w:rFonts w:ascii="Optima" w:hAnsi="Optima"/>
              </w:rPr>
              <w:t>M-CBM TESTING WINDOW</w:t>
            </w:r>
          </w:p>
          <w:p w:rsidR="005F0B6D" w:rsidRPr="00DA7FFC" w:rsidRDefault="005F0B6D">
            <w:pPr>
              <w:rPr>
                <w:rFonts w:ascii="Optima" w:hAnsi="Optima"/>
              </w:rPr>
            </w:pPr>
            <w:r w:rsidRPr="00DA7FFC">
              <w:rPr>
                <w:rFonts w:ascii="Optima" w:hAnsi="Optima"/>
              </w:rPr>
              <w:t>(M-COMP &amp; M-CAP)</w:t>
            </w:r>
          </w:p>
        </w:tc>
        <w:tc>
          <w:tcPr>
            <w:tcW w:w="2392" w:type="dxa"/>
            <w:vAlign w:val="center"/>
          </w:tcPr>
          <w:p w:rsidR="005F0B6D" w:rsidRPr="00DA7FFC" w:rsidRDefault="005F0B6D">
            <w:pPr>
              <w:rPr>
                <w:rFonts w:ascii="Optima" w:hAnsi="Optima"/>
              </w:rPr>
            </w:pPr>
          </w:p>
        </w:tc>
        <w:tc>
          <w:tcPr>
            <w:tcW w:w="1165" w:type="dxa"/>
            <w:vAlign w:val="center"/>
          </w:tcPr>
          <w:p w:rsidR="005F0B6D" w:rsidRPr="00DA7FFC" w:rsidRDefault="005F0B6D">
            <w:pPr>
              <w:rPr>
                <w:rFonts w:ascii="Optima" w:hAnsi="Optima"/>
              </w:rPr>
            </w:pPr>
          </w:p>
        </w:tc>
        <w:tc>
          <w:tcPr>
            <w:tcW w:w="5994" w:type="dxa"/>
            <w:vAlign w:val="center"/>
          </w:tcPr>
          <w:p w:rsidR="005F0B6D" w:rsidRPr="00DA7FFC" w:rsidRDefault="005F0B6D" w:rsidP="008F4EA2">
            <w:pPr>
              <w:pStyle w:val="Ul"/>
              <w:rPr>
                <w:rFonts w:ascii="Optima" w:hAnsi="Optima"/>
                <w:sz w:val="24"/>
              </w:rPr>
            </w:pPr>
            <w:r w:rsidRPr="00DA7FFC">
              <w:rPr>
                <w:rFonts w:ascii="Optima" w:hAnsi="Optima"/>
                <w:sz w:val="24"/>
              </w:rPr>
              <w:t xml:space="preserve">SEPTEMBER 7th – 24th </w:t>
            </w:r>
          </w:p>
          <w:p w:rsidR="005F0B6D" w:rsidRPr="00DA7FFC" w:rsidRDefault="005F0B6D" w:rsidP="008F4EA2">
            <w:pPr>
              <w:pStyle w:val="Ul"/>
              <w:rPr>
                <w:rFonts w:ascii="Optima" w:hAnsi="Optima"/>
                <w:b/>
                <w:sz w:val="24"/>
              </w:rPr>
            </w:pPr>
          </w:p>
        </w:tc>
      </w:tr>
      <w:tr w:rsidR="005F0B6D" w:rsidRPr="00DA7FFC">
        <w:tc>
          <w:tcPr>
            <w:tcW w:w="4201" w:type="dxa"/>
            <w:vAlign w:val="center"/>
          </w:tcPr>
          <w:p w:rsidR="005F0B6D" w:rsidRPr="00DA7FFC" w:rsidRDefault="005F0B6D">
            <w:pPr>
              <w:rPr>
                <w:rFonts w:ascii="Optima" w:hAnsi="Optima"/>
              </w:rPr>
            </w:pPr>
            <w:r w:rsidRPr="00DA7FFC">
              <w:rPr>
                <w:rFonts w:ascii="Optima" w:hAnsi="Optima"/>
                <w:szCs w:val="20"/>
              </w:rPr>
              <w:t>CFA TESTING WINDOW</w:t>
            </w:r>
          </w:p>
        </w:tc>
        <w:tc>
          <w:tcPr>
            <w:tcW w:w="2392" w:type="dxa"/>
            <w:vAlign w:val="center"/>
          </w:tcPr>
          <w:p w:rsidR="005F0B6D" w:rsidRPr="00DA7FFC" w:rsidRDefault="005F0B6D">
            <w:pPr>
              <w:rPr>
                <w:rFonts w:ascii="Optima" w:hAnsi="Optima"/>
              </w:rPr>
            </w:pPr>
          </w:p>
        </w:tc>
        <w:tc>
          <w:tcPr>
            <w:tcW w:w="1165" w:type="dxa"/>
            <w:vAlign w:val="center"/>
          </w:tcPr>
          <w:p w:rsidR="005F0B6D" w:rsidRPr="00DA7FFC" w:rsidRDefault="005F0B6D" w:rsidP="00463CB2">
            <w:pPr>
              <w:jc w:val="center"/>
              <w:rPr>
                <w:rFonts w:ascii="Optima" w:hAnsi="Optima"/>
              </w:rPr>
            </w:pPr>
          </w:p>
        </w:tc>
        <w:tc>
          <w:tcPr>
            <w:tcW w:w="5994" w:type="dxa"/>
            <w:vAlign w:val="center"/>
          </w:tcPr>
          <w:p w:rsidR="005F0B6D" w:rsidRPr="00DA7FFC" w:rsidRDefault="005F0B6D">
            <w:pPr>
              <w:rPr>
                <w:rFonts w:ascii="Optima" w:hAnsi="Optima"/>
                <w:szCs w:val="20"/>
              </w:rPr>
            </w:pPr>
            <w:r w:rsidRPr="00DA7FFC">
              <w:rPr>
                <w:rFonts w:ascii="Optima" w:hAnsi="Optima"/>
                <w:szCs w:val="20"/>
              </w:rPr>
              <w:t>September 27</w:t>
            </w:r>
            <w:r w:rsidRPr="00DA7FFC">
              <w:rPr>
                <w:rFonts w:ascii="Optima" w:hAnsi="Optima"/>
                <w:szCs w:val="20"/>
                <w:vertAlign w:val="superscript"/>
              </w:rPr>
              <w:t>th</w:t>
            </w:r>
            <w:r w:rsidRPr="00DA7FFC">
              <w:rPr>
                <w:rFonts w:ascii="Optima" w:hAnsi="Optima"/>
                <w:szCs w:val="20"/>
              </w:rPr>
              <w:t xml:space="preserve"> – October 8</w:t>
            </w:r>
            <w:r w:rsidRPr="00DA7FFC">
              <w:rPr>
                <w:rFonts w:ascii="Optima" w:hAnsi="Optima"/>
                <w:szCs w:val="20"/>
                <w:vertAlign w:val="superscript"/>
              </w:rPr>
              <w:t>th</w:t>
            </w:r>
          </w:p>
        </w:tc>
      </w:tr>
      <w:tr w:rsidR="005F0B6D" w:rsidRPr="00DA7FFC">
        <w:tc>
          <w:tcPr>
            <w:tcW w:w="4201" w:type="dxa"/>
          </w:tcPr>
          <w:p w:rsidR="005F0B6D" w:rsidRPr="00DA7FFC" w:rsidRDefault="005F0B6D" w:rsidP="00A43A23">
            <w:pPr>
              <w:rPr>
                <w:rFonts w:ascii="Optima" w:hAnsi="Optima"/>
                <w:szCs w:val="20"/>
              </w:rPr>
            </w:pPr>
            <w:r w:rsidRPr="00DA7FFC">
              <w:rPr>
                <w:rFonts w:ascii="Optima" w:hAnsi="Optima"/>
                <w:szCs w:val="20"/>
              </w:rPr>
              <w:t>DATA ENTRY DUE DATE</w:t>
            </w:r>
          </w:p>
        </w:tc>
        <w:tc>
          <w:tcPr>
            <w:tcW w:w="2392" w:type="dxa"/>
          </w:tcPr>
          <w:p w:rsidR="005F0B6D" w:rsidRPr="00DA7FFC" w:rsidRDefault="005F0B6D" w:rsidP="00A43A23">
            <w:pPr>
              <w:rPr>
                <w:rFonts w:ascii="Optima" w:hAnsi="Optima"/>
                <w:szCs w:val="20"/>
              </w:rPr>
            </w:pPr>
          </w:p>
        </w:tc>
        <w:tc>
          <w:tcPr>
            <w:tcW w:w="1165" w:type="dxa"/>
          </w:tcPr>
          <w:p w:rsidR="005F0B6D" w:rsidRPr="00DA7FFC" w:rsidRDefault="005F0B6D" w:rsidP="00960A10">
            <w:pPr>
              <w:jc w:val="center"/>
              <w:rPr>
                <w:rFonts w:ascii="Optima" w:hAnsi="Optima"/>
              </w:rPr>
            </w:pPr>
          </w:p>
        </w:tc>
        <w:tc>
          <w:tcPr>
            <w:tcW w:w="5994" w:type="dxa"/>
          </w:tcPr>
          <w:p w:rsidR="005F0B6D" w:rsidRPr="00DA7FFC" w:rsidRDefault="005F0B6D" w:rsidP="00A43A23">
            <w:pPr>
              <w:rPr>
                <w:rFonts w:ascii="Optima" w:hAnsi="Optima"/>
                <w:szCs w:val="20"/>
              </w:rPr>
            </w:pPr>
            <w:r w:rsidRPr="00DA7FFC">
              <w:rPr>
                <w:rFonts w:ascii="Optima" w:hAnsi="Optima"/>
                <w:szCs w:val="20"/>
              </w:rPr>
              <w:t>October 8</w:t>
            </w:r>
            <w:r w:rsidRPr="00DA7FFC">
              <w:rPr>
                <w:rFonts w:ascii="Optima" w:hAnsi="Optima"/>
                <w:szCs w:val="20"/>
                <w:vertAlign w:val="superscript"/>
              </w:rPr>
              <w:t>th</w:t>
            </w:r>
          </w:p>
        </w:tc>
      </w:tr>
    </w:tbl>
    <w:p w:rsidR="00192D29" w:rsidRPr="00DA7FFC" w:rsidRDefault="00192D29" w:rsidP="00A43A23">
      <w:pPr>
        <w:jc w:val="center"/>
        <w:rPr>
          <w:rFonts w:ascii="Optima" w:hAnsi="Optima"/>
          <w:b/>
          <w:sz w:val="28"/>
        </w:rPr>
      </w:pPr>
    </w:p>
    <w:p w:rsidR="00192D29" w:rsidRPr="00DA7FFC" w:rsidRDefault="00192D29" w:rsidP="00A43A23">
      <w:pPr>
        <w:jc w:val="center"/>
        <w:rPr>
          <w:rFonts w:ascii="Optima" w:hAnsi="Optima"/>
          <w:b/>
          <w:sz w:val="28"/>
        </w:rPr>
      </w:pPr>
    </w:p>
    <w:p w:rsidR="00192D29" w:rsidRPr="00DA7FFC" w:rsidRDefault="00192D29" w:rsidP="00A43A23">
      <w:pPr>
        <w:jc w:val="center"/>
        <w:rPr>
          <w:rFonts w:ascii="Optima" w:hAnsi="Optima"/>
          <w:b/>
          <w:sz w:val="28"/>
        </w:rPr>
      </w:pPr>
    </w:p>
    <w:p w:rsidR="00192D29" w:rsidRPr="00DA7FFC" w:rsidRDefault="00192D29" w:rsidP="00A43A23">
      <w:pPr>
        <w:jc w:val="center"/>
        <w:rPr>
          <w:rFonts w:ascii="Optima" w:hAnsi="Optima"/>
          <w:b/>
          <w:sz w:val="28"/>
        </w:rPr>
      </w:pPr>
    </w:p>
    <w:p w:rsidR="00A0201D" w:rsidRPr="00DA7FFC" w:rsidRDefault="00A0201D" w:rsidP="00A33A12">
      <w:pPr>
        <w:rPr>
          <w:rFonts w:ascii="Optima" w:hAnsi="Optima"/>
          <w:b/>
          <w:sz w:val="28"/>
        </w:rPr>
      </w:pPr>
    </w:p>
    <w:p w:rsidR="00A0201D" w:rsidRPr="00DA7FFC" w:rsidRDefault="00A0201D" w:rsidP="00A33A12">
      <w:pPr>
        <w:rPr>
          <w:rFonts w:ascii="Optima" w:hAnsi="Optima"/>
          <w:b/>
          <w:sz w:val="28"/>
        </w:rPr>
      </w:pPr>
    </w:p>
    <w:p w:rsidR="009A718C" w:rsidRPr="00DA7FFC" w:rsidRDefault="009A718C" w:rsidP="00A33A12">
      <w:pPr>
        <w:rPr>
          <w:rFonts w:ascii="Optima" w:hAnsi="Optima"/>
          <w:b/>
          <w:sz w:val="28"/>
        </w:rPr>
      </w:pPr>
    </w:p>
    <w:p w:rsidR="009A718C" w:rsidRPr="00DA7FFC" w:rsidRDefault="009A718C" w:rsidP="00A33A12">
      <w:pPr>
        <w:rPr>
          <w:rFonts w:ascii="Optima" w:hAnsi="Optima"/>
          <w:b/>
          <w:sz w:val="28"/>
        </w:rPr>
      </w:pPr>
    </w:p>
    <w:p w:rsidR="009A718C" w:rsidRPr="00DA7FFC" w:rsidRDefault="00FB7CF2" w:rsidP="00FB7CF2">
      <w:pPr>
        <w:jc w:val="center"/>
        <w:rPr>
          <w:rFonts w:ascii="Optima" w:hAnsi="Optima"/>
          <w:b/>
          <w:sz w:val="28"/>
        </w:rPr>
      </w:pPr>
      <w:r w:rsidRPr="00DA7FFC">
        <w:rPr>
          <w:rFonts w:ascii="Optima" w:hAnsi="Optima"/>
          <w:b/>
          <w:sz w:val="28"/>
        </w:rPr>
        <w:t>OCTOBER (17 days)</w:t>
      </w:r>
    </w:p>
    <w:p w:rsidR="00410E6A" w:rsidRPr="00DA7FFC" w:rsidRDefault="00FB7CF2" w:rsidP="00FB7CF2">
      <w:pPr>
        <w:jc w:val="center"/>
        <w:rPr>
          <w:rFonts w:ascii="Optima" w:hAnsi="Optima"/>
          <w:b/>
          <w:sz w:val="28"/>
        </w:rPr>
      </w:pPr>
      <w:r w:rsidRPr="00DA7FFC">
        <w:rPr>
          <w:rFonts w:ascii="Optima" w:hAnsi="Optima"/>
          <w:b/>
          <w:sz w:val="28"/>
        </w:rPr>
        <w:t xml:space="preserve">TOPIC 4 – </w:t>
      </w:r>
      <w:r w:rsidR="00410E6A" w:rsidRPr="00DA7FFC">
        <w:rPr>
          <w:rFonts w:ascii="Optima" w:hAnsi="Optima"/>
          <w:b/>
          <w:sz w:val="28"/>
        </w:rPr>
        <w:t>SOLVING EQUATIONS</w:t>
      </w:r>
    </w:p>
    <w:p w:rsidR="004938B2" w:rsidRPr="00DA7FFC" w:rsidRDefault="00410E6A" w:rsidP="00FB7CF2">
      <w:pPr>
        <w:jc w:val="center"/>
        <w:rPr>
          <w:rFonts w:ascii="Optima" w:hAnsi="Optima"/>
          <w:b/>
          <w:sz w:val="28"/>
        </w:rPr>
      </w:pPr>
      <w:r w:rsidRPr="00DA7FFC">
        <w:rPr>
          <w:rFonts w:ascii="Optima" w:hAnsi="Optima"/>
          <w:b/>
          <w:sz w:val="28"/>
        </w:rPr>
        <w:t>TOPIC 5 – NUMBER AND FRACTION CONCEPTS</w:t>
      </w:r>
    </w:p>
    <w:p w:rsidR="00FB7CF2" w:rsidRPr="00DA7FFC" w:rsidRDefault="00410E6A" w:rsidP="00FB7CF2">
      <w:pPr>
        <w:rPr>
          <w:rFonts w:ascii="Optima" w:hAnsi="Optima"/>
        </w:rPr>
      </w:pPr>
      <w:r w:rsidRPr="00DA7FFC">
        <w:rPr>
          <w:rFonts w:ascii="Optima" w:hAnsi="Optima"/>
        </w:rPr>
        <w:t>Topic 4 (5 days), Topic 5</w:t>
      </w:r>
      <w:r w:rsidR="004D6523" w:rsidRPr="00DA7FFC">
        <w:rPr>
          <w:rFonts w:ascii="Optima" w:hAnsi="Optima"/>
        </w:rPr>
        <w:t xml:space="preserve"> (5</w:t>
      </w:r>
      <w:r w:rsidR="003D2161" w:rsidRPr="00DA7FFC">
        <w:rPr>
          <w:rFonts w:ascii="Optima" w:hAnsi="Optima"/>
        </w:rPr>
        <w:t xml:space="preserve"> days), </w:t>
      </w:r>
      <w:r w:rsidR="00FB7CF2" w:rsidRPr="00DA7FFC">
        <w:rPr>
          <w:rFonts w:ascii="Optima" w:hAnsi="Optima"/>
        </w:rPr>
        <w:t>Common Formative Asse</w:t>
      </w:r>
      <w:r w:rsidR="00D56FFB" w:rsidRPr="00DA7FFC">
        <w:rPr>
          <w:rFonts w:ascii="Optima" w:hAnsi="Optima"/>
        </w:rPr>
        <w:t>ssment/CFA &amp; Differentiation (</w:t>
      </w:r>
      <w:r w:rsidR="004D6523" w:rsidRPr="00DA7FFC">
        <w:rPr>
          <w:rFonts w:ascii="Optima" w:hAnsi="Optima"/>
        </w:rPr>
        <w:t>7</w:t>
      </w:r>
      <w:r w:rsidR="00D56FFB" w:rsidRPr="00DA7FFC">
        <w:rPr>
          <w:rFonts w:ascii="Optima" w:hAnsi="Optima"/>
        </w:rPr>
        <w:t xml:space="preserve"> </w:t>
      </w:r>
      <w:r w:rsidR="00824176" w:rsidRPr="00DA7FFC">
        <w:rPr>
          <w:rFonts w:ascii="Optima" w:hAnsi="Optima"/>
        </w:rPr>
        <w:t>da</w:t>
      </w:r>
      <w:r w:rsidR="00FB7CF2" w:rsidRPr="00DA7FFC">
        <w:rPr>
          <w:rFonts w:ascii="Optima" w:hAnsi="Optima"/>
        </w:rPr>
        <w:t>ys)</w:t>
      </w:r>
    </w:p>
    <w:tbl>
      <w:tblPr>
        <w:tblStyle w:val="TableGrid"/>
        <w:tblW w:w="0" w:type="auto"/>
        <w:tblLook w:val="00BF"/>
      </w:tblPr>
      <w:tblGrid>
        <w:gridCol w:w="3960"/>
        <w:gridCol w:w="2334"/>
        <w:gridCol w:w="1217"/>
        <w:gridCol w:w="6241"/>
      </w:tblGrid>
      <w:tr w:rsidR="00FB7CF2" w:rsidRPr="00DA7FFC">
        <w:tc>
          <w:tcPr>
            <w:tcW w:w="3979" w:type="dxa"/>
            <w:shd w:val="pct15" w:color="auto" w:fill="auto"/>
          </w:tcPr>
          <w:p w:rsidR="00FB7CF2" w:rsidRPr="00DA7FFC" w:rsidRDefault="00FB7CF2" w:rsidP="004938B2">
            <w:pPr>
              <w:jc w:val="center"/>
              <w:rPr>
                <w:rFonts w:ascii="Optima" w:hAnsi="Optima"/>
              </w:rPr>
            </w:pPr>
            <w:r w:rsidRPr="00DA7FFC">
              <w:rPr>
                <w:rFonts w:ascii="Optima" w:hAnsi="Optima"/>
              </w:rPr>
              <w:t>COMMON CORE STANDARD</w:t>
            </w:r>
          </w:p>
        </w:tc>
        <w:tc>
          <w:tcPr>
            <w:tcW w:w="2337" w:type="dxa"/>
            <w:shd w:val="pct15" w:color="auto" w:fill="auto"/>
          </w:tcPr>
          <w:p w:rsidR="00FB7CF2" w:rsidRPr="00DA7FFC" w:rsidRDefault="00FB7CF2" w:rsidP="004938B2">
            <w:pPr>
              <w:jc w:val="center"/>
              <w:rPr>
                <w:rFonts w:ascii="Optima" w:hAnsi="Optima"/>
              </w:rPr>
            </w:pPr>
            <w:r w:rsidRPr="00DA7FFC">
              <w:rPr>
                <w:rFonts w:ascii="Optima" w:hAnsi="Optima"/>
              </w:rPr>
              <w:t>ENVISION LESSON</w:t>
            </w:r>
          </w:p>
        </w:tc>
        <w:tc>
          <w:tcPr>
            <w:tcW w:w="1165" w:type="dxa"/>
            <w:shd w:val="pct15" w:color="auto" w:fill="auto"/>
          </w:tcPr>
          <w:p w:rsidR="00FB7CF2" w:rsidRPr="00DA7FFC" w:rsidRDefault="00FB7CF2" w:rsidP="004938B2">
            <w:pPr>
              <w:jc w:val="center"/>
              <w:rPr>
                <w:rFonts w:ascii="Optima" w:hAnsi="Optima"/>
              </w:rPr>
            </w:pPr>
            <w:r w:rsidRPr="00DA7FFC">
              <w:rPr>
                <w:rFonts w:ascii="Optima" w:hAnsi="Optima"/>
              </w:rPr>
              <w:t>SUGG.</w:t>
            </w:r>
          </w:p>
          <w:p w:rsidR="00FB7CF2" w:rsidRPr="00DA7FFC" w:rsidRDefault="00FB7CF2" w:rsidP="004938B2">
            <w:pPr>
              <w:jc w:val="center"/>
              <w:rPr>
                <w:rFonts w:ascii="Optima" w:hAnsi="Optima"/>
              </w:rPr>
            </w:pPr>
            <w:r w:rsidRPr="00DA7FFC">
              <w:rPr>
                <w:rFonts w:ascii="Optima" w:hAnsi="Optima"/>
              </w:rPr>
              <w:t>NUMBER OF DAYS</w:t>
            </w:r>
          </w:p>
        </w:tc>
        <w:tc>
          <w:tcPr>
            <w:tcW w:w="6271" w:type="dxa"/>
            <w:shd w:val="pct15" w:color="auto" w:fill="auto"/>
          </w:tcPr>
          <w:p w:rsidR="00FB7CF2" w:rsidRPr="00DA7FFC" w:rsidRDefault="00FB7CF2" w:rsidP="004938B2">
            <w:pPr>
              <w:jc w:val="center"/>
              <w:rPr>
                <w:rFonts w:ascii="Optima" w:hAnsi="Optima"/>
              </w:rPr>
            </w:pPr>
            <w:r w:rsidRPr="00DA7FFC">
              <w:rPr>
                <w:rFonts w:ascii="Optima" w:hAnsi="Optima"/>
              </w:rPr>
              <w:t>NOTES</w:t>
            </w:r>
          </w:p>
        </w:tc>
      </w:tr>
      <w:tr w:rsidR="00D56FFB" w:rsidRPr="00DA7FFC">
        <w:tc>
          <w:tcPr>
            <w:tcW w:w="3979" w:type="dxa"/>
            <w:vAlign w:val="center"/>
          </w:tcPr>
          <w:p w:rsidR="00410E6A" w:rsidRPr="00DA7FFC" w:rsidRDefault="00410E6A" w:rsidP="00410E6A">
            <w:pPr>
              <w:shd w:val="solid" w:color="FFFFFF" w:fill="auto"/>
              <w:rPr>
                <w:rFonts w:ascii="Optima" w:hAnsi="Optima"/>
              </w:rPr>
            </w:pPr>
            <w:r w:rsidRPr="00DA7FFC">
              <w:rPr>
                <w:rFonts w:ascii="Optima" w:eastAsia="Calibri" w:hAnsi="Optima" w:cs="Calibri"/>
                <w:b/>
                <w:color w:val="000000"/>
                <w:shd w:val="solid" w:color="FFFFFF" w:fill="auto"/>
              </w:rPr>
              <w:t>Expressions and Equations</w:t>
            </w:r>
            <w:r w:rsidRPr="00DA7FFC">
              <w:rPr>
                <w:rFonts w:ascii="Optima" w:hAnsi="Optima"/>
              </w:rPr>
              <w:t xml:space="preserve"> </w:t>
            </w:r>
          </w:p>
          <w:p w:rsidR="00D56FFB" w:rsidRPr="00DA7FFC" w:rsidRDefault="00410E6A" w:rsidP="00410E6A">
            <w:pPr>
              <w:shd w:val="solid" w:color="FFFFFF" w:fill="auto"/>
              <w:ind w:left="720"/>
              <w:rPr>
                <w:rFonts w:ascii="Optima" w:hAnsi="Optima"/>
              </w:rPr>
            </w:pPr>
            <w:r w:rsidRPr="00DA7FFC">
              <w:rPr>
                <w:rFonts w:ascii="Optima" w:eastAsia="Calibri" w:hAnsi="Optima" w:cs="Calibri"/>
                <w:color w:val="000000"/>
                <w:shd w:val="solid" w:color="FFFFFF" w:fill="auto"/>
              </w:rPr>
              <w:t>Apply and extend previous understandings of arithmetic to algebraic expressions</w:t>
            </w:r>
            <w:r w:rsidRPr="00DA7FFC">
              <w:rPr>
                <w:rFonts w:ascii="Optima" w:hAnsi="Optima"/>
              </w:rPr>
              <w:t xml:space="preserve"> </w:t>
            </w:r>
          </w:p>
        </w:tc>
        <w:tc>
          <w:tcPr>
            <w:tcW w:w="2337" w:type="dxa"/>
            <w:vAlign w:val="center"/>
          </w:tcPr>
          <w:p w:rsidR="00D56FFB" w:rsidRPr="00DA7FFC" w:rsidRDefault="00D56FFB">
            <w:pPr>
              <w:rPr>
                <w:rFonts w:ascii="Optima" w:hAnsi="Optima"/>
              </w:rPr>
            </w:pPr>
          </w:p>
        </w:tc>
        <w:tc>
          <w:tcPr>
            <w:tcW w:w="1165" w:type="dxa"/>
            <w:vAlign w:val="center"/>
          </w:tcPr>
          <w:p w:rsidR="00D56FFB" w:rsidRPr="00DA7FFC" w:rsidRDefault="00D56FFB" w:rsidP="00D56FFB">
            <w:pPr>
              <w:jc w:val="center"/>
              <w:rPr>
                <w:rFonts w:ascii="Optima" w:hAnsi="Optima"/>
              </w:rPr>
            </w:pPr>
          </w:p>
        </w:tc>
        <w:tc>
          <w:tcPr>
            <w:tcW w:w="6271" w:type="dxa"/>
            <w:vAlign w:val="center"/>
          </w:tcPr>
          <w:p w:rsidR="00D56FFB" w:rsidRPr="00DA7FFC" w:rsidRDefault="00D56FFB" w:rsidP="00410E6A">
            <w:pPr>
              <w:pStyle w:val="Li"/>
              <w:ind w:left="360"/>
              <w:rPr>
                <w:rFonts w:ascii="Optima" w:hAnsi="Optima"/>
                <w:sz w:val="24"/>
              </w:rPr>
            </w:pPr>
          </w:p>
        </w:tc>
      </w:tr>
      <w:tr w:rsidR="00410E6A" w:rsidRPr="00DA7FFC">
        <w:tc>
          <w:tcPr>
            <w:tcW w:w="3979" w:type="dxa"/>
            <w:vAlign w:val="center"/>
          </w:tcPr>
          <w:p w:rsidR="00410E6A" w:rsidRPr="00DA7FFC" w:rsidRDefault="00410E6A" w:rsidP="00410E6A">
            <w:pPr>
              <w:shd w:val="solid" w:color="FFFFFF" w:fill="auto"/>
              <w:rPr>
                <w:rFonts w:ascii="Optima" w:hAnsi="Optima"/>
              </w:rPr>
            </w:pPr>
            <w:r w:rsidRPr="00DA7FFC">
              <w:rPr>
                <w:rFonts w:ascii="Optima" w:eastAsia="Calibri" w:hAnsi="Optima" w:cs="Calibri"/>
                <w:color w:val="000000"/>
                <w:shd w:val="solid" w:color="FFFFFF" w:fill="auto"/>
              </w:rPr>
              <w:t>6.EE.4 Identify when two expressions are equivalent</w:t>
            </w:r>
            <w:r w:rsidRPr="00DA7FFC">
              <w:rPr>
                <w:rFonts w:ascii="Optima" w:hAnsi="Optima"/>
              </w:rPr>
              <w:t xml:space="preserve"> </w:t>
            </w:r>
          </w:p>
          <w:p w:rsidR="00410E6A" w:rsidRPr="00DA7FFC" w:rsidRDefault="00410E6A">
            <w:pPr>
              <w:rPr>
                <w:rFonts w:ascii="Optima" w:hAnsi="Optima"/>
              </w:rPr>
            </w:pPr>
          </w:p>
        </w:tc>
        <w:tc>
          <w:tcPr>
            <w:tcW w:w="2337" w:type="dxa"/>
            <w:vAlign w:val="center"/>
          </w:tcPr>
          <w:p w:rsidR="000C7BB4" w:rsidRPr="00DA7FFC" w:rsidRDefault="000C7BB4">
            <w:pPr>
              <w:shd w:val="solid" w:color="FFFFFF" w:fill="auto"/>
              <w:rPr>
                <w:rFonts w:ascii="Optima" w:eastAsia="Calibri" w:hAnsi="Optima" w:cs="Calibri"/>
                <w:b/>
                <w:color w:val="000000"/>
                <w:shd w:val="solid" w:color="FFFFFF" w:fill="auto"/>
              </w:rPr>
            </w:pPr>
            <w:r w:rsidRPr="00DA7FFC">
              <w:rPr>
                <w:rFonts w:ascii="Optima" w:eastAsia="Calibri" w:hAnsi="Optima" w:cs="Calibri"/>
                <w:b/>
                <w:color w:val="000000"/>
                <w:shd w:val="solid" w:color="FFFFFF" w:fill="auto"/>
              </w:rPr>
              <w:t>Topic 4</w:t>
            </w:r>
          </w:p>
          <w:p w:rsidR="00410E6A" w:rsidRPr="00DA7FFC" w:rsidRDefault="00410E6A">
            <w:pPr>
              <w:shd w:val="solid" w:color="FFFFFF" w:fill="auto"/>
              <w:rPr>
                <w:rFonts w:ascii="Optima" w:hAnsi="Optima"/>
              </w:rPr>
            </w:pPr>
            <w:r w:rsidRPr="00DA7FFC">
              <w:rPr>
                <w:rFonts w:ascii="Optima" w:eastAsia="Calibri" w:hAnsi="Optima" w:cs="Calibri"/>
                <w:color w:val="000000"/>
                <w:shd w:val="solid" w:color="FFFFFF" w:fill="auto"/>
              </w:rPr>
              <w:t>4-1: Properties of Equality</w:t>
            </w:r>
            <w:r w:rsidRPr="00DA7FFC">
              <w:rPr>
                <w:rFonts w:ascii="Optima" w:hAnsi="Optima"/>
              </w:rPr>
              <w:t xml:space="preserve"> </w:t>
            </w:r>
          </w:p>
          <w:p w:rsidR="00410E6A" w:rsidRPr="00DA7FFC" w:rsidRDefault="00410E6A">
            <w:pPr>
              <w:shd w:val="solid" w:color="FFFFFF" w:fill="auto"/>
              <w:rPr>
                <w:rFonts w:ascii="Optima" w:hAnsi="Optima"/>
              </w:rPr>
            </w:pPr>
            <w:r w:rsidRPr="00DA7FFC">
              <w:rPr>
                <w:rFonts w:ascii="Optima" w:eastAsia="Calibri" w:hAnsi="Optima" w:cs="Calibri"/>
                <w:color w:val="000000"/>
                <w:shd w:val="solid" w:color="FFFFFF" w:fill="auto"/>
              </w:rPr>
              <w:t>pg. 96</w:t>
            </w:r>
            <w:r w:rsidRPr="00DA7FFC">
              <w:rPr>
                <w:rFonts w:ascii="Optima" w:hAnsi="Optima"/>
              </w:rPr>
              <w:t xml:space="preserve"> </w:t>
            </w:r>
          </w:p>
        </w:tc>
        <w:tc>
          <w:tcPr>
            <w:tcW w:w="1165" w:type="dxa"/>
            <w:vAlign w:val="center"/>
          </w:tcPr>
          <w:p w:rsidR="00410E6A" w:rsidRPr="00DA7FFC" w:rsidRDefault="00410E6A">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271" w:type="dxa"/>
            <w:vAlign w:val="center"/>
          </w:tcPr>
          <w:p w:rsidR="00410E6A" w:rsidRPr="00DA7FFC" w:rsidRDefault="00410E6A" w:rsidP="00D56FFB">
            <w:pPr>
              <w:pStyle w:val="Li"/>
              <w:ind w:left="720"/>
              <w:rPr>
                <w:rFonts w:ascii="Optima" w:hAnsi="Optima"/>
                <w:sz w:val="24"/>
              </w:rPr>
            </w:pPr>
          </w:p>
        </w:tc>
      </w:tr>
      <w:tr w:rsidR="00410E6A" w:rsidRPr="00DA7FFC">
        <w:tc>
          <w:tcPr>
            <w:tcW w:w="3979" w:type="dxa"/>
            <w:vAlign w:val="center"/>
          </w:tcPr>
          <w:p w:rsidR="00410E6A" w:rsidRPr="00DA7FFC" w:rsidRDefault="00410E6A" w:rsidP="00410E6A">
            <w:pPr>
              <w:shd w:val="solid" w:color="FFFFFF" w:fill="auto"/>
              <w:rPr>
                <w:rFonts w:ascii="Optima" w:hAnsi="Optima"/>
              </w:rPr>
            </w:pPr>
            <w:r w:rsidRPr="00DA7FFC">
              <w:rPr>
                <w:rFonts w:ascii="Optima" w:eastAsia="Calibri" w:hAnsi="Optima" w:cs="Calibri"/>
                <w:color w:val="000000"/>
                <w:shd w:val="solid" w:color="FFFFFF" w:fill="auto"/>
              </w:rPr>
              <w:t>6.EE.7 Solve real-world and mathematical problems by writing and solving equations of the form x+p=q and px=q for cases in which p, q, and x are all nonnegative rational numbers</w:t>
            </w:r>
            <w:r w:rsidRPr="00DA7FFC">
              <w:rPr>
                <w:rFonts w:ascii="Optima" w:hAnsi="Optima"/>
              </w:rPr>
              <w:t xml:space="preserve"> </w:t>
            </w:r>
          </w:p>
        </w:tc>
        <w:tc>
          <w:tcPr>
            <w:tcW w:w="2337" w:type="dxa"/>
            <w:vAlign w:val="center"/>
          </w:tcPr>
          <w:p w:rsidR="00410E6A" w:rsidRPr="00DA7FFC" w:rsidRDefault="00410E6A">
            <w:pPr>
              <w:shd w:val="solid" w:color="FFFFFF" w:fill="auto"/>
              <w:rPr>
                <w:rFonts w:ascii="Optima" w:hAnsi="Optima"/>
              </w:rPr>
            </w:pPr>
            <w:r w:rsidRPr="00DA7FFC">
              <w:rPr>
                <w:rFonts w:ascii="Optima" w:eastAsia="Calibri" w:hAnsi="Optima" w:cs="Calibri"/>
                <w:color w:val="000000"/>
                <w:shd w:val="solid" w:color="FFFFFF" w:fill="auto"/>
              </w:rPr>
              <w:t>4-2: Solving Addition and Subtraction Equations pg. 98</w:t>
            </w:r>
            <w:r w:rsidRPr="00DA7FFC">
              <w:rPr>
                <w:rFonts w:ascii="Optima" w:hAnsi="Optima"/>
              </w:rPr>
              <w:t xml:space="preserve"> </w:t>
            </w:r>
          </w:p>
        </w:tc>
        <w:tc>
          <w:tcPr>
            <w:tcW w:w="1165" w:type="dxa"/>
            <w:vAlign w:val="center"/>
          </w:tcPr>
          <w:p w:rsidR="00410E6A" w:rsidRPr="00DA7FFC" w:rsidRDefault="00410E6A">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271" w:type="dxa"/>
            <w:vAlign w:val="center"/>
          </w:tcPr>
          <w:p w:rsidR="00410E6A" w:rsidRPr="00DA7FFC" w:rsidRDefault="00410E6A">
            <w:pPr>
              <w:rPr>
                <w:rFonts w:ascii="Optima" w:hAnsi="Optima"/>
              </w:rPr>
            </w:pPr>
          </w:p>
        </w:tc>
      </w:tr>
      <w:tr w:rsidR="00410E6A" w:rsidRPr="00DA7FFC">
        <w:tc>
          <w:tcPr>
            <w:tcW w:w="3979" w:type="dxa"/>
            <w:vAlign w:val="center"/>
          </w:tcPr>
          <w:p w:rsidR="00410E6A" w:rsidRPr="00DA7FFC" w:rsidRDefault="00410E6A" w:rsidP="00410E6A">
            <w:pPr>
              <w:shd w:val="solid" w:color="FFFFFF" w:fill="auto"/>
              <w:rPr>
                <w:rFonts w:ascii="Optima" w:hAnsi="Optima"/>
              </w:rPr>
            </w:pPr>
            <w:r w:rsidRPr="00DA7FFC">
              <w:rPr>
                <w:rFonts w:ascii="Optima" w:eastAsia="Calibri" w:hAnsi="Optima" w:cs="Calibri"/>
                <w:color w:val="000000"/>
                <w:shd w:val="solid" w:color="FFFFFF" w:fill="auto"/>
              </w:rPr>
              <w:t xml:space="preserve">6.EE.7 </w:t>
            </w:r>
          </w:p>
          <w:p w:rsidR="00410E6A" w:rsidRPr="00DA7FFC" w:rsidRDefault="00410E6A">
            <w:pPr>
              <w:rPr>
                <w:rFonts w:ascii="Optima" w:hAnsi="Optima"/>
              </w:rPr>
            </w:pPr>
          </w:p>
        </w:tc>
        <w:tc>
          <w:tcPr>
            <w:tcW w:w="2337" w:type="dxa"/>
            <w:vAlign w:val="center"/>
          </w:tcPr>
          <w:p w:rsidR="00410E6A" w:rsidRPr="00DA7FFC" w:rsidRDefault="00410E6A">
            <w:pPr>
              <w:shd w:val="solid" w:color="FFFFFF" w:fill="auto"/>
              <w:rPr>
                <w:rFonts w:ascii="Optima" w:hAnsi="Optima"/>
              </w:rPr>
            </w:pPr>
            <w:r w:rsidRPr="00DA7FFC">
              <w:rPr>
                <w:rFonts w:ascii="Optima" w:eastAsia="Calibri" w:hAnsi="Optima" w:cs="Calibri"/>
                <w:color w:val="000000"/>
                <w:shd w:val="solid" w:color="FFFFFF" w:fill="auto"/>
              </w:rPr>
              <w:t>4-3: Draw a Picture and Write and Equation, pg. 102</w:t>
            </w:r>
            <w:r w:rsidRPr="00DA7FFC">
              <w:rPr>
                <w:rFonts w:ascii="Optima" w:hAnsi="Optima"/>
              </w:rPr>
              <w:t xml:space="preserve"> </w:t>
            </w:r>
          </w:p>
        </w:tc>
        <w:tc>
          <w:tcPr>
            <w:tcW w:w="1165" w:type="dxa"/>
            <w:vAlign w:val="center"/>
          </w:tcPr>
          <w:p w:rsidR="00410E6A" w:rsidRPr="00DA7FFC" w:rsidRDefault="00410E6A">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271" w:type="dxa"/>
            <w:vAlign w:val="center"/>
          </w:tcPr>
          <w:p w:rsidR="00410E6A" w:rsidRPr="00DA7FFC" w:rsidRDefault="00410E6A" w:rsidP="00410E6A">
            <w:pPr>
              <w:pStyle w:val="Li"/>
              <w:rPr>
                <w:rFonts w:ascii="Optima" w:hAnsi="Optima"/>
                <w:sz w:val="24"/>
              </w:rPr>
            </w:pPr>
          </w:p>
        </w:tc>
      </w:tr>
      <w:tr w:rsidR="00410E6A" w:rsidRPr="00DA7FFC">
        <w:tc>
          <w:tcPr>
            <w:tcW w:w="3979" w:type="dxa"/>
            <w:vAlign w:val="center"/>
          </w:tcPr>
          <w:p w:rsidR="00410E6A" w:rsidRPr="00DA7FFC" w:rsidRDefault="00410E6A" w:rsidP="00410E6A">
            <w:pPr>
              <w:shd w:val="solid" w:color="FFFFFF" w:fill="auto"/>
              <w:rPr>
                <w:rFonts w:ascii="Optima" w:hAnsi="Optima"/>
              </w:rPr>
            </w:pPr>
            <w:r w:rsidRPr="00DA7FFC">
              <w:rPr>
                <w:rFonts w:ascii="Optima" w:eastAsia="Calibri" w:hAnsi="Optima" w:cs="Calibri"/>
                <w:color w:val="000000"/>
                <w:shd w:val="solid" w:color="FFFFFF" w:fill="auto"/>
              </w:rPr>
              <w:t xml:space="preserve">6.EE.7 </w:t>
            </w:r>
          </w:p>
          <w:p w:rsidR="00410E6A" w:rsidRPr="00DA7FFC" w:rsidRDefault="00410E6A" w:rsidP="00DA7FFC">
            <w:pPr>
              <w:shd w:val="solid" w:color="FFFFFF" w:fill="auto"/>
              <w:rPr>
                <w:rFonts w:ascii="Optima" w:hAnsi="Optima"/>
              </w:rPr>
            </w:pPr>
            <w:r w:rsidRPr="00DA7FFC">
              <w:rPr>
                <w:rFonts w:ascii="Optima" w:eastAsia="Calibri" w:hAnsi="Optima" w:cs="Calibri"/>
                <w:color w:val="000000"/>
                <w:shd w:val="solid" w:color="FFFFFF" w:fill="auto"/>
              </w:rPr>
              <w:t xml:space="preserve">6.NS.1 </w:t>
            </w:r>
            <w:r w:rsidRPr="00DA7FFC">
              <w:rPr>
                <w:rFonts w:ascii="Optima" w:eastAsia="Calibri" w:hAnsi="Optima" w:cs="Calibri"/>
                <w:color w:val="000000"/>
                <w:sz w:val="22"/>
                <w:shd w:val="solid" w:color="FFFFFF" w:fill="auto"/>
              </w:rPr>
              <w:t>Interpret and compute quotients of fractions, and solve world problems involving division of fractions by fractions, e.g., by using visual fraction models and equations to represent the problem</w:t>
            </w:r>
            <w:r w:rsidR="00DA7FFC">
              <w:rPr>
                <w:rFonts w:ascii="Optima" w:hAnsi="Optima"/>
              </w:rPr>
              <w:t>.</w:t>
            </w:r>
            <w:r w:rsidRPr="00DA7FFC">
              <w:rPr>
                <w:rFonts w:ascii="Optima" w:hAnsi="Optima"/>
              </w:rPr>
              <w:t xml:space="preserve"> </w:t>
            </w:r>
          </w:p>
        </w:tc>
        <w:tc>
          <w:tcPr>
            <w:tcW w:w="2337" w:type="dxa"/>
            <w:vAlign w:val="center"/>
          </w:tcPr>
          <w:p w:rsidR="00410E6A" w:rsidRPr="00DA7FFC" w:rsidRDefault="00410E6A">
            <w:pPr>
              <w:shd w:val="solid" w:color="FFFFFF" w:fill="auto"/>
              <w:rPr>
                <w:rFonts w:ascii="Optima" w:hAnsi="Optima"/>
              </w:rPr>
            </w:pPr>
            <w:r w:rsidRPr="00DA7FFC">
              <w:rPr>
                <w:rFonts w:ascii="Optima" w:eastAsia="Calibri" w:hAnsi="Optima" w:cs="Calibri"/>
                <w:color w:val="000000"/>
                <w:shd w:val="solid" w:color="FFFFFF" w:fill="auto"/>
              </w:rPr>
              <w:t>4-4: Solving Multiplication and Division Equations, pg. 106</w:t>
            </w:r>
            <w:r w:rsidRPr="00DA7FFC">
              <w:rPr>
                <w:rFonts w:ascii="Optima" w:hAnsi="Optima"/>
              </w:rPr>
              <w:t xml:space="preserve"> </w:t>
            </w:r>
          </w:p>
        </w:tc>
        <w:tc>
          <w:tcPr>
            <w:tcW w:w="1165" w:type="dxa"/>
            <w:vAlign w:val="center"/>
          </w:tcPr>
          <w:p w:rsidR="00410E6A" w:rsidRPr="00DA7FFC" w:rsidRDefault="00410E6A">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271" w:type="dxa"/>
            <w:vAlign w:val="center"/>
          </w:tcPr>
          <w:p w:rsidR="00410E6A" w:rsidRPr="00DA7FFC" w:rsidRDefault="00410E6A" w:rsidP="00D56FFB">
            <w:pPr>
              <w:rPr>
                <w:rFonts w:ascii="Optima" w:hAnsi="Optima"/>
              </w:rPr>
            </w:pPr>
          </w:p>
        </w:tc>
      </w:tr>
      <w:tr w:rsidR="00410E6A" w:rsidRPr="00DA7FFC">
        <w:tc>
          <w:tcPr>
            <w:tcW w:w="3979" w:type="dxa"/>
            <w:vAlign w:val="center"/>
          </w:tcPr>
          <w:p w:rsidR="00410E6A" w:rsidRPr="00DA7FFC" w:rsidRDefault="00410E6A" w:rsidP="00410E6A">
            <w:pPr>
              <w:shd w:val="solid" w:color="FFFFFF" w:fill="auto"/>
              <w:rPr>
                <w:rFonts w:ascii="Optima" w:hAnsi="Optima"/>
              </w:rPr>
            </w:pPr>
            <w:r w:rsidRPr="00DA7FFC">
              <w:rPr>
                <w:rFonts w:ascii="Optima" w:eastAsia="Calibri" w:hAnsi="Optima" w:cs="Calibri"/>
                <w:color w:val="000000"/>
                <w:shd w:val="solid" w:color="FFFFFF" w:fill="auto"/>
              </w:rPr>
              <w:t xml:space="preserve">6.EE.7 </w:t>
            </w:r>
          </w:p>
          <w:p w:rsidR="00410E6A" w:rsidRPr="00DA7FFC" w:rsidRDefault="00410E6A" w:rsidP="00410E6A">
            <w:pPr>
              <w:shd w:val="solid" w:color="FFFFFF" w:fill="auto"/>
              <w:rPr>
                <w:rFonts w:ascii="Optima" w:hAnsi="Optima"/>
              </w:rPr>
            </w:pPr>
            <w:r w:rsidRPr="00DA7FFC">
              <w:rPr>
                <w:rFonts w:ascii="Optima" w:eastAsia="Calibri" w:hAnsi="Optima" w:cs="Calibri"/>
                <w:color w:val="000000"/>
                <w:shd w:val="solid" w:color="FFFFFF" w:fill="auto"/>
              </w:rPr>
              <w:t xml:space="preserve">6.NS.1 </w:t>
            </w:r>
          </w:p>
        </w:tc>
        <w:tc>
          <w:tcPr>
            <w:tcW w:w="2337" w:type="dxa"/>
            <w:vAlign w:val="center"/>
          </w:tcPr>
          <w:p w:rsidR="00410E6A" w:rsidRPr="00DA7FFC" w:rsidRDefault="00410E6A">
            <w:pPr>
              <w:shd w:val="solid" w:color="FFFFFF" w:fill="auto"/>
              <w:rPr>
                <w:rFonts w:ascii="Optima" w:hAnsi="Optima"/>
              </w:rPr>
            </w:pPr>
            <w:r w:rsidRPr="00DA7FFC">
              <w:rPr>
                <w:rFonts w:ascii="Optima" w:eastAsia="Calibri" w:hAnsi="Optima" w:cs="Calibri"/>
                <w:color w:val="000000"/>
                <w:shd w:val="solid" w:color="FFFFFF" w:fill="auto"/>
              </w:rPr>
              <w:t>4-5: Draw a Picture and Write an Equation, pg. 110</w:t>
            </w:r>
            <w:r w:rsidRPr="00DA7FFC">
              <w:rPr>
                <w:rFonts w:ascii="Optima" w:hAnsi="Optima"/>
              </w:rPr>
              <w:t xml:space="preserve"> </w:t>
            </w:r>
          </w:p>
        </w:tc>
        <w:tc>
          <w:tcPr>
            <w:tcW w:w="1165" w:type="dxa"/>
            <w:vAlign w:val="center"/>
          </w:tcPr>
          <w:p w:rsidR="00410E6A" w:rsidRPr="00DA7FFC" w:rsidRDefault="00410E6A">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271" w:type="dxa"/>
            <w:vAlign w:val="center"/>
          </w:tcPr>
          <w:p w:rsidR="00410E6A" w:rsidRPr="00DA7FFC" w:rsidRDefault="00410E6A" w:rsidP="00D56FFB">
            <w:pPr>
              <w:rPr>
                <w:rFonts w:ascii="Optima" w:hAnsi="Optima"/>
              </w:rPr>
            </w:pPr>
            <w:r w:rsidRPr="00DA7FFC">
              <w:rPr>
                <w:rFonts w:ascii="Optima" w:hAnsi="Optima"/>
              </w:rPr>
              <w:t>Problem Solving</w:t>
            </w:r>
          </w:p>
        </w:tc>
      </w:tr>
      <w:tr w:rsidR="009A718C" w:rsidRPr="00DA7FFC">
        <w:tc>
          <w:tcPr>
            <w:tcW w:w="3979" w:type="dxa"/>
            <w:vAlign w:val="center"/>
          </w:tcPr>
          <w:p w:rsidR="009A718C" w:rsidRPr="00DA7FFC" w:rsidRDefault="009A718C">
            <w:pPr>
              <w:rPr>
                <w:rFonts w:ascii="Optima" w:hAnsi="Optima"/>
              </w:rPr>
            </w:pPr>
            <w:r w:rsidRPr="00DA7FFC">
              <w:rPr>
                <w:rFonts w:ascii="Optima" w:hAnsi="Optima"/>
              </w:rPr>
              <w:t xml:space="preserve">Differentiation Days </w:t>
            </w:r>
          </w:p>
        </w:tc>
        <w:tc>
          <w:tcPr>
            <w:tcW w:w="2337" w:type="dxa"/>
            <w:vAlign w:val="center"/>
          </w:tcPr>
          <w:p w:rsidR="009A718C" w:rsidRPr="00DA7FFC" w:rsidRDefault="009A718C">
            <w:pPr>
              <w:rPr>
                <w:rFonts w:ascii="Optima" w:hAnsi="Optima"/>
              </w:rPr>
            </w:pPr>
            <w:r w:rsidRPr="00DA7FFC">
              <w:rPr>
                <w:rFonts w:ascii="Optima" w:hAnsi="Optima"/>
              </w:rPr>
              <w:t>Reteach or extend as needed</w:t>
            </w:r>
          </w:p>
        </w:tc>
        <w:tc>
          <w:tcPr>
            <w:tcW w:w="1165" w:type="dxa"/>
            <w:vAlign w:val="center"/>
          </w:tcPr>
          <w:p w:rsidR="009A718C" w:rsidRPr="00DA7FFC" w:rsidRDefault="00964569" w:rsidP="00D56FFB">
            <w:pPr>
              <w:jc w:val="center"/>
              <w:rPr>
                <w:rFonts w:ascii="Optima" w:hAnsi="Optima"/>
              </w:rPr>
            </w:pPr>
            <w:r w:rsidRPr="00DA7FFC">
              <w:rPr>
                <w:rFonts w:ascii="Optima" w:hAnsi="Optima"/>
              </w:rPr>
              <w:t>3</w:t>
            </w:r>
          </w:p>
        </w:tc>
        <w:tc>
          <w:tcPr>
            <w:tcW w:w="6271" w:type="dxa"/>
            <w:vAlign w:val="center"/>
          </w:tcPr>
          <w:p w:rsidR="009A718C" w:rsidRPr="00DA7FFC" w:rsidRDefault="009A718C">
            <w:pPr>
              <w:rPr>
                <w:rFonts w:ascii="Optima" w:hAnsi="Optima"/>
              </w:rPr>
            </w:pPr>
            <w:r w:rsidRPr="00DA7FFC">
              <w:rPr>
                <w:rFonts w:ascii="Optima" w:hAnsi="Optima"/>
              </w:rPr>
              <w:t>Days for reteaching/differentiating either before or after testing.</w:t>
            </w:r>
          </w:p>
        </w:tc>
      </w:tr>
      <w:tr w:rsidR="009A718C" w:rsidRPr="00DA7FFC">
        <w:tc>
          <w:tcPr>
            <w:tcW w:w="3979" w:type="dxa"/>
            <w:shd w:val="pct35" w:color="auto" w:fill="auto"/>
            <w:vAlign w:val="center"/>
          </w:tcPr>
          <w:p w:rsidR="009A718C" w:rsidRPr="00DA7FFC" w:rsidRDefault="009A718C">
            <w:pPr>
              <w:rPr>
                <w:rFonts w:ascii="Optima" w:hAnsi="Optima"/>
              </w:rPr>
            </w:pPr>
          </w:p>
        </w:tc>
        <w:tc>
          <w:tcPr>
            <w:tcW w:w="2337" w:type="dxa"/>
            <w:shd w:val="pct35" w:color="auto" w:fill="auto"/>
            <w:vAlign w:val="center"/>
          </w:tcPr>
          <w:p w:rsidR="009A718C" w:rsidRPr="00DA7FFC" w:rsidRDefault="009A718C">
            <w:pPr>
              <w:rPr>
                <w:rFonts w:ascii="Optima" w:hAnsi="Optima"/>
              </w:rPr>
            </w:pPr>
          </w:p>
        </w:tc>
        <w:tc>
          <w:tcPr>
            <w:tcW w:w="1165" w:type="dxa"/>
            <w:shd w:val="pct35" w:color="auto" w:fill="auto"/>
            <w:vAlign w:val="center"/>
          </w:tcPr>
          <w:p w:rsidR="009A718C" w:rsidRPr="00DA7FFC" w:rsidRDefault="009A718C" w:rsidP="009A718C">
            <w:pPr>
              <w:jc w:val="center"/>
              <w:rPr>
                <w:rFonts w:ascii="Optima" w:hAnsi="Optima"/>
              </w:rPr>
            </w:pPr>
          </w:p>
        </w:tc>
        <w:tc>
          <w:tcPr>
            <w:tcW w:w="6271" w:type="dxa"/>
            <w:shd w:val="pct35" w:color="auto" w:fill="auto"/>
            <w:vAlign w:val="center"/>
          </w:tcPr>
          <w:p w:rsidR="009A718C" w:rsidRPr="00DA7FFC" w:rsidRDefault="009A718C">
            <w:pPr>
              <w:rPr>
                <w:rFonts w:ascii="Optima" w:hAnsi="Optima"/>
              </w:rPr>
            </w:pPr>
          </w:p>
        </w:tc>
      </w:tr>
      <w:tr w:rsidR="00964569" w:rsidRPr="00DA7FFC">
        <w:tc>
          <w:tcPr>
            <w:tcW w:w="3979" w:type="dxa"/>
            <w:shd w:val="clear" w:color="auto" w:fill="auto"/>
            <w:vAlign w:val="center"/>
          </w:tcPr>
          <w:p w:rsidR="00964569" w:rsidRPr="00DA7FFC" w:rsidRDefault="00964569" w:rsidP="00964569">
            <w:pPr>
              <w:shd w:val="solid" w:color="FFFFFF" w:fill="auto"/>
              <w:rPr>
                <w:rFonts w:ascii="Optima" w:hAnsi="Optima"/>
              </w:rPr>
            </w:pPr>
            <w:r w:rsidRPr="00DA7FFC">
              <w:rPr>
                <w:rFonts w:ascii="Optima" w:eastAsia="Calibri" w:hAnsi="Optima" w:cs="Calibri"/>
                <w:b/>
                <w:color w:val="000000"/>
                <w:shd w:val="solid" w:color="FFFFFF" w:fill="auto"/>
              </w:rPr>
              <w:t>The Number System</w:t>
            </w:r>
            <w:r w:rsidRPr="00DA7FFC">
              <w:rPr>
                <w:rFonts w:ascii="Optima" w:hAnsi="Optima"/>
              </w:rPr>
              <w:t xml:space="preserve"> </w:t>
            </w:r>
          </w:p>
          <w:p w:rsidR="00964569" w:rsidRPr="00DA7FFC" w:rsidRDefault="00964569" w:rsidP="00964569">
            <w:pPr>
              <w:shd w:val="solid" w:color="FFFFFF" w:fill="auto"/>
              <w:rPr>
                <w:rFonts w:ascii="Optima" w:hAnsi="Optima"/>
                <w:sz w:val="22"/>
              </w:rPr>
            </w:pPr>
            <w:r w:rsidRPr="00DA7FFC">
              <w:rPr>
                <w:rFonts w:ascii="Optima" w:eastAsia="Calibri" w:hAnsi="Optima" w:cs="Calibri"/>
                <w:color w:val="000000"/>
                <w:sz w:val="22"/>
                <w:shd w:val="solid" w:color="FFFFFF" w:fill="auto"/>
              </w:rPr>
              <w:t>Apply and extend previous understandings of multiplication and division to divide fractions by fractions.</w:t>
            </w:r>
            <w:r w:rsidRPr="00DA7FFC">
              <w:rPr>
                <w:rFonts w:ascii="Optima" w:hAnsi="Optima"/>
                <w:sz w:val="22"/>
              </w:rPr>
              <w:t xml:space="preserve"> </w:t>
            </w:r>
          </w:p>
          <w:p w:rsidR="00964569" w:rsidRPr="00DA7FFC" w:rsidRDefault="00964569" w:rsidP="00964569">
            <w:pPr>
              <w:rPr>
                <w:rFonts w:ascii="Optima" w:hAnsi="Optima"/>
              </w:rPr>
            </w:pPr>
            <w:r w:rsidRPr="00DA7FFC">
              <w:rPr>
                <w:rFonts w:ascii="Optima" w:eastAsia="Calibri" w:hAnsi="Optima" w:cs="Calibri"/>
                <w:color w:val="000000"/>
                <w:sz w:val="22"/>
                <w:shd w:val="solid" w:color="FFFFFF" w:fill="auto"/>
              </w:rPr>
              <w:t>Compute fluently with multi-digit numbers and find common factors and multiples.</w:t>
            </w:r>
          </w:p>
        </w:tc>
        <w:tc>
          <w:tcPr>
            <w:tcW w:w="2337" w:type="dxa"/>
            <w:shd w:val="clear" w:color="auto" w:fill="auto"/>
            <w:vAlign w:val="center"/>
          </w:tcPr>
          <w:p w:rsidR="00964569" w:rsidRPr="00DA7FFC" w:rsidRDefault="00964569">
            <w:pPr>
              <w:rPr>
                <w:rFonts w:ascii="Optima" w:hAnsi="Optima"/>
              </w:rPr>
            </w:pPr>
          </w:p>
        </w:tc>
        <w:tc>
          <w:tcPr>
            <w:tcW w:w="1165" w:type="dxa"/>
            <w:shd w:val="clear" w:color="auto" w:fill="auto"/>
            <w:vAlign w:val="center"/>
          </w:tcPr>
          <w:p w:rsidR="00964569" w:rsidRPr="00DA7FFC" w:rsidRDefault="00964569" w:rsidP="009A718C">
            <w:pPr>
              <w:jc w:val="center"/>
              <w:rPr>
                <w:rFonts w:ascii="Optima" w:hAnsi="Optima"/>
              </w:rPr>
            </w:pPr>
          </w:p>
        </w:tc>
        <w:tc>
          <w:tcPr>
            <w:tcW w:w="6271" w:type="dxa"/>
            <w:shd w:val="clear" w:color="auto" w:fill="auto"/>
            <w:vAlign w:val="center"/>
          </w:tcPr>
          <w:p w:rsidR="00964569" w:rsidRPr="00DA7FFC" w:rsidRDefault="00964569">
            <w:pPr>
              <w:rPr>
                <w:rFonts w:ascii="Optima" w:hAnsi="Optima"/>
              </w:rPr>
            </w:pPr>
          </w:p>
        </w:tc>
      </w:tr>
      <w:tr w:rsidR="00D147D9" w:rsidRPr="00DA7FFC">
        <w:tc>
          <w:tcPr>
            <w:tcW w:w="3979" w:type="dxa"/>
            <w:vAlign w:val="center"/>
          </w:tcPr>
          <w:p w:rsidR="00D147D9" w:rsidRPr="00DA7FFC" w:rsidRDefault="00D147D9">
            <w:pPr>
              <w:rPr>
                <w:rFonts w:ascii="Optima" w:hAnsi="Optima"/>
              </w:rPr>
            </w:pPr>
            <w:r w:rsidRPr="00DA7FFC">
              <w:rPr>
                <w:rFonts w:ascii="Optima" w:hAnsi="Optima"/>
              </w:rPr>
              <w:t xml:space="preserve">5.NBT.6 </w:t>
            </w:r>
          </w:p>
        </w:tc>
        <w:tc>
          <w:tcPr>
            <w:tcW w:w="2337" w:type="dxa"/>
            <w:vAlign w:val="center"/>
          </w:tcPr>
          <w:p w:rsidR="000C7BB4" w:rsidRPr="00DA7FFC" w:rsidRDefault="000C7BB4">
            <w:pPr>
              <w:shd w:val="solid" w:color="FFFFFF" w:fill="auto"/>
              <w:rPr>
                <w:rFonts w:ascii="Optima" w:eastAsia="Calibri" w:hAnsi="Optima" w:cs="Calibri"/>
                <w:color w:val="000000"/>
                <w:shd w:val="solid" w:color="FFFFFF" w:fill="auto"/>
              </w:rPr>
            </w:pPr>
            <w:r w:rsidRPr="00DA7FFC">
              <w:rPr>
                <w:rFonts w:ascii="Optima" w:eastAsia="Calibri" w:hAnsi="Optima" w:cs="Calibri"/>
                <w:b/>
                <w:color w:val="000000"/>
                <w:shd w:val="solid" w:color="FFFFFF" w:fill="auto"/>
              </w:rPr>
              <w:t>Topic 5</w:t>
            </w:r>
          </w:p>
          <w:p w:rsidR="00D147D9" w:rsidRPr="00DA7FFC" w:rsidRDefault="00D147D9">
            <w:pPr>
              <w:shd w:val="solid" w:color="FFFFFF" w:fill="auto"/>
              <w:rPr>
                <w:rFonts w:ascii="Optima" w:hAnsi="Optima"/>
              </w:rPr>
            </w:pPr>
            <w:r w:rsidRPr="00DA7FFC">
              <w:rPr>
                <w:rFonts w:ascii="Optima" w:eastAsia="Calibri" w:hAnsi="Optima" w:cs="Calibri"/>
                <w:color w:val="000000"/>
                <w:shd w:val="solid" w:color="FFFFFF" w:fill="auto"/>
              </w:rPr>
              <w:t>Pre-assessment/Topic Opener, pg. 118</w:t>
            </w:r>
            <w:r w:rsidRPr="00DA7FFC">
              <w:rPr>
                <w:rFonts w:ascii="Optima" w:hAnsi="Optima"/>
              </w:rPr>
              <w:t xml:space="preserve"> </w:t>
            </w:r>
          </w:p>
        </w:tc>
        <w:tc>
          <w:tcPr>
            <w:tcW w:w="1165" w:type="dxa"/>
            <w:vAlign w:val="center"/>
          </w:tcPr>
          <w:p w:rsidR="00D147D9" w:rsidRPr="00DA7FFC" w:rsidRDefault="00D147D9">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271" w:type="dxa"/>
            <w:vAlign w:val="center"/>
          </w:tcPr>
          <w:p w:rsidR="00D147D9" w:rsidRPr="00DA7FFC" w:rsidRDefault="00D147D9">
            <w:pPr>
              <w:rPr>
                <w:rFonts w:ascii="Optima" w:hAnsi="Optima"/>
              </w:rPr>
            </w:pPr>
          </w:p>
        </w:tc>
      </w:tr>
      <w:tr w:rsidR="00D147D9" w:rsidRPr="00DA7FFC">
        <w:tc>
          <w:tcPr>
            <w:tcW w:w="3979" w:type="dxa"/>
            <w:vAlign w:val="center"/>
          </w:tcPr>
          <w:p w:rsidR="00D147D9" w:rsidRPr="00DA7FFC" w:rsidRDefault="00D147D9">
            <w:pPr>
              <w:rPr>
                <w:rFonts w:ascii="Optima" w:hAnsi="Optima"/>
              </w:rPr>
            </w:pPr>
            <w:r w:rsidRPr="00DA7FFC">
              <w:rPr>
                <w:rFonts w:ascii="Optima" w:hAnsi="Optima"/>
              </w:rPr>
              <w:t xml:space="preserve">5.NBT.6 </w:t>
            </w:r>
          </w:p>
        </w:tc>
        <w:tc>
          <w:tcPr>
            <w:tcW w:w="2337" w:type="dxa"/>
            <w:vAlign w:val="center"/>
          </w:tcPr>
          <w:p w:rsidR="00D147D9" w:rsidRPr="00DA7FFC" w:rsidRDefault="00D147D9">
            <w:pPr>
              <w:shd w:val="solid" w:color="FFFFFF" w:fill="auto"/>
              <w:rPr>
                <w:rFonts w:ascii="Optima" w:hAnsi="Optima"/>
              </w:rPr>
            </w:pPr>
            <w:r w:rsidRPr="00DA7FFC">
              <w:rPr>
                <w:rFonts w:ascii="Optima" w:eastAsia="Calibri" w:hAnsi="Optima" w:cs="Calibri"/>
                <w:color w:val="000000"/>
                <w:shd w:val="solid" w:color="FFFFFF" w:fill="auto"/>
              </w:rPr>
              <w:t>5-1: Factors, Multiples, and Divisibility, pg. 120</w:t>
            </w:r>
            <w:r w:rsidRPr="00DA7FFC">
              <w:rPr>
                <w:rFonts w:ascii="Optima" w:hAnsi="Optima"/>
              </w:rPr>
              <w:t xml:space="preserve"> </w:t>
            </w:r>
          </w:p>
        </w:tc>
        <w:tc>
          <w:tcPr>
            <w:tcW w:w="1165" w:type="dxa"/>
            <w:vAlign w:val="center"/>
          </w:tcPr>
          <w:p w:rsidR="00D147D9" w:rsidRPr="00DA7FFC" w:rsidRDefault="00D147D9">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271" w:type="dxa"/>
            <w:vAlign w:val="center"/>
          </w:tcPr>
          <w:p w:rsidR="00D147D9" w:rsidRPr="00DA7FFC" w:rsidRDefault="00D147D9">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r>
      <w:tr w:rsidR="00D147D9" w:rsidRPr="00DA7FFC">
        <w:tc>
          <w:tcPr>
            <w:tcW w:w="3979" w:type="dxa"/>
            <w:vAlign w:val="center"/>
          </w:tcPr>
          <w:p w:rsidR="00D147D9" w:rsidRPr="00DA7FFC" w:rsidRDefault="00D147D9">
            <w:pPr>
              <w:rPr>
                <w:rFonts w:ascii="Optima" w:hAnsi="Optima"/>
              </w:rPr>
            </w:pPr>
          </w:p>
        </w:tc>
        <w:tc>
          <w:tcPr>
            <w:tcW w:w="2337" w:type="dxa"/>
            <w:vAlign w:val="center"/>
          </w:tcPr>
          <w:p w:rsidR="00D147D9" w:rsidRPr="00DA7FFC" w:rsidRDefault="00D147D9">
            <w:pPr>
              <w:shd w:val="solid" w:color="FFFFFF" w:fill="auto"/>
              <w:rPr>
                <w:rFonts w:ascii="Optima" w:hAnsi="Optima"/>
              </w:rPr>
            </w:pPr>
            <w:r w:rsidRPr="00DA7FFC">
              <w:rPr>
                <w:rFonts w:ascii="Optima" w:eastAsia="Calibri" w:hAnsi="Optima" w:cs="Calibri"/>
                <w:color w:val="000000"/>
                <w:shd w:val="solid" w:color="FFFFFF" w:fill="auto"/>
              </w:rPr>
              <w:t>5-2: Prime Factorization, pg. 124</w:t>
            </w:r>
            <w:r w:rsidRPr="00DA7FFC">
              <w:rPr>
                <w:rFonts w:ascii="Optima" w:hAnsi="Optima"/>
              </w:rPr>
              <w:t xml:space="preserve"> </w:t>
            </w:r>
          </w:p>
        </w:tc>
        <w:tc>
          <w:tcPr>
            <w:tcW w:w="1165" w:type="dxa"/>
            <w:vAlign w:val="center"/>
          </w:tcPr>
          <w:p w:rsidR="00D147D9" w:rsidRPr="00DA7FFC" w:rsidRDefault="00D147D9">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271" w:type="dxa"/>
            <w:vAlign w:val="center"/>
          </w:tcPr>
          <w:p w:rsidR="00D147D9" w:rsidRPr="00DA7FFC" w:rsidRDefault="00D147D9">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r>
      <w:tr w:rsidR="00D147D9" w:rsidRPr="00DA7FFC">
        <w:tc>
          <w:tcPr>
            <w:tcW w:w="3979" w:type="dxa"/>
            <w:vAlign w:val="center"/>
          </w:tcPr>
          <w:p w:rsidR="00D147D9" w:rsidRPr="00DA7FFC" w:rsidRDefault="00D147D9">
            <w:pPr>
              <w:rPr>
                <w:rFonts w:ascii="Optima" w:hAnsi="Optima"/>
              </w:rPr>
            </w:pPr>
          </w:p>
        </w:tc>
        <w:tc>
          <w:tcPr>
            <w:tcW w:w="2337" w:type="dxa"/>
            <w:vAlign w:val="center"/>
          </w:tcPr>
          <w:p w:rsidR="00D147D9" w:rsidRPr="00DA7FFC" w:rsidRDefault="00D147D9">
            <w:pPr>
              <w:shd w:val="solid" w:color="FFFFFF" w:fill="auto"/>
              <w:rPr>
                <w:rFonts w:ascii="Optima" w:hAnsi="Optima"/>
              </w:rPr>
            </w:pPr>
            <w:r w:rsidRPr="00DA7FFC">
              <w:rPr>
                <w:rFonts w:ascii="Optima" w:eastAsia="Calibri" w:hAnsi="Optima" w:cs="Calibri"/>
                <w:color w:val="000000"/>
                <w:shd w:val="solid" w:color="FFFFFF" w:fill="auto"/>
              </w:rPr>
              <w:t>5-3: Greatest Common Factor, pg. 126</w:t>
            </w:r>
            <w:r w:rsidRPr="00DA7FFC">
              <w:rPr>
                <w:rFonts w:ascii="Optima" w:hAnsi="Optima"/>
              </w:rPr>
              <w:t xml:space="preserve"> </w:t>
            </w:r>
          </w:p>
        </w:tc>
        <w:tc>
          <w:tcPr>
            <w:tcW w:w="1165" w:type="dxa"/>
            <w:vAlign w:val="center"/>
          </w:tcPr>
          <w:p w:rsidR="00D147D9" w:rsidRPr="00DA7FFC" w:rsidRDefault="00D147D9">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271" w:type="dxa"/>
            <w:vAlign w:val="center"/>
          </w:tcPr>
          <w:p w:rsidR="00D147D9" w:rsidRPr="00DA7FFC" w:rsidRDefault="00D147D9">
            <w:pPr>
              <w:shd w:val="solid" w:color="FFFFFF" w:fill="auto"/>
              <w:rPr>
                <w:rFonts w:ascii="Optima" w:hAnsi="Optima"/>
              </w:rPr>
            </w:pPr>
            <w:r w:rsidRPr="00DA7FFC">
              <w:rPr>
                <w:rFonts w:ascii="Optima" w:eastAsia="Calibri" w:hAnsi="Optima" w:cs="Calibri"/>
                <w:color w:val="000000"/>
                <w:shd w:val="solid" w:color="FFFFFF" w:fill="auto"/>
              </w:rPr>
              <w:t>(5-4 and 5-5 are covered in the 5th grade core</w:t>
            </w:r>
            <w:r w:rsidRPr="00DA7FFC">
              <w:rPr>
                <w:rFonts w:ascii="Optima" w:hAnsi="Optima"/>
              </w:rPr>
              <w:t xml:space="preserve"> )</w:t>
            </w:r>
          </w:p>
        </w:tc>
      </w:tr>
      <w:tr w:rsidR="00D147D9" w:rsidRPr="00DA7FFC">
        <w:tc>
          <w:tcPr>
            <w:tcW w:w="3979" w:type="dxa"/>
            <w:vAlign w:val="center"/>
          </w:tcPr>
          <w:p w:rsidR="00D147D9" w:rsidRPr="00DA7FFC" w:rsidRDefault="00D147D9">
            <w:pPr>
              <w:rPr>
                <w:rFonts w:ascii="Optima" w:hAnsi="Optima"/>
              </w:rPr>
            </w:pPr>
          </w:p>
        </w:tc>
        <w:tc>
          <w:tcPr>
            <w:tcW w:w="2337" w:type="dxa"/>
            <w:vAlign w:val="center"/>
          </w:tcPr>
          <w:p w:rsidR="00D147D9" w:rsidRPr="00DA7FFC" w:rsidRDefault="00D147D9">
            <w:pPr>
              <w:shd w:val="solid" w:color="FFFFFF" w:fill="auto"/>
              <w:rPr>
                <w:rFonts w:ascii="Optima" w:hAnsi="Optima"/>
              </w:rPr>
            </w:pPr>
            <w:r w:rsidRPr="00DA7FFC">
              <w:rPr>
                <w:rFonts w:ascii="Optima" w:eastAsia="Calibri" w:hAnsi="Optima" w:cs="Calibri"/>
                <w:color w:val="000000"/>
                <w:shd w:val="solid" w:color="FFFFFF" w:fill="auto"/>
              </w:rPr>
              <w:t>5-6: Fractions in Simplest Form, pg. 134</w:t>
            </w:r>
            <w:r w:rsidRPr="00DA7FFC">
              <w:rPr>
                <w:rFonts w:ascii="Optima" w:hAnsi="Optima"/>
              </w:rPr>
              <w:t xml:space="preserve"> </w:t>
            </w:r>
          </w:p>
        </w:tc>
        <w:tc>
          <w:tcPr>
            <w:tcW w:w="1165" w:type="dxa"/>
            <w:vAlign w:val="center"/>
          </w:tcPr>
          <w:p w:rsidR="00D147D9" w:rsidRPr="00DA7FFC" w:rsidRDefault="00D147D9">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271" w:type="dxa"/>
            <w:vAlign w:val="center"/>
          </w:tcPr>
          <w:p w:rsidR="00D147D9" w:rsidRPr="00DA7FFC" w:rsidRDefault="00D147D9">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r>
      <w:tr w:rsidR="009A718C" w:rsidRPr="00DA7FFC">
        <w:tc>
          <w:tcPr>
            <w:tcW w:w="3979" w:type="dxa"/>
            <w:vAlign w:val="center"/>
          </w:tcPr>
          <w:p w:rsidR="009A718C" w:rsidRPr="00DA7FFC" w:rsidRDefault="009A718C">
            <w:pPr>
              <w:rPr>
                <w:rFonts w:ascii="Optima" w:hAnsi="Optima"/>
              </w:rPr>
            </w:pPr>
            <w:r w:rsidRPr="00DA7FFC">
              <w:rPr>
                <w:rFonts w:ascii="Optima" w:hAnsi="Optima"/>
              </w:rPr>
              <w:t xml:space="preserve">Differentiation Days </w:t>
            </w:r>
          </w:p>
        </w:tc>
        <w:tc>
          <w:tcPr>
            <w:tcW w:w="2337" w:type="dxa"/>
            <w:vAlign w:val="center"/>
          </w:tcPr>
          <w:p w:rsidR="009A718C" w:rsidRPr="00DA7FFC" w:rsidRDefault="009A718C">
            <w:pPr>
              <w:rPr>
                <w:rFonts w:ascii="Optima" w:hAnsi="Optima"/>
              </w:rPr>
            </w:pPr>
            <w:r w:rsidRPr="00DA7FFC">
              <w:rPr>
                <w:rFonts w:ascii="Optima" w:hAnsi="Optima"/>
              </w:rPr>
              <w:t>Reteach or extend as needed</w:t>
            </w:r>
          </w:p>
        </w:tc>
        <w:tc>
          <w:tcPr>
            <w:tcW w:w="1165" w:type="dxa"/>
            <w:vAlign w:val="center"/>
          </w:tcPr>
          <w:p w:rsidR="009A718C" w:rsidRPr="00DA7FFC" w:rsidRDefault="00964569" w:rsidP="00D56FFB">
            <w:pPr>
              <w:jc w:val="center"/>
              <w:rPr>
                <w:rFonts w:ascii="Optima" w:hAnsi="Optima"/>
              </w:rPr>
            </w:pPr>
            <w:r w:rsidRPr="00DA7FFC">
              <w:rPr>
                <w:rFonts w:ascii="Optima" w:hAnsi="Optima"/>
              </w:rPr>
              <w:t>4</w:t>
            </w:r>
          </w:p>
        </w:tc>
        <w:tc>
          <w:tcPr>
            <w:tcW w:w="6271" w:type="dxa"/>
            <w:vAlign w:val="center"/>
          </w:tcPr>
          <w:p w:rsidR="009A718C" w:rsidRPr="00DA7FFC" w:rsidRDefault="009A718C">
            <w:pPr>
              <w:rPr>
                <w:rFonts w:ascii="Optima" w:hAnsi="Optima"/>
              </w:rPr>
            </w:pPr>
            <w:r w:rsidRPr="00DA7FFC">
              <w:rPr>
                <w:rFonts w:ascii="Optima" w:hAnsi="Optima"/>
              </w:rPr>
              <w:t>Days for reteaching/differentiating either before or after testing.</w:t>
            </w:r>
          </w:p>
        </w:tc>
      </w:tr>
      <w:tr w:rsidR="009A718C" w:rsidRPr="00DA7FFC">
        <w:tc>
          <w:tcPr>
            <w:tcW w:w="3979" w:type="dxa"/>
          </w:tcPr>
          <w:p w:rsidR="009A718C" w:rsidRPr="00DA7FFC" w:rsidRDefault="009A718C" w:rsidP="004938B2">
            <w:pPr>
              <w:rPr>
                <w:rFonts w:ascii="Optima" w:hAnsi="Optima"/>
                <w:szCs w:val="20"/>
              </w:rPr>
            </w:pPr>
            <w:r w:rsidRPr="00DA7FFC">
              <w:rPr>
                <w:rFonts w:ascii="Optima" w:hAnsi="Optima"/>
                <w:szCs w:val="20"/>
              </w:rPr>
              <w:t>CFA TESTING WINDOW</w:t>
            </w:r>
          </w:p>
        </w:tc>
        <w:tc>
          <w:tcPr>
            <w:tcW w:w="2337" w:type="dxa"/>
          </w:tcPr>
          <w:p w:rsidR="009A718C" w:rsidRPr="00DA7FFC" w:rsidRDefault="009A718C" w:rsidP="004938B2">
            <w:pPr>
              <w:rPr>
                <w:rFonts w:ascii="Optima" w:hAnsi="Optima"/>
                <w:szCs w:val="20"/>
              </w:rPr>
            </w:pPr>
          </w:p>
        </w:tc>
        <w:tc>
          <w:tcPr>
            <w:tcW w:w="1165" w:type="dxa"/>
          </w:tcPr>
          <w:p w:rsidR="009A718C" w:rsidRPr="00DA7FFC" w:rsidRDefault="009A718C" w:rsidP="00D56FFB">
            <w:pPr>
              <w:jc w:val="center"/>
              <w:rPr>
                <w:rFonts w:ascii="Optima" w:hAnsi="Optima"/>
              </w:rPr>
            </w:pPr>
          </w:p>
        </w:tc>
        <w:tc>
          <w:tcPr>
            <w:tcW w:w="6271" w:type="dxa"/>
          </w:tcPr>
          <w:p w:rsidR="009A718C" w:rsidRPr="00DA7FFC" w:rsidRDefault="009A718C" w:rsidP="004938B2">
            <w:pPr>
              <w:rPr>
                <w:rFonts w:ascii="Optima" w:hAnsi="Optima"/>
                <w:szCs w:val="20"/>
              </w:rPr>
            </w:pPr>
            <w:r w:rsidRPr="00DA7FFC">
              <w:rPr>
                <w:rFonts w:ascii="Optima" w:hAnsi="Optima"/>
                <w:szCs w:val="20"/>
              </w:rPr>
              <w:t>October 25</w:t>
            </w:r>
            <w:r w:rsidRPr="00DA7FFC">
              <w:rPr>
                <w:rFonts w:ascii="Optima" w:hAnsi="Optima"/>
                <w:szCs w:val="20"/>
                <w:vertAlign w:val="superscript"/>
              </w:rPr>
              <w:t>th</w:t>
            </w:r>
            <w:r w:rsidRPr="00DA7FFC">
              <w:rPr>
                <w:rFonts w:ascii="Optima" w:hAnsi="Optima"/>
                <w:szCs w:val="20"/>
              </w:rPr>
              <w:t xml:space="preserve"> – November 4</w:t>
            </w:r>
            <w:r w:rsidRPr="00DA7FFC">
              <w:rPr>
                <w:rFonts w:ascii="Optima" w:hAnsi="Optima"/>
                <w:szCs w:val="20"/>
                <w:vertAlign w:val="superscript"/>
              </w:rPr>
              <w:t>th</w:t>
            </w:r>
          </w:p>
        </w:tc>
      </w:tr>
      <w:tr w:rsidR="009A718C" w:rsidRPr="00DA7FFC">
        <w:tc>
          <w:tcPr>
            <w:tcW w:w="3979" w:type="dxa"/>
          </w:tcPr>
          <w:p w:rsidR="009A718C" w:rsidRPr="00DA7FFC" w:rsidRDefault="009A718C" w:rsidP="004938B2">
            <w:pPr>
              <w:rPr>
                <w:rFonts w:ascii="Optima" w:hAnsi="Optima"/>
                <w:szCs w:val="20"/>
              </w:rPr>
            </w:pPr>
            <w:r w:rsidRPr="00DA7FFC">
              <w:rPr>
                <w:rFonts w:ascii="Optima" w:hAnsi="Optima"/>
                <w:szCs w:val="20"/>
              </w:rPr>
              <w:t>DATA ENTRY DUE DATE</w:t>
            </w:r>
          </w:p>
        </w:tc>
        <w:tc>
          <w:tcPr>
            <w:tcW w:w="2337" w:type="dxa"/>
          </w:tcPr>
          <w:p w:rsidR="009A718C" w:rsidRPr="00DA7FFC" w:rsidRDefault="009A718C" w:rsidP="004938B2">
            <w:pPr>
              <w:rPr>
                <w:rFonts w:ascii="Optima" w:hAnsi="Optima"/>
                <w:szCs w:val="20"/>
              </w:rPr>
            </w:pPr>
          </w:p>
        </w:tc>
        <w:tc>
          <w:tcPr>
            <w:tcW w:w="1165" w:type="dxa"/>
          </w:tcPr>
          <w:p w:rsidR="009A718C" w:rsidRPr="00DA7FFC" w:rsidRDefault="009A718C" w:rsidP="00D56FFB">
            <w:pPr>
              <w:jc w:val="center"/>
              <w:rPr>
                <w:rFonts w:ascii="Optima" w:hAnsi="Optima"/>
              </w:rPr>
            </w:pPr>
          </w:p>
        </w:tc>
        <w:tc>
          <w:tcPr>
            <w:tcW w:w="6271" w:type="dxa"/>
          </w:tcPr>
          <w:p w:rsidR="009A718C" w:rsidRPr="00DA7FFC" w:rsidRDefault="009A718C" w:rsidP="004938B2">
            <w:pPr>
              <w:rPr>
                <w:rFonts w:ascii="Optima" w:hAnsi="Optima"/>
                <w:szCs w:val="20"/>
              </w:rPr>
            </w:pPr>
            <w:r w:rsidRPr="00DA7FFC">
              <w:rPr>
                <w:rFonts w:ascii="Optima" w:hAnsi="Optima"/>
                <w:szCs w:val="20"/>
              </w:rPr>
              <w:t>November 4</w:t>
            </w:r>
            <w:r w:rsidRPr="00DA7FFC">
              <w:rPr>
                <w:rFonts w:ascii="Optima" w:hAnsi="Optima"/>
                <w:szCs w:val="20"/>
                <w:vertAlign w:val="superscript"/>
              </w:rPr>
              <w:t>th</w:t>
            </w:r>
          </w:p>
        </w:tc>
      </w:tr>
    </w:tbl>
    <w:p w:rsidR="00FB7CF2" w:rsidRPr="00DA7FFC" w:rsidRDefault="00FB7CF2" w:rsidP="00FB7CF2">
      <w:pPr>
        <w:jc w:val="center"/>
        <w:rPr>
          <w:rFonts w:ascii="Optima" w:hAnsi="Optima"/>
          <w:b/>
          <w:sz w:val="28"/>
        </w:rPr>
      </w:pPr>
      <w:r w:rsidRPr="00DA7FFC">
        <w:rPr>
          <w:rFonts w:ascii="Optima" w:hAnsi="Optima"/>
          <w:b/>
          <w:sz w:val="28"/>
        </w:rPr>
        <w:br w:type="page"/>
        <w:t>NOVEMBER (16 days)</w:t>
      </w:r>
    </w:p>
    <w:p w:rsidR="007D0708" w:rsidRPr="00DA7FFC" w:rsidRDefault="00964569" w:rsidP="007D0708">
      <w:pPr>
        <w:jc w:val="center"/>
        <w:rPr>
          <w:rFonts w:ascii="Optima" w:hAnsi="Optima"/>
          <w:b/>
          <w:sz w:val="28"/>
        </w:rPr>
      </w:pPr>
      <w:r w:rsidRPr="00DA7FFC">
        <w:rPr>
          <w:rFonts w:ascii="Optima" w:hAnsi="Optima"/>
          <w:b/>
          <w:sz w:val="28"/>
        </w:rPr>
        <w:t>TOPIC 6</w:t>
      </w:r>
      <w:r w:rsidR="007D0708" w:rsidRPr="00DA7FFC">
        <w:rPr>
          <w:rFonts w:ascii="Optima" w:hAnsi="Optima"/>
          <w:b/>
          <w:sz w:val="28"/>
        </w:rPr>
        <w:t xml:space="preserve"> – </w:t>
      </w:r>
      <w:r w:rsidRPr="00DA7FFC">
        <w:rPr>
          <w:rFonts w:ascii="Optima" w:hAnsi="Optima"/>
          <w:b/>
          <w:sz w:val="28"/>
        </w:rPr>
        <w:t>DECIMALS, FRACTIONS, AND MIXED NUMBERS</w:t>
      </w:r>
    </w:p>
    <w:p w:rsidR="00FB7CF2" w:rsidRPr="00DA7FFC" w:rsidRDefault="00964569" w:rsidP="00FB7CF2">
      <w:pPr>
        <w:jc w:val="center"/>
        <w:rPr>
          <w:rFonts w:ascii="Optima" w:hAnsi="Optima"/>
          <w:b/>
          <w:sz w:val="28"/>
        </w:rPr>
      </w:pPr>
      <w:r w:rsidRPr="00DA7FFC">
        <w:rPr>
          <w:rFonts w:ascii="Optima" w:hAnsi="Optima"/>
          <w:b/>
          <w:sz w:val="28"/>
        </w:rPr>
        <w:t>TOPIC 8</w:t>
      </w:r>
      <w:r w:rsidR="00974E97" w:rsidRPr="00DA7FFC">
        <w:rPr>
          <w:rFonts w:ascii="Optima" w:hAnsi="Optima"/>
          <w:b/>
          <w:sz w:val="28"/>
        </w:rPr>
        <w:t xml:space="preserve">– </w:t>
      </w:r>
      <w:r w:rsidRPr="00DA7FFC">
        <w:rPr>
          <w:rFonts w:ascii="Optima" w:hAnsi="Optima"/>
          <w:b/>
          <w:sz w:val="28"/>
        </w:rPr>
        <w:t>MULTIPLYING FRACTIONS AND MIXED NUMBERS</w:t>
      </w:r>
    </w:p>
    <w:p w:rsidR="00FB7CF2" w:rsidRPr="00DA7FFC" w:rsidRDefault="00964569" w:rsidP="00FB7CF2">
      <w:pPr>
        <w:rPr>
          <w:rFonts w:ascii="Optima" w:hAnsi="Optima"/>
        </w:rPr>
      </w:pPr>
      <w:r w:rsidRPr="00DA7FFC">
        <w:rPr>
          <w:rFonts w:ascii="Optima" w:hAnsi="Optima"/>
        </w:rPr>
        <w:t>Topic 6</w:t>
      </w:r>
      <w:r w:rsidR="003D2161" w:rsidRPr="00DA7FFC">
        <w:rPr>
          <w:rFonts w:ascii="Optima" w:hAnsi="Optima"/>
        </w:rPr>
        <w:t xml:space="preserve"> </w:t>
      </w:r>
      <w:r w:rsidR="00DA7FFC">
        <w:rPr>
          <w:rFonts w:ascii="Optima" w:hAnsi="Optima"/>
        </w:rPr>
        <w:t>(4</w:t>
      </w:r>
      <w:r w:rsidR="00A604FC" w:rsidRPr="00DA7FFC">
        <w:rPr>
          <w:rFonts w:ascii="Optima" w:hAnsi="Optima"/>
        </w:rPr>
        <w:t xml:space="preserve"> days), </w:t>
      </w:r>
      <w:r w:rsidRPr="00DA7FFC">
        <w:rPr>
          <w:rFonts w:ascii="Optima" w:hAnsi="Optima"/>
        </w:rPr>
        <w:t>Topic 8</w:t>
      </w:r>
      <w:r w:rsidR="00B50F89" w:rsidRPr="00DA7FFC">
        <w:rPr>
          <w:rFonts w:ascii="Optima" w:hAnsi="Optima"/>
        </w:rPr>
        <w:t xml:space="preserve"> (5 </w:t>
      </w:r>
      <w:r w:rsidR="000C7B8E" w:rsidRPr="00DA7FFC">
        <w:rPr>
          <w:rFonts w:ascii="Optima" w:hAnsi="Optima"/>
        </w:rPr>
        <w:t xml:space="preserve">days), </w:t>
      </w:r>
      <w:r w:rsidR="00FB7CF2" w:rsidRPr="00DA7FFC">
        <w:rPr>
          <w:rFonts w:ascii="Optima" w:hAnsi="Optima"/>
        </w:rPr>
        <w:t>Common Formative Assessment/CFA &amp; Different</w:t>
      </w:r>
      <w:r w:rsidR="00026618" w:rsidRPr="00DA7FFC">
        <w:rPr>
          <w:rFonts w:ascii="Optima" w:hAnsi="Optima"/>
        </w:rPr>
        <w:t>i</w:t>
      </w:r>
      <w:r w:rsidR="00DA7FFC">
        <w:rPr>
          <w:rFonts w:ascii="Optima" w:hAnsi="Optima"/>
        </w:rPr>
        <w:t>ation (7</w:t>
      </w:r>
      <w:r w:rsidR="00FB7CF2" w:rsidRPr="00DA7FFC">
        <w:rPr>
          <w:rFonts w:ascii="Optima" w:hAnsi="Optima"/>
        </w:rPr>
        <w:t xml:space="preserve"> days)</w:t>
      </w:r>
    </w:p>
    <w:tbl>
      <w:tblPr>
        <w:tblStyle w:val="TableGrid"/>
        <w:tblW w:w="0" w:type="auto"/>
        <w:tblLook w:val="00BF"/>
      </w:tblPr>
      <w:tblGrid>
        <w:gridCol w:w="4198"/>
        <w:gridCol w:w="2395"/>
        <w:gridCol w:w="1165"/>
        <w:gridCol w:w="5994"/>
      </w:tblGrid>
      <w:tr w:rsidR="00FB7CF2" w:rsidRPr="00DA7FFC">
        <w:tc>
          <w:tcPr>
            <w:tcW w:w="4198" w:type="dxa"/>
            <w:shd w:val="pct15" w:color="auto" w:fill="auto"/>
          </w:tcPr>
          <w:p w:rsidR="00FB7CF2" w:rsidRPr="00DA7FFC" w:rsidRDefault="00FB7CF2" w:rsidP="004938B2">
            <w:pPr>
              <w:jc w:val="center"/>
              <w:rPr>
                <w:rFonts w:ascii="Optima" w:hAnsi="Optima"/>
                <w:sz w:val="22"/>
              </w:rPr>
            </w:pPr>
            <w:r w:rsidRPr="00DA7FFC">
              <w:rPr>
                <w:rFonts w:ascii="Optima" w:hAnsi="Optima"/>
                <w:sz w:val="22"/>
              </w:rPr>
              <w:t>COMMON CORE STANDARD</w:t>
            </w:r>
          </w:p>
        </w:tc>
        <w:tc>
          <w:tcPr>
            <w:tcW w:w="2395" w:type="dxa"/>
            <w:shd w:val="pct15" w:color="auto" w:fill="auto"/>
          </w:tcPr>
          <w:p w:rsidR="00FB7CF2" w:rsidRPr="00DA7FFC" w:rsidRDefault="00FB7CF2" w:rsidP="004938B2">
            <w:pPr>
              <w:jc w:val="center"/>
              <w:rPr>
                <w:rFonts w:ascii="Optima" w:hAnsi="Optima"/>
                <w:sz w:val="22"/>
              </w:rPr>
            </w:pPr>
            <w:r w:rsidRPr="00DA7FFC">
              <w:rPr>
                <w:rFonts w:ascii="Optima" w:hAnsi="Optima"/>
                <w:sz w:val="22"/>
              </w:rPr>
              <w:t>ENVISION LESSON</w:t>
            </w:r>
          </w:p>
        </w:tc>
        <w:tc>
          <w:tcPr>
            <w:tcW w:w="1165" w:type="dxa"/>
            <w:shd w:val="pct15" w:color="auto" w:fill="auto"/>
          </w:tcPr>
          <w:p w:rsidR="00FB7CF2" w:rsidRPr="00DA7FFC" w:rsidRDefault="00FB7CF2" w:rsidP="004938B2">
            <w:pPr>
              <w:jc w:val="center"/>
              <w:rPr>
                <w:rFonts w:ascii="Optima" w:hAnsi="Optima"/>
                <w:sz w:val="22"/>
              </w:rPr>
            </w:pPr>
            <w:r w:rsidRPr="00DA7FFC">
              <w:rPr>
                <w:rFonts w:ascii="Optima" w:hAnsi="Optima"/>
                <w:sz w:val="22"/>
              </w:rPr>
              <w:t>SUGG.</w:t>
            </w:r>
          </w:p>
          <w:p w:rsidR="00FB7CF2" w:rsidRPr="00DA7FFC" w:rsidRDefault="00FB7CF2" w:rsidP="004938B2">
            <w:pPr>
              <w:jc w:val="center"/>
              <w:rPr>
                <w:rFonts w:ascii="Optima" w:hAnsi="Optima"/>
                <w:sz w:val="22"/>
              </w:rPr>
            </w:pPr>
            <w:r w:rsidRPr="00DA7FFC">
              <w:rPr>
                <w:rFonts w:ascii="Optima" w:hAnsi="Optima"/>
                <w:sz w:val="22"/>
              </w:rPr>
              <w:t>NUMBER OF DAYS</w:t>
            </w:r>
          </w:p>
        </w:tc>
        <w:tc>
          <w:tcPr>
            <w:tcW w:w="5994" w:type="dxa"/>
            <w:shd w:val="pct15" w:color="auto" w:fill="auto"/>
          </w:tcPr>
          <w:p w:rsidR="00FB7CF2" w:rsidRPr="00DA7FFC" w:rsidRDefault="00FB7CF2" w:rsidP="004938B2">
            <w:pPr>
              <w:jc w:val="center"/>
              <w:rPr>
                <w:rFonts w:ascii="Optima" w:hAnsi="Optima"/>
                <w:sz w:val="22"/>
              </w:rPr>
            </w:pPr>
            <w:r w:rsidRPr="00DA7FFC">
              <w:rPr>
                <w:rFonts w:ascii="Optima" w:hAnsi="Optima"/>
                <w:sz w:val="22"/>
              </w:rPr>
              <w:t>NOTES</w:t>
            </w:r>
          </w:p>
        </w:tc>
      </w:tr>
      <w:tr w:rsidR="007D0708" w:rsidRPr="00DA7FFC">
        <w:tc>
          <w:tcPr>
            <w:tcW w:w="4198" w:type="dxa"/>
            <w:vAlign w:val="center"/>
          </w:tcPr>
          <w:p w:rsidR="002758D8" w:rsidRPr="00DA7FFC" w:rsidRDefault="002758D8" w:rsidP="002758D8">
            <w:pPr>
              <w:shd w:val="solid" w:color="FFFFFF" w:fill="auto"/>
              <w:rPr>
                <w:rFonts w:ascii="Optima" w:hAnsi="Optima"/>
              </w:rPr>
            </w:pPr>
            <w:r w:rsidRPr="00DA7FFC">
              <w:rPr>
                <w:rFonts w:ascii="Optima" w:eastAsia="Calibri" w:hAnsi="Optima" w:cs="Calibri"/>
                <w:b/>
                <w:color w:val="000000"/>
                <w:shd w:val="solid" w:color="FFFFFF" w:fill="auto"/>
              </w:rPr>
              <w:t>The Number System</w:t>
            </w:r>
            <w:r w:rsidRPr="00DA7FFC">
              <w:rPr>
                <w:rFonts w:ascii="Optima" w:hAnsi="Optima"/>
              </w:rPr>
              <w:t xml:space="preserve"> </w:t>
            </w:r>
          </w:p>
          <w:p w:rsidR="002758D8" w:rsidRPr="00DA7FFC" w:rsidRDefault="002758D8" w:rsidP="002758D8">
            <w:pPr>
              <w:shd w:val="solid" w:color="FFFFFF" w:fill="auto"/>
              <w:rPr>
                <w:rFonts w:ascii="Optima" w:hAnsi="Optima"/>
              </w:rPr>
            </w:pPr>
            <w:r w:rsidRPr="00DA7FFC">
              <w:rPr>
                <w:rFonts w:ascii="Optima" w:hAnsi="Optima"/>
              </w:rPr>
              <w:t xml:space="preserve"> </w:t>
            </w:r>
            <w:r w:rsidRPr="00DA7FFC">
              <w:rPr>
                <w:rFonts w:ascii="Optima" w:eastAsia="Calibri" w:hAnsi="Optima" w:cs="Calibri"/>
                <w:color w:val="000000"/>
                <w:shd w:val="solid" w:color="FFFFFF" w:fill="auto"/>
              </w:rPr>
              <w:t>Apply and extend previous understandings of multiplication and division to divide fractions by fractions</w:t>
            </w:r>
            <w:r w:rsidRPr="00DA7FFC">
              <w:rPr>
                <w:rFonts w:ascii="Optima" w:hAnsi="Optima"/>
              </w:rPr>
              <w:t xml:space="preserve"> </w:t>
            </w:r>
          </w:p>
          <w:p w:rsidR="002758D8" w:rsidRPr="00DA7FFC" w:rsidRDefault="002758D8" w:rsidP="002758D8">
            <w:pPr>
              <w:shd w:val="solid" w:color="FFFFFF" w:fill="auto"/>
              <w:rPr>
                <w:rFonts w:ascii="Optima" w:hAnsi="Optima"/>
              </w:rPr>
            </w:pPr>
            <w:r w:rsidRPr="00DA7FFC">
              <w:rPr>
                <w:rFonts w:ascii="Optima" w:eastAsia="Calibri" w:hAnsi="Optima" w:cs="Calibri"/>
                <w:color w:val="000000"/>
                <w:shd w:val="solid" w:color="FFFFFF" w:fill="auto"/>
              </w:rPr>
              <w:t>Compute fluently with multi-digit numbers and find common factors and multiples.</w:t>
            </w:r>
            <w:r w:rsidRPr="00DA7FFC">
              <w:rPr>
                <w:rFonts w:ascii="Optima" w:hAnsi="Optima"/>
              </w:rPr>
              <w:t xml:space="preserve"> </w:t>
            </w:r>
          </w:p>
          <w:p w:rsidR="007D0708" w:rsidRPr="00DA7FFC" w:rsidRDefault="002758D8" w:rsidP="002758D8">
            <w:pPr>
              <w:rPr>
                <w:rFonts w:ascii="Optima" w:hAnsi="Optima"/>
              </w:rPr>
            </w:pPr>
            <w:r w:rsidRPr="00DA7FFC">
              <w:rPr>
                <w:rFonts w:ascii="Optima" w:eastAsia="Calibri" w:hAnsi="Optima" w:cs="Calibri"/>
                <w:color w:val="000000"/>
                <w:shd w:val="solid" w:color="FFFFFF" w:fill="auto"/>
              </w:rPr>
              <w:t>Apply and extend previous understandings of numbers to the system of rational numbers.</w:t>
            </w:r>
            <w:r w:rsidRPr="00DA7FFC">
              <w:rPr>
                <w:rFonts w:ascii="Optima" w:hAnsi="Optima"/>
              </w:rPr>
              <w:t xml:space="preserve"> </w:t>
            </w:r>
          </w:p>
        </w:tc>
        <w:tc>
          <w:tcPr>
            <w:tcW w:w="2395" w:type="dxa"/>
            <w:vAlign w:val="center"/>
          </w:tcPr>
          <w:p w:rsidR="007D0708" w:rsidRPr="00DA7FFC" w:rsidRDefault="007D0708">
            <w:pPr>
              <w:rPr>
                <w:rFonts w:ascii="Optima" w:hAnsi="Optima"/>
              </w:rPr>
            </w:pPr>
          </w:p>
        </w:tc>
        <w:tc>
          <w:tcPr>
            <w:tcW w:w="1165" w:type="dxa"/>
            <w:vAlign w:val="center"/>
          </w:tcPr>
          <w:p w:rsidR="007D0708" w:rsidRPr="00DA7FFC" w:rsidRDefault="007D0708" w:rsidP="005F0CE5">
            <w:pPr>
              <w:jc w:val="center"/>
              <w:rPr>
                <w:rFonts w:ascii="Optima" w:hAnsi="Optima"/>
              </w:rPr>
            </w:pPr>
          </w:p>
        </w:tc>
        <w:tc>
          <w:tcPr>
            <w:tcW w:w="5994" w:type="dxa"/>
            <w:vAlign w:val="center"/>
          </w:tcPr>
          <w:p w:rsidR="007D0708" w:rsidRPr="00DA7FFC" w:rsidRDefault="007D0708" w:rsidP="002758D8">
            <w:pPr>
              <w:pStyle w:val="Li"/>
              <w:ind w:left="720"/>
              <w:rPr>
                <w:rFonts w:ascii="Optima" w:hAnsi="Optima"/>
                <w:sz w:val="24"/>
              </w:rPr>
            </w:pPr>
          </w:p>
        </w:tc>
      </w:tr>
      <w:tr w:rsidR="002758D8" w:rsidRPr="00DA7FFC">
        <w:tc>
          <w:tcPr>
            <w:tcW w:w="4198" w:type="dxa"/>
            <w:vAlign w:val="center"/>
          </w:tcPr>
          <w:p w:rsidR="002758D8" w:rsidRPr="00DA7FFC" w:rsidRDefault="002758D8" w:rsidP="002758D8">
            <w:pPr>
              <w:shd w:val="solid" w:color="FFFFFF" w:fill="auto"/>
              <w:rPr>
                <w:rFonts w:ascii="Optima" w:hAnsi="Optima"/>
              </w:rPr>
            </w:pPr>
            <w:r w:rsidRPr="00DA7FFC">
              <w:rPr>
                <w:rFonts w:ascii="Optima" w:eastAsia="Calibri" w:hAnsi="Optima" w:cs="Calibri"/>
                <w:color w:val="000000"/>
                <w:shd w:val="solid" w:color="FFFFFF" w:fill="auto"/>
              </w:rPr>
              <w:t>6.NS.1 Interpret and compute quotients of fractions, and solve world problems involving division of fractions by fractions, e.g., by using visual fraction models and equations to represent the problem.</w:t>
            </w:r>
            <w:r w:rsidRPr="00DA7FFC">
              <w:rPr>
                <w:rFonts w:ascii="Optima" w:hAnsi="Optima"/>
              </w:rPr>
              <w:t xml:space="preserve"> </w:t>
            </w:r>
          </w:p>
        </w:tc>
        <w:tc>
          <w:tcPr>
            <w:tcW w:w="2395" w:type="dxa"/>
            <w:vAlign w:val="center"/>
          </w:tcPr>
          <w:p w:rsidR="007B1CC5" w:rsidRPr="00DA7FFC" w:rsidRDefault="007B1CC5">
            <w:pPr>
              <w:shd w:val="solid" w:color="FFFFFF" w:fill="auto"/>
              <w:rPr>
                <w:rFonts w:ascii="Optima" w:eastAsia="Calibri" w:hAnsi="Optima" w:cs="Calibri"/>
                <w:b/>
                <w:color w:val="000000"/>
                <w:shd w:val="solid" w:color="FFFFFF" w:fill="auto"/>
              </w:rPr>
            </w:pPr>
            <w:r w:rsidRPr="00DA7FFC">
              <w:rPr>
                <w:rFonts w:ascii="Optima" w:eastAsia="Calibri" w:hAnsi="Optima" w:cs="Calibri"/>
                <w:b/>
                <w:color w:val="000000"/>
                <w:shd w:val="solid" w:color="FFFFFF" w:fill="auto"/>
              </w:rPr>
              <w:t>Topic 6</w:t>
            </w:r>
          </w:p>
          <w:p w:rsidR="002758D8" w:rsidRPr="00DA7FFC" w:rsidRDefault="002758D8">
            <w:pPr>
              <w:shd w:val="solid" w:color="FFFFFF" w:fill="auto"/>
              <w:rPr>
                <w:rFonts w:ascii="Optima" w:hAnsi="Optima"/>
              </w:rPr>
            </w:pPr>
            <w:r w:rsidRPr="00DA7FFC">
              <w:rPr>
                <w:rFonts w:ascii="Optima" w:eastAsia="Calibri" w:hAnsi="Optima" w:cs="Calibri"/>
                <w:color w:val="000000"/>
                <w:shd w:val="solid" w:color="FFFFFF" w:fill="auto"/>
              </w:rPr>
              <w:t>Pre-Assessment, Topic Opener, pg. 142</w:t>
            </w:r>
            <w:r w:rsidRPr="00DA7FFC">
              <w:rPr>
                <w:rFonts w:ascii="Optima" w:hAnsi="Optima"/>
              </w:rPr>
              <w:t xml:space="preserve"> </w:t>
            </w:r>
          </w:p>
        </w:tc>
        <w:tc>
          <w:tcPr>
            <w:tcW w:w="1165" w:type="dxa"/>
            <w:vAlign w:val="center"/>
          </w:tcPr>
          <w:p w:rsidR="002758D8" w:rsidRPr="00DA7FFC" w:rsidRDefault="002758D8">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994" w:type="dxa"/>
            <w:vAlign w:val="center"/>
          </w:tcPr>
          <w:p w:rsidR="002758D8" w:rsidRPr="00DA7FFC" w:rsidRDefault="002758D8">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r>
      <w:tr w:rsidR="002758D8" w:rsidRPr="00DA7FFC">
        <w:tc>
          <w:tcPr>
            <w:tcW w:w="4198" w:type="dxa"/>
            <w:vAlign w:val="center"/>
          </w:tcPr>
          <w:p w:rsidR="002758D8" w:rsidRPr="00DA7FFC" w:rsidRDefault="002758D8" w:rsidP="002758D8">
            <w:pPr>
              <w:shd w:val="solid" w:color="FFFFFF" w:fill="auto"/>
              <w:rPr>
                <w:rFonts w:ascii="Optima" w:hAnsi="Optima"/>
              </w:rPr>
            </w:pPr>
            <w:r w:rsidRPr="00DA7FFC">
              <w:rPr>
                <w:rFonts w:ascii="Optima" w:eastAsia="Calibri" w:hAnsi="Optima" w:cs="Calibri"/>
                <w:color w:val="000000"/>
                <w:shd w:val="solid" w:color="FFFFFF" w:fill="auto"/>
              </w:rPr>
              <w:t xml:space="preserve">6.NS.1 </w:t>
            </w:r>
          </w:p>
        </w:tc>
        <w:tc>
          <w:tcPr>
            <w:tcW w:w="2395" w:type="dxa"/>
            <w:vAlign w:val="center"/>
          </w:tcPr>
          <w:p w:rsidR="002758D8" w:rsidRPr="00DA7FFC" w:rsidRDefault="002758D8">
            <w:pPr>
              <w:shd w:val="solid" w:color="FFFFFF" w:fill="auto"/>
              <w:rPr>
                <w:rFonts w:ascii="Optima" w:hAnsi="Optima"/>
              </w:rPr>
            </w:pPr>
            <w:r w:rsidRPr="00DA7FFC">
              <w:rPr>
                <w:rFonts w:ascii="Optima" w:eastAsia="Calibri" w:hAnsi="Optima" w:cs="Calibri"/>
                <w:color w:val="000000"/>
                <w:shd w:val="solid" w:color="FFFFFF" w:fill="auto"/>
              </w:rPr>
              <w:t>6-1: Fractions and Division, pg. 144</w:t>
            </w:r>
            <w:r w:rsidRPr="00DA7FFC">
              <w:rPr>
                <w:rFonts w:ascii="Optima" w:hAnsi="Optima"/>
              </w:rPr>
              <w:t xml:space="preserve"> </w:t>
            </w:r>
          </w:p>
        </w:tc>
        <w:tc>
          <w:tcPr>
            <w:tcW w:w="1165" w:type="dxa"/>
            <w:vAlign w:val="center"/>
          </w:tcPr>
          <w:p w:rsidR="002758D8" w:rsidRPr="00DA7FFC" w:rsidRDefault="002758D8">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994" w:type="dxa"/>
            <w:vAlign w:val="center"/>
          </w:tcPr>
          <w:p w:rsidR="002758D8" w:rsidRPr="00DA7FFC" w:rsidRDefault="002758D8">
            <w:pPr>
              <w:shd w:val="solid" w:color="FFFFFF" w:fill="auto"/>
              <w:rPr>
                <w:rFonts w:ascii="Optima" w:hAnsi="Optima"/>
              </w:rPr>
            </w:pPr>
            <w:r w:rsidRPr="00DA7FFC">
              <w:rPr>
                <w:rFonts w:ascii="Optima" w:eastAsia="Calibri" w:hAnsi="Optima" w:cs="Calibri"/>
                <w:color w:val="000000"/>
                <w:shd w:val="solid" w:color="FFFFFF" w:fill="auto"/>
              </w:rPr>
              <w:t xml:space="preserve">Fraction-decimal relationships and mixed numbers not specifically listed in Common Core.  Assess, reteach, </w:t>
            </w:r>
            <w:r w:rsidR="00DA7FFC" w:rsidRPr="00DA7FFC">
              <w:rPr>
                <w:rFonts w:ascii="Optima" w:eastAsia="Calibri" w:hAnsi="Optima" w:cs="Calibri"/>
                <w:color w:val="000000"/>
                <w:shd w:val="solid" w:color="FFFFFF" w:fill="auto"/>
              </w:rPr>
              <w:t>and review</w:t>
            </w:r>
            <w:r w:rsidRPr="00DA7FFC">
              <w:rPr>
                <w:rFonts w:ascii="Optima" w:eastAsia="Calibri" w:hAnsi="Optima" w:cs="Calibri"/>
                <w:color w:val="000000"/>
                <w:shd w:val="solid" w:color="FFFFFF" w:fill="auto"/>
              </w:rPr>
              <w:t xml:space="preserve"> as needed. 6-2, 6-3, 6-4</w:t>
            </w:r>
            <w:r w:rsidRPr="00DA7FFC">
              <w:rPr>
                <w:rFonts w:ascii="Optima" w:hAnsi="Optima"/>
              </w:rPr>
              <w:t xml:space="preserve"> </w:t>
            </w:r>
          </w:p>
        </w:tc>
      </w:tr>
      <w:tr w:rsidR="00E47C35" w:rsidRPr="00DA7FFC">
        <w:tc>
          <w:tcPr>
            <w:tcW w:w="4198" w:type="dxa"/>
            <w:vAlign w:val="center"/>
          </w:tcPr>
          <w:p w:rsidR="00E47C35" w:rsidRPr="00DA7FFC" w:rsidRDefault="00E47C35" w:rsidP="002758D8">
            <w:pPr>
              <w:shd w:val="solid" w:color="FFFFFF" w:fill="auto"/>
              <w:rPr>
                <w:rFonts w:ascii="Optima" w:eastAsia="Calibri" w:hAnsi="Optima" w:cs="Calibri"/>
                <w:color w:val="000000"/>
                <w:shd w:val="solid" w:color="FFFFFF" w:fill="auto"/>
              </w:rPr>
            </w:pPr>
          </w:p>
        </w:tc>
        <w:tc>
          <w:tcPr>
            <w:tcW w:w="2395" w:type="dxa"/>
            <w:vAlign w:val="center"/>
          </w:tcPr>
          <w:p w:rsidR="00E47C35" w:rsidRPr="00DA7FFC" w:rsidRDefault="00E47C35">
            <w:pPr>
              <w:shd w:val="solid" w:color="FFFFFF" w:fill="auto"/>
              <w:rPr>
                <w:rFonts w:ascii="Optima" w:hAnsi="Optima"/>
              </w:rPr>
            </w:pPr>
            <w:r w:rsidRPr="00DA7FFC">
              <w:rPr>
                <w:rFonts w:ascii="Optima" w:eastAsia="Calibri" w:hAnsi="Optima" w:cs="Calibri"/>
                <w:color w:val="000000"/>
                <w:shd w:val="solid" w:color="FFFFFF" w:fill="auto"/>
              </w:rPr>
              <w:t>6-5: Draw a Picture, pg. 154</w:t>
            </w:r>
            <w:r w:rsidRPr="00DA7FFC">
              <w:rPr>
                <w:rFonts w:ascii="Optima" w:hAnsi="Optima"/>
              </w:rPr>
              <w:t xml:space="preserve"> </w:t>
            </w:r>
          </w:p>
        </w:tc>
        <w:tc>
          <w:tcPr>
            <w:tcW w:w="1165" w:type="dxa"/>
            <w:vAlign w:val="center"/>
          </w:tcPr>
          <w:p w:rsidR="00E47C35" w:rsidRPr="00DA7FFC" w:rsidRDefault="00E47C35">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994" w:type="dxa"/>
            <w:vAlign w:val="center"/>
          </w:tcPr>
          <w:p w:rsidR="00E47C35" w:rsidRPr="00DA7FFC" w:rsidRDefault="00E47C35">
            <w:pPr>
              <w:shd w:val="solid" w:color="FFFFFF" w:fill="auto"/>
              <w:rPr>
                <w:rFonts w:ascii="Optima" w:eastAsia="Calibri" w:hAnsi="Optima" w:cs="Calibri"/>
                <w:color w:val="000000"/>
                <w:shd w:val="solid" w:color="FFFFFF" w:fill="auto"/>
              </w:rPr>
            </w:pPr>
          </w:p>
        </w:tc>
      </w:tr>
      <w:tr w:rsidR="007B1CC5" w:rsidRPr="00DA7FFC">
        <w:tc>
          <w:tcPr>
            <w:tcW w:w="4198" w:type="dxa"/>
            <w:vAlign w:val="center"/>
          </w:tcPr>
          <w:p w:rsidR="007B1CC5" w:rsidRPr="00DA7FFC" w:rsidRDefault="007B1CC5" w:rsidP="002758D8">
            <w:pPr>
              <w:shd w:val="solid" w:color="FFFFFF" w:fill="auto"/>
              <w:rPr>
                <w:rFonts w:ascii="Optima" w:eastAsia="Calibri" w:hAnsi="Optima" w:cs="Calibri"/>
                <w:color w:val="000000"/>
                <w:shd w:val="solid" w:color="FFFFFF" w:fill="auto"/>
              </w:rPr>
            </w:pPr>
            <w:r w:rsidRPr="00DA7FFC">
              <w:rPr>
                <w:rFonts w:ascii="Optima" w:eastAsia="Calibri" w:hAnsi="Optima" w:cs="Calibri"/>
                <w:color w:val="000000"/>
                <w:shd w:val="solid" w:color="FFFFFF" w:fill="auto"/>
              </w:rPr>
              <w:t>6.NS.4 Find the greatest common factor of two whole numbers less than or equal to 100 and the least common multiple of two whole numbers less than or equal to 12.  Use the distributive property to express a sum of two whole numbers 1-100 with a common factor as a multiple of a sum of two whole numbers with no common factor.</w:t>
            </w:r>
          </w:p>
        </w:tc>
        <w:tc>
          <w:tcPr>
            <w:tcW w:w="2395" w:type="dxa"/>
            <w:vAlign w:val="center"/>
          </w:tcPr>
          <w:p w:rsidR="007B1CC5" w:rsidRPr="00DA7FFC" w:rsidRDefault="007B1CC5">
            <w:pPr>
              <w:shd w:val="solid" w:color="FFFFFF" w:fill="auto"/>
              <w:rPr>
                <w:rFonts w:ascii="Optima" w:hAnsi="Optima"/>
              </w:rPr>
            </w:pPr>
            <w:r w:rsidRPr="00DA7FFC">
              <w:rPr>
                <w:rFonts w:ascii="Optima" w:eastAsia="Calibri" w:hAnsi="Optima" w:cs="Calibri"/>
                <w:b/>
                <w:color w:val="000000"/>
                <w:shd w:val="solid" w:color="FFFFFF" w:fill="auto"/>
              </w:rPr>
              <w:t>7-1</w:t>
            </w:r>
            <w:r w:rsidRPr="00DA7FFC">
              <w:rPr>
                <w:rFonts w:ascii="Optima" w:eastAsia="Calibri" w:hAnsi="Optima" w:cs="Calibri"/>
                <w:color w:val="000000"/>
                <w:shd w:val="solid" w:color="FFFFFF" w:fill="auto"/>
              </w:rPr>
              <w:t>: Least Common Multiple, pg. 164</w:t>
            </w:r>
            <w:r w:rsidRPr="00DA7FFC">
              <w:rPr>
                <w:rFonts w:ascii="Optima" w:hAnsi="Optima"/>
              </w:rPr>
              <w:t xml:space="preserve"> </w:t>
            </w:r>
          </w:p>
        </w:tc>
        <w:tc>
          <w:tcPr>
            <w:tcW w:w="1165" w:type="dxa"/>
            <w:vAlign w:val="center"/>
          </w:tcPr>
          <w:p w:rsidR="007B1CC5" w:rsidRPr="00DA7FFC" w:rsidRDefault="007B1CC5">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994" w:type="dxa"/>
            <w:vAlign w:val="center"/>
          </w:tcPr>
          <w:p w:rsidR="007B1CC5" w:rsidRPr="00DA7FFC" w:rsidRDefault="007B1CC5">
            <w:pPr>
              <w:shd w:val="solid" w:color="FFFFFF" w:fill="auto"/>
              <w:rPr>
                <w:rFonts w:ascii="Optima" w:eastAsia="Calibri" w:hAnsi="Optima" w:cs="Calibri"/>
                <w:color w:val="000000"/>
                <w:shd w:val="solid" w:color="FFFFFF" w:fill="auto"/>
              </w:rPr>
            </w:pPr>
          </w:p>
        </w:tc>
      </w:tr>
      <w:tr w:rsidR="000C7B8E" w:rsidRPr="00DA7FFC">
        <w:tc>
          <w:tcPr>
            <w:tcW w:w="4198" w:type="dxa"/>
            <w:vAlign w:val="center"/>
          </w:tcPr>
          <w:p w:rsidR="000C7B8E" w:rsidRPr="00DA7FFC" w:rsidRDefault="000C7B8E" w:rsidP="00537ADD">
            <w:pPr>
              <w:rPr>
                <w:rFonts w:ascii="Optima" w:hAnsi="Optima"/>
              </w:rPr>
            </w:pPr>
            <w:r w:rsidRPr="00DA7FFC">
              <w:rPr>
                <w:rFonts w:ascii="Optima" w:hAnsi="Optima"/>
              </w:rPr>
              <w:t>Differentiation Days</w:t>
            </w:r>
          </w:p>
        </w:tc>
        <w:tc>
          <w:tcPr>
            <w:tcW w:w="2395" w:type="dxa"/>
            <w:vAlign w:val="center"/>
          </w:tcPr>
          <w:p w:rsidR="000C7B8E" w:rsidRPr="00DA7FFC" w:rsidRDefault="000C7B8E">
            <w:pPr>
              <w:rPr>
                <w:rFonts w:ascii="Optima" w:hAnsi="Optima"/>
              </w:rPr>
            </w:pPr>
            <w:r w:rsidRPr="00DA7FFC">
              <w:rPr>
                <w:rFonts w:ascii="Optima" w:hAnsi="Optima"/>
              </w:rPr>
              <w:t>Reteach or extend as needed</w:t>
            </w:r>
          </w:p>
        </w:tc>
        <w:tc>
          <w:tcPr>
            <w:tcW w:w="1165" w:type="dxa"/>
            <w:vAlign w:val="center"/>
          </w:tcPr>
          <w:p w:rsidR="000C7B8E" w:rsidRPr="00DA7FFC" w:rsidRDefault="00B50F89" w:rsidP="005F0CE5">
            <w:pPr>
              <w:jc w:val="center"/>
              <w:rPr>
                <w:rFonts w:ascii="Optima" w:hAnsi="Optima"/>
              </w:rPr>
            </w:pPr>
            <w:r w:rsidRPr="00DA7FFC">
              <w:rPr>
                <w:rFonts w:ascii="Optima" w:hAnsi="Optima"/>
              </w:rPr>
              <w:t>3</w:t>
            </w:r>
          </w:p>
        </w:tc>
        <w:tc>
          <w:tcPr>
            <w:tcW w:w="5994" w:type="dxa"/>
            <w:vAlign w:val="center"/>
          </w:tcPr>
          <w:p w:rsidR="000C7B8E" w:rsidRPr="00DA7FFC" w:rsidRDefault="000C7B8E">
            <w:pPr>
              <w:rPr>
                <w:rFonts w:ascii="Optima" w:hAnsi="Optima"/>
              </w:rPr>
            </w:pPr>
            <w:r w:rsidRPr="00DA7FFC">
              <w:rPr>
                <w:rFonts w:ascii="Optima" w:hAnsi="Optima"/>
              </w:rPr>
              <w:t xml:space="preserve">Days for reteaching/differentiating either before or after testing. </w:t>
            </w:r>
          </w:p>
        </w:tc>
      </w:tr>
      <w:tr w:rsidR="000C7B8E" w:rsidRPr="00DA7FFC">
        <w:tc>
          <w:tcPr>
            <w:tcW w:w="4198" w:type="dxa"/>
            <w:shd w:val="pct35" w:color="auto" w:fill="auto"/>
            <w:vAlign w:val="center"/>
          </w:tcPr>
          <w:p w:rsidR="000C7B8E" w:rsidRPr="00DA7FFC" w:rsidRDefault="000C7B8E" w:rsidP="00537ADD">
            <w:pPr>
              <w:rPr>
                <w:rFonts w:ascii="Optima" w:hAnsi="Optima"/>
                <w:sz w:val="16"/>
              </w:rPr>
            </w:pPr>
          </w:p>
        </w:tc>
        <w:tc>
          <w:tcPr>
            <w:tcW w:w="2395" w:type="dxa"/>
            <w:shd w:val="pct35" w:color="auto" w:fill="auto"/>
            <w:vAlign w:val="center"/>
          </w:tcPr>
          <w:p w:rsidR="000C7B8E" w:rsidRPr="00DA7FFC" w:rsidRDefault="000C7B8E">
            <w:pPr>
              <w:rPr>
                <w:rFonts w:ascii="Optima" w:hAnsi="Optima"/>
                <w:sz w:val="16"/>
              </w:rPr>
            </w:pPr>
          </w:p>
        </w:tc>
        <w:tc>
          <w:tcPr>
            <w:tcW w:w="1165" w:type="dxa"/>
            <w:shd w:val="pct35" w:color="auto" w:fill="auto"/>
            <w:vAlign w:val="center"/>
          </w:tcPr>
          <w:p w:rsidR="000C7B8E" w:rsidRPr="00DA7FFC" w:rsidRDefault="000C7B8E" w:rsidP="005F0CE5">
            <w:pPr>
              <w:jc w:val="center"/>
              <w:rPr>
                <w:rFonts w:ascii="Optima" w:hAnsi="Optima"/>
                <w:sz w:val="16"/>
              </w:rPr>
            </w:pPr>
          </w:p>
        </w:tc>
        <w:tc>
          <w:tcPr>
            <w:tcW w:w="5994" w:type="dxa"/>
            <w:shd w:val="pct35" w:color="auto" w:fill="auto"/>
            <w:vAlign w:val="center"/>
          </w:tcPr>
          <w:p w:rsidR="000C7B8E" w:rsidRPr="00DA7FFC" w:rsidRDefault="000C7B8E">
            <w:pPr>
              <w:rPr>
                <w:rFonts w:ascii="Optima" w:hAnsi="Optima"/>
                <w:sz w:val="16"/>
              </w:rPr>
            </w:pPr>
          </w:p>
        </w:tc>
      </w:tr>
      <w:tr w:rsidR="00E47C35" w:rsidRPr="00DA7FFC">
        <w:tc>
          <w:tcPr>
            <w:tcW w:w="4198" w:type="dxa"/>
            <w:shd w:val="clear" w:color="auto" w:fill="auto"/>
            <w:vAlign w:val="center"/>
          </w:tcPr>
          <w:p w:rsidR="00E47C35" w:rsidRPr="00DA7FFC" w:rsidRDefault="00E47C35" w:rsidP="00537ADD">
            <w:pPr>
              <w:rPr>
                <w:rFonts w:ascii="Optima" w:hAnsi="Optima"/>
              </w:rPr>
            </w:pPr>
          </w:p>
        </w:tc>
        <w:tc>
          <w:tcPr>
            <w:tcW w:w="2395" w:type="dxa"/>
            <w:shd w:val="clear" w:color="auto" w:fill="auto"/>
            <w:vAlign w:val="center"/>
          </w:tcPr>
          <w:p w:rsidR="00DA7FFC" w:rsidRPr="00DA7FFC" w:rsidRDefault="00DA7FFC">
            <w:pPr>
              <w:shd w:val="solid" w:color="FFFFFF" w:fill="auto"/>
              <w:rPr>
                <w:rFonts w:ascii="Optima" w:eastAsia="Calibri" w:hAnsi="Optima" w:cs="Calibri"/>
                <w:color w:val="000000"/>
                <w:shd w:val="solid" w:color="FFFFFF" w:fill="auto"/>
              </w:rPr>
            </w:pPr>
            <w:r>
              <w:rPr>
                <w:rFonts w:ascii="Optima" w:eastAsia="Calibri" w:hAnsi="Optima" w:cs="Calibri"/>
                <w:b/>
                <w:color w:val="000000"/>
                <w:shd w:val="solid" w:color="FFFFFF" w:fill="auto"/>
              </w:rPr>
              <w:t>Topic 8</w:t>
            </w:r>
          </w:p>
          <w:p w:rsidR="00E47C35" w:rsidRPr="00DA7FFC" w:rsidRDefault="00E47C35">
            <w:pPr>
              <w:shd w:val="solid" w:color="FFFFFF" w:fill="auto"/>
              <w:rPr>
                <w:rFonts w:ascii="Optima" w:hAnsi="Optima"/>
              </w:rPr>
            </w:pPr>
            <w:r w:rsidRPr="00DA7FFC">
              <w:rPr>
                <w:rFonts w:ascii="Optima" w:eastAsia="Calibri" w:hAnsi="Optima" w:cs="Calibri"/>
                <w:color w:val="000000"/>
                <w:shd w:val="solid" w:color="FFFFFF" w:fill="auto"/>
              </w:rPr>
              <w:t>Topic 8 Opener, pg. 184</w:t>
            </w:r>
            <w:r w:rsidRPr="00DA7FFC">
              <w:rPr>
                <w:rFonts w:ascii="Optima" w:hAnsi="Optima"/>
              </w:rPr>
              <w:t xml:space="preserve"> </w:t>
            </w:r>
          </w:p>
          <w:p w:rsidR="00E47C35" w:rsidRPr="00DA7FFC" w:rsidRDefault="00E47C35">
            <w:pPr>
              <w:shd w:val="solid" w:color="FFFFFF" w:fill="auto"/>
              <w:rPr>
                <w:rFonts w:ascii="Optima" w:hAnsi="Optima"/>
              </w:rPr>
            </w:pPr>
            <w:r w:rsidRPr="00DA7FFC">
              <w:rPr>
                <w:rFonts w:ascii="Optima" w:eastAsia="Calibri" w:hAnsi="Optima" w:cs="Calibri"/>
                <w:color w:val="000000"/>
                <w:shd w:val="solid" w:color="FFFFFF" w:fill="auto"/>
              </w:rPr>
              <w:t>Pre-assessment</w:t>
            </w:r>
            <w:r w:rsidRPr="00DA7FFC">
              <w:rPr>
                <w:rFonts w:ascii="Optima" w:hAnsi="Optima"/>
              </w:rPr>
              <w:t xml:space="preserve"> </w:t>
            </w:r>
          </w:p>
        </w:tc>
        <w:tc>
          <w:tcPr>
            <w:tcW w:w="1165" w:type="dxa"/>
            <w:shd w:val="clear" w:color="auto" w:fill="auto"/>
            <w:vAlign w:val="center"/>
          </w:tcPr>
          <w:p w:rsidR="00E47C35" w:rsidRPr="00DA7FFC" w:rsidRDefault="00E47C35">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994" w:type="dxa"/>
            <w:shd w:val="clear" w:color="auto" w:fill="auto"/>
            <w:vAlign w:val="center"/>
          </w:tcPr>
          <w:p w:rsidR="00E47C35" w:rsidRPr="00DA7FFC" w:rsidRDefault="000E3C07">
            <w:pPr>
              <w:rPr>
                <w:rFonts w:ascii="Optima" w:hAnsi="Optima"/>
              </w:rPr>
            </w:pPr>
            <w:r w:rsidRPr="00DA7FFC">
              <w:rPr>
                <w:rFonts w:ascii="Optima" w:eastAsia="Calibri" w:hAnsi="Optima" w:cs="Calibri"/>
                <w:color w:val="000000"/>
                <w:shd w:val="solid" w:color="FFFFFF" w:fill="auto"/>
              </w:rPr>
              <w:t xml:space="preserve">Review Topic 8: </w:t>
            </w:r>
            <w:r w:rsidRPr="00DA7FFC">
              <w:rPr>
                <w:rFonts w:ascii="Optima" w:hAnsi="Optima"/>
                <w:shd w:val="solid" w:color="FFFFFF" w:fill="auto"/>
              </w:rPr>
              <w:t> </w:t>
            </w:r>
            <w:r w:rsidRPr="00DA7FFC">
              <w:rPr>
                <w:rFonts w:ascii="Optima" w:eastAsia="Calibri" w:hAnsi="Optima" w:cs="Calibri"/>
                <w:color w:val="000000"/>
                <w:shd w:val="solid" w:color="FFFFFF" w:fill="auto"/>
              </w:rPr>
              <w:t>Multiplying Fractions and Mixed Numbers</w:t>
            </w:r>
            <w:r w:rsidRPr="00DA7FFC">
              <w:rPr>
                <w:rFonts w:ascii="Optima" w:hAnsi="Optima"/>
              </w:rPr>
              <w:br/>
            </w:r>
            <w:r w:rsidRPr="00DA7FFC">
              <w:rPr>
                <w:rFonts w:ascii="Optima" w:eastAsia="Calibri" w:hAnsi="Optima" w:cs="Calibri"/>
                <w:color w:val="000000"/>
                <w:shd w:val="solid" w:color="FFFFFF" w:fill="auto"/>
              </w:rPr>
              <w:t>(This concept is covered in the 5th Grade Common Core but must be reviewed in order for students to completely understand division of fractions)</w:t>
            </w:r>
          </w:p>
        </w:tc>
      </w:tr>
      <w:tr w:rsidR="00E47C35" w:rsidRPr="00DA7FFC">
        <w:tc>
          <w:tcPr>
            <w:tcW w:w="4198" w:type="dxa"/>
            <w:vAlign w:val="center"/>
          </w:tcPr>
          <w:p w:rsidR="00E47C35" w:rsidRPr="00DA7FFC" w:rsidRDefault="00E47C35">
            <w:pPr>
              <w:rPr>
                <w:rFonts w:ascii="Optima" w:hAnsi="Optima"/>
              </w:rPr>
            </w:pPr>
            <w:r w:rsidRPr="00DA7FFC">
              <w:rPr>
                <w:rFonts w:ascii="Optima" w:eastAsia="Calibri" w:hAnsi="Optima" w:cs="Calibri"/>
                <w:color w:val="000000"/>
                <w:shd w:val="solid" w:color="FFFFFF" w:fill="auto"/>
              </w:rPr>
              <w:t>6.NS.4</w:t>
            </w:r>
          </w:p>
        </w:tc>
        <w:tc>
          <w:tcPr>
            <w:tcW w:w="2395" w:type="dxa"/>
            <w:vAlign w:val="center"/>
          </w:tcPr>
          <w:p w:rsidR="00E47C35" w:rsidRPr="00DA7FFC" w:rsidRDefault="00E47C35">
            <w:pPr>
              <w:shd w:val="solid" w:color="FFFFFF" w:fill="auto"/>
              <w:rPr>
                <w:rFonts w:ascii="Optima" w:hAnsi="Optima"/>
              </w:rPr>
            </w:pPr>
            <w:r w:rsidRPr="00DA7FFC">
              <w:rPr>
                <w:rFonts w:ascii="Optima" w:eastAsia="Calibri" w:hAnsi="Optima" w:cs="Calibri"/>
                <w:color w:val="000000"/>
                <w:shd w:val="solid" w:color="FFFFFF" w:fill="auto"/>
              </w:rPr>
              <w:t>8-1: Multiply fractions and whole numbers, pg. 186</w:t>
            </w:r>
            <w:r w:rsidRPr="00DA7FFC">
              <w:rPr>
                <w:rFonts w:ascii="Optima" w:hAnsi="Optima"/>
              </w:rPr>
              <w:t xml:space="preserve"> </w:t>
            </w:r>
          </w:p>
        </w:tc>
        <w:tc>
          <w:tcPr>
            <w:tcW w:w="1165" w:type="dxa"/>
            <w:vAlign w:val="center"/>
          </w:tcPr>
          <w:p w:rsidR="00E47C35" w:rsidRPr="00DA7FFC" w:rsidRDefault="00E47C35">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994" w:type="dxa"/>
            <w:vAlign w:val="center"/>
          </w:tcPr>
          <w:p w:rsidR="00E47C35" w:rsidRPr="00DA7FFC" w:rsidRDefault="00E47C35">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r>
      <w:tr w:rsidR="00E47C35" w:rsidRPr="00DA7FFC">
        <w:tc>
          <w:tcPr>
            <w:tcW w:w="4198" w:type="dxa"/>
            <w:vAlign w:val="center"/>
          </w:tcPr>
          <w:p w:rsidR="00E47C35" w:rsidRPr="00DA7FFC" w:rsidRDefault="00E47C35">
            <w:pPr>
              <w:rPr>
                <w:rFonts w:ascii="Optima" w:hAnsi="Optima"/>
              </w:rPr>
            </w:pPr>
            <w:r w:rsidRPr="00DA7FFC">
              <w:rPr>
                <w:rFonts w:ascii="Optima" w:eastAsia="Calibri" w:hAnsi="Optima" w:cs="Calibri"/>
                <w:color w:val="000000"/>
                <w:shd w:val="solid" w:color="FFFFFF" w:fill="auto"/>
              </w:rPr>
              <w:t>6.NS.4</w:t>
            </w:r>
          </w:p>
        </w:tc>
        <w:tc>
          <w:tcPr>
            <w:tcW w:w="2395" w:type="dxa"/>
            <w:vAlign w:val="center"/>
          </w:tcPr>
          <w:p w:rsidR="00E47C35" w:rsidRPr="00DA7FFC" w:rsidRDefault="00E47C35">
            <w:pPr>
              <w:shd w:val="solid" w:color="FFFFFF" w:fill="auto"/>
              <w:rPr>
                <w:rFonts w:ascii="Optima" w:hAnsi="Optima"/>
              </w:rPr>
            </w:pPr>
            <w:r w:rsidRPr="00DA7FFC">
              <w:rPr>
                <w:rFonts w:ascii="Optima" w:eastAsia="Calibri" w:hAnsi="Optima" w:cs="Calibri"/>
                <w:color w:val="000000"/>
                <w:shd w:val="solid" w:color="FFFFFF" w:fill="auto"/>
              </w:rPr>
              <w:t>8-2: Estimate products, pg. 188</w:t>
            </w:r>
            <w:r w:rsidRPr="00DA7FFC">
              <w:rPr>
                <w:rFonts w:ascii="Optima" w:hAnsi="Optima"/>
              </w:rPr>
              <w:t xml:space="preserve"> </w:t>
            </w:r>
          </w:p>
        </w:tc>
        <w:tc>
          <w:tcPr>
            <w:tcW w:w="1165" w:type="dxa"/>
            <w:vAlign w:val="center"/>
          </w:tcPr>
          <w:p w:rsidR="00E47C35" w:rsidRPr="00DA7FFC" w:rsidRDefault="00E47C35">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994" w:type="dxa"/>
            <w:vAlign w:val="center"/>
          </w:tcPr>
          <w:p w:rsidR="00E47C35" w:rsidRPr="00DA7FFC" w:rsidRDefault="00E47C35">
            <w:pPr>
              <w:shd w:val="solid" w:color="FFFFFF" w:fill="auto"/>
              <w:rPr>
                <w:rFonts w:ascii="Optima" w:hAnsi="Optima"/>
              </w:rPr>
            </w:pPr>
            <w:r w:rsidRPr="00DA7FFC">
              <w:rPr>
                <w:rFonts w:ascii="Optima" w:eastAsia="Calibri" w:hAnsi="Optima" w:cs="Calibri"/>
                <w:color w:val="000000"/>
                <w:shd w:val="solid" w:color="FFFFFF" w:fill="auto"/>
              </w:rPr>
              <w:t>Review Estimations</w:t>
            </w:r>
            <w:r w:rsidRPr="00DA7FFC">
              <w:rPr>
                <w:rFonts w:ascii="Optima" w:hAnsi="Optima"/>
              </w:rPr>
              <w:t xml:space="preserve"> </w:t>
            </w:r>
          </w:p>
        </w:tc>
      </w:tr>
      <w:tr w:rsidR="00E47C35" w:rsidRPr="00DA7FFC">
        <w:tc>
          <w:tcPr>
            <w:tcW w:w="4198" w:type="dxa"/>
            <w:vAlign w:val="center"/>
          </w:tcPr>
          <w:p w:rsidR="00E47C35" w:rsidRPr="00DA7FFC" w:rsidRDefault="00E47C35">
            <w:pPr>
              <w:rPr>
                <w:rFonts w:ascii="Optima" w:hAnsi="Optima"/>
              </w:rPr>
            </w:pPr>
            <w:r w:rsidRPr="00DA7FFC">
              <w:rPr>
                <w:rFonts w:ascii="Optima" w:eastAsia="Calibri" w:hAnsi="Optima" w:cs="Calibri"/>
                <w:color w:val="000000"/>
                <w:shd w:val="solid" w:color="FFFFFF" w:fill="auto"/>
              </w:rPr>
              <w:t>6.NS.4</w:t>
            </w:r>
          </w:p>
        </w:tc>
        <w:tc>
          <w:tcPr>
            <w:tcW w:w="2395" w:type="dxa"/>
            <w:vAlign w:val="center"/>
          </w:tcPr>
          <w:p w:rsidR="00E47C35" w:rsidRPr="00DA7FFC" w:rsidRDefault="00E47C35">
            <w:pPr>
              <w:shd w:val="solid" w:color="FFFFFF" w:fill="auto"/>
              <w:rPr>
                <w:rFonts w:ascii="Optima" w:hAnsi="Optima"/>
              </w:rPr>
            </w:pPr>
            <w:r w:rsidRPr="00DA7FFC">
              <w:rPr>
                <w:rFonts w:ascii="Optima" w:eastAsia="Calibri" w:hAnsi="Optima" w:cs="Calibri"/>
                <w:color w:val="000000"/>
                <w:shd w:val="solid" w:color="FFFFFF" w:fill="auto"/>
              </w:rPr>
              <w:t>8-3: Multiplying fractions, pg. 190</w:t>
            </w:r>
            <w:r w:rsidRPr="00DA7FFC">
              <w:rPr>
                <w:rFonts w:ascii="Optima" w:hAnsi="Optima"/>
              </w:rPr>
              <w:t xml:space="preserve"> </w:t>
            </w:r>
          </w:p>
        </w:tc>
        <w:tc>
          <w:tcPr>
            <w:tcW w:w="1165" w:type="dxa"/>
            <w:vAlign w:val="center"/>
          </w:tcPr>
          <w:p w:rsidR="00E47C35" w:rsidRPr="00DA7FFC" w:rsidRDefault="00E47C35">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994" w:type="dxa"/>
            <w:vAlign w:val="center"/>
          </w:tcPr>
          <w:p w:rsidR="00E47C35" w:rsidRPr="00DA7FFC" w:rsidRDefault="00E47C35">
            <w:pPr>
              <w:rPr>
                <w:rFonts w:ascii="Optima" w:hAnsi="Optima"/>
              </w:rPr>
            </w:pPr>
          </w:p>
        </w:tc>
      </w:tr>
      <w:tr w:rsidR="00E47C35" w:rsidRPr="00DA7FFC">
        <w:tc>
          <w:tcPr>
            <w:tcW w:w="4198" w:type="dxa"/>
            <w:vAlign w:val="center"/>
          </w:tcPr>
          <w:p w:rsidR="00E47C35" w:rsidRPr="00DA7FFC" w:rsidRDefault="00E47C35">
            <w:pPr>
              <w:rPr>
                <w:rFonts w:ascii="Optima" w:hAnsi="Optima"/>
              </w:rPr>
            </w:pPr>
            <w:r w:rsidRPr="00DA7FFC">
              <w:rPr>
                <w:rFonts w:ascii="Optima" w:eastAsia="Calibri" w:hAnsi="Optima" w:cs="Calibri"/>
                <w:color w:val="000000"/>
                <w:shd w:val="solid" w:color="FFFFFF" w:fill="auto"/>
              </w:rPr>
              <w:t>6.NS.4</w:t>
            </w:r>
          </w:p>
        </w:tc>
        <w:tc>
          <w:tcPr>
            <w:tcW w:w="2395" w:type="dxa"/>
            <w:vAlign w:val="center"/>
          </w:tcPr>
          <w:p w:rsidR="00E47C35" w:rsidRPr="00DA7FFC" w:rsidRDefault="00E47C35">
            <w:pPr>
              <w:shd w:val="solid" w:color="FFFFFF" w:fill="auto"/>
              <w:rPr>
                <w:rFonts w:ascii="Optima" w:hAnsi="Optima"/>
              </w:rPr>
            </w:pPr>
            <w:r w:rsidRPr="00DA7FFC">
              <w:rPr>
                <w:rFonts w:ascii="Optima" w:eastAsia="Calibri" w:hAnsi="Optima" w:cs="Calibri"/>
                <w:color w:val="000000"/>
                <w:shd w:val="solid" w:color="FFFFFF" w:fill="auto"/>
              </w:rPr>
              <w:t>8-4: Multiplying mixed numbers, pg. 192</w:t>
            </w:r>
            <w:r w:rsidRPr="00DA7FFC">
              <w:rPr>
                <w:rFonts w:ascii="Optima" w:hAnsi="Optima"/>
              </w:rPr>
              <w:t xml:space="preserve"> </w:t>
            </w:r>
          </w:p>
        </w:tc>
        <w:tc>
          <w:tcPr>
            <w:tcW w:w="1165" w:type="dxa"/>
            <w:vAlign w:val="center"/>
          </w:tcPr>
          <w:p w:rsidR="00E47C35" w:rsidRPr="00DA7FFC" w:rsidRDefault="00E47C35">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994" w:type="dxa"/>
            <w:vAlign w:val="center"/>
          </w:tcPr>
          <w:p w:rsidR="00E47C35" w:rsidRPr="00DA7FFC" w:rsidRDefault="00E47C35">
            <w:pPr>
              <w:rPr>
                <w:rFonts w:ascii="Optima" w:hAnsi="Optima"/>
              </w:rPr>
            </w:pPr>
          </w:p>
        </w:tc>
      </w:tr>
      <w:tr w:rsidR="00E47C35" w:rsidRPr="00DA7FFC">
        <w:tc>
          <w:tcPr>
            <w:tcW w:w="4198" w:type="dxa"/>
            <w:vAlign w:val="center"/>
          </w:tcPr>
          <w:p w:rsidR="00E47C35" w:rsidRPr="00DA7FFC" w:rsidRDefault="00E47C35" w:rsidP="00537ADD">
            <w:pPr>
              <w:rPr>
                <w:rFonts w:ascii="Optima" w:hAnsi="Optima"/>
              </w:rPr>
            </w:pPr>
            <w:r w:rsidRPr="00DA7FFC">
              <w:rPr>
                <w:rFonts w:ascii="Optima" w:hAnsi="Optima"/>
              </w:rPr>
              <w:t>Differentiation Days</w:t>
            </w:r>
          </w:p>
        </w:tc>
        <w:tc>
          <w:tcPr>
            <w:tcW w:w="2395" w:type="dxa"/>
            <w:vAlign w:val="center"/>
          </w:tcPr>
          <w:p w:rsidR="00E47C35" w:rsidRPr="00DA7FFC" w:rsidRDefault="00E47C35">
            <w:pPr>
              <w:rPr>
                <w:rFonts w:ascii="Optima" w:hAnsi="Optima"/>
              </w:rPr>
            </w:pPr>
            <w:r w:rsidRPr="00DA7FFC">
              <w:rPr>
                <w:rFonts w:ascii="Optima" w:hAnsi="Optima"/>
              </w:rPr>
              <w:t>Reteach or extend as needed</w:t>
            </w:r>
          </w:p>
        </w:tc>
        <w:tc>
          <w:tcPr>
            <w:tcW w:w="1165" w:type="dxa"/>
            <w:vAlign w:val="center"/>
          </w:tcPr>
          <w:p w:rsidR="00E47C35" w:rsidRPr="00DA7FFC" w:rsidRDefault="00DA7FFC" w:rsidP="005F0CE5">
            <w:pPr>
              <w:jc w:val="center"/>
              <w:rPr>
                <w:rFonts w:ascii="Optima" w:hAnsi="Optima"/>
              </w:rPr>
            </w:pPr>
            <w:r>
              <w:rPr>
                <w:rFonts w:ascii="Optima" w:hAnsi="Optima"/>
              </w:rPr>
              <w:t>4</w:t>
            </w:r>
          </w:p>
        </w:tc>
        <w:tc>
          <w:tcPr>
            <w:tcW w:w="5994" w:type="dxa"/>
            <w:vAlign w:val="center"/>
          </w:tcPr>
          <w:p w:rsidR="00E47C35" w:rsidRPr="00DA7FFC" w:rsidRDefault="00E47C35">
            <w:pPr>
              <w:rPr>
                <w:rFonts w:ascii="Optima" w:hAnsi="Optima"/>
              </w:rPr>
            </w:pPr>
            <w:r w:rsidRPr="00DA7FFC">
              <w:rPr>
                <w:rFonts w:ascii="Optima" w:hAnsi="Optima"/>
              </w:rPr>
              <w:t xml:space="preserve">Days for reteaching/differentiating either before or after testing. </w:t>
            </w:r>
          </w:p>
        </w:tc>
      </w:tr>
      <w:tr w:rsidR="00E47C35" w:rsidRPr="00DA7FFC">
        <w:tc>
          <w:tcPr>
            <w:tcW w:w="4198" w:type="dxa"/>
          </w:tcPr>
          <w:p w:rsidR="00E47C35" w:rsidRPr="00DA7FFC" w:rsidRDefault="00E47C35" w:rsidP="004938B2">
            <w:pPr>
              <w:rPr>
                <w:rFonts w:ascii="Optima" w:hAnsi="Optima"/>
                <w:szCs w:val="20"/>
              </w:rPr>
            </w:pPr>
            <w:r w:rsidRPr="00DA7FFC">
              <w:rPr>
                <w:rFonts w:ascii="Optima" w:hAnsi="Optima"/>
                <w:szCs w:val="20"/>
              </w:rPr>
              <w:t>CFA TESTING WINDOW</w:t>
            </w:r>
          </w:p>
        </w:tc>
        <w:tc>
          <w:tcPr>
            <w:tcW w:w="2395" w:type="dxa"/>
          </w:tcPr>
          <w:p w:rsidR="00E47C35" w:rsidRPr="00DA7FFC" w:rsidRDefault="00E47C35" w:rsidP="004938B2">
            <w:pPr>
              <w:rPr>
                <w:rFonts w:ascii="Optima" w:hAnsi="Optima"/>
                <w:szCs w:val="20"/>
              </w:rPr>
            </w:pPr>
          </w:p>
        </w:tc>
        <w:tc>
          <w:tcPr>
            <w:tcW w:w="1165" w:type="dxa"/>
          </w:tcPr>
          <w:p w:rsidR="00E47C35" w:rsidRPr="00DA7FFC" w:rsidRDefault="00E47C35" w:rsidP="004938B2">
            <w:pPr>
              <w:jc w:val="center"/>
              <w:rPr>
                <w:rFonts w:ascii="Optima" w:hAnsi="Optima"/>
              </w:rPr>
            </w:pPr>
          </w:p>
        </w:tc>
        <w:tc>
          <w:tcPr>
            <w:tcW w:w="5994" w:type="dxa"/>
          </w:tcPr>
          <w:p w:rsidR="00E47C35" w:rsidRPr="00DA7FFC" w:rsidRDefault="00E47C35" w:rsidP="004938B2">
            <w:pPr>
              <w:rPr>
                <w:rFonts w:ascii="Optima" w:hAnsi="Optima"/>
                <w:szCs w:val="20"/>
              </w:rPr>
            </w:pPr>
            <w:r w:rsidRPr="00DA7FFC">
              <w:rPr>
                <w:rFonts w:ascii="Optima" w:hAnsi="Optima"/>
                <w:szCs w:val="20"/>
              </w:rPr>
              <w:t>November 29</w:t>
            </w:r>
            <w:r w:rsidRPr="00DA7FFC">
              <w:rPr>
                <w:rFonts w:ascii="Optima" w:hAnsi="Optima"/>
                <w:szCs w:val="20"/>
                <w:vertAlign w:val="superscript"/>
              </w:rPr>
              <w:t>th</w:t>
            </w:r>
            <w:r w:rsidRPr="00DA7FFC">
              <w:rPr>
                <w:rFonts w:ascii="Optima" w:hAnsi="Optima"/>
                <w:szCs w:val="20"/>
              </w:rPr>
              <w:t xml:space="preserve"> – December 10</w:t>
            </w:r>
            <w:r w:rsidRPr="00DA7FFC">
              <w:rPr>
                <w:rFonts w:ascii="Optima" w:hAnsi="Optima"/>
                <w:szCs w:val="20"/>
                <w:vertAlign w:val="superscript"/>
              </w:rPr>
              <w:t>th</w:t>
            </w:r>
            <w:r w:rsidRPr="00DA7FFC">
              <w:rPr>
                <w:rFonts w:ascii="Optima" w:hAnsi="Optima"/>
                <w:szCs w:val="20"/>
              </w:rPr>
              <w:t xml:space="preserve"> </w:t>
            </w:r>
          </w:p>
        </w:tc>
      </w:tr>
      <w:tr w:rsidR="00E47C35" w:rsidRPr="00DA7FFC">
        <w:tc>
          <w:tcPr>
            <w:tcW w:w="4198" w:type="dxa"/>
          </w:tcPr>
          <w:p w:rsidR="00E47C35" w:rsidRPr="00DA7FFC" w:rsidRDefault="00E47C35" w:rsidP="004938B2">
            <w:pPr>
              <w:rPr>
                <w:rFonts w:ascii="Optima" w:hAnsi="Optima"/>
                <w:szCs w:val="20"/>
              </w:rPr>
            </w:pPr>
            <w:r w:rsidRPr="00DA7FFC">
              <w:rPr>
                <w:rFonts w:ascii="Optima" w:hAnsi="Optima"/>
                <w:szCs w:val="20"/>
              </w:rPr>
              <w:t>DATA ENTRY DUE DATE</w:t>
            </w:r>
          </w:p>
        </w:tc>
        <w:tc>
          <w:tcPr>
            <w:tcW w:w="2395" w:type="dxa"/>
          </w:tcPr>
          <w:p w:rsidR="00E47C35" w:rsidRPr="00DA7FFC" w:rsidRDefault="00E47C35" w:rsidP="004938B2">
            <w:pPr>
              <w:rPr>
                <w:rFonts w:ascii="Optima" w:hAnsi="Optima"/>
                <w:szCs w:val="20"/>
              </w:rPr>
            </w:pPr>
          </w:p>
        </w:tc>
        <w:tc>
          <w:tcPr>
            <w:tcW w:w="1165" w:type="dxa"/>
          </w:tcPr>
          <w:p w:rsidR="00E47C35" w:rsidRPr="00DA7FFC" w:rsidRDefault="00E47C35" w:rsidP="004938B2">
            <w:pPr>
              <w:jc w:val="center"/>
              <w:rPr>
                <w:rFonts w:ascii="Optima" w:hAnsi="Optima"/>
              </w:rPr>
            </w:pPr>
          </w:p>
        </w:tc>
        <w:tc>
          <w:tcPr>
            <w:tcW w:w="5994" w:type="dxa"/>
          </w:tcPr>
          <w:p w:rsidR="00E47C35" w:rsidRPr="00DA7FFC" w:rsidRDefault="00E47C35" w:rsidP="004938B2">
            <w:pPr>
              <w:rPr>
                <w:rFonts w:ascii="Optima" w:hAnsi="Optima"/>
                <w:szCs w:val="20"/>
              </w:rPr>
            </w:pPr>
            <w:r w:rsidRPr="00DA7FFC">
              <w:rPr>
                <w:rFonts w:ascii="Optima" w:hAnsi="Optima"/>
                <w:szCs w:val="20"/>
              </w:rPr>
              <w:t>December 10</w:t>
            </w:r>
            <w:r w:rsidRPr="00DA7FFC">
              <w:rPr>
                <w:rFonts w:ascii="Optima" w:hAnsi="Optima"/>
                <w:szCs w:val="20"/>
                <w:vertAlign w:val="superscript"/>
              </w:rPr>
              <w:t>th</w:t>
            </w:r>
          </w:p>
        </w:tc>
      </w:tr>
    </w:tbl>
    <w:p w:rsidR="00E47C35" w:rsidRPr="00DA7FFC" w:rsidRDefault="00E47C35" w:rsidP="00FB7CF2">
      <w:pPr>
        <w:jc w:val="center"/>
        <w:rPr>
          <w:rFonts w:ascii="Optima" w:hAnsi="Optima"/>
          <w:b/>
          <w:sz w:val="28"/>
        </w:rPr>
      </w:pPr>
    </w:p>
    <w:p w:rsidR="00E47C35" w:rsidRPr="00DA7FFC" w:rsidRDefault="00E47C35" w:rsidP="00FB7CF2">
      <w:pPr>
        <w:jc w:val="center"/>
        <w:rPr>
          <w:rFonts w:ascii="Optima" w:hAnsi="Optima"/>
          <w:b/>
          <w:sz w:val="28"/>
        </w:rPr>
      </w:pPr>
    </w:p>
    <w:p w:rsidR="00E47C35" w:rsidRPr="00DA7FFC" w:rsidRDefault="00E47C35" w:rsidP="00FC125B">
      <w:pPr>
        <w:rPr>
          <w:rFonts w:ascii="Optima" w:hAnsi="Optima"/>
          <w:b/>
          <w:sz w:val="28"/>
        </w:rPr>
      </w:pPr>
    </w:p>
    <w:p w:rsidR="00FB7CF2" w:rsidRPr="00DA7FFC" w:rsidRDefault="00FB7CF2" w:rsidP="00FB7CF2">
      <w:pPr>
        <w:jc w:val="center"/>
        <w:rPr>
          <w:rFonts w:ascii="Optima" w:hAnsi="Optima"/>
          <w:b/>
          <w:sz w:val="28"/>
        </w:rPr>
      </w:pPr>
      <w:r w:rsidRPr="00DA7FFC">
        <w:rPr>
          <w:rFonts w:ascii="Optima" w:hAnsi="Optima"/>
          <w:b/>
          <w:sz w:val="28"/>
        </w:rPr>
        <w:t>DECEMBER (13 days)</w:t>
      </w:r>
    </w:p>
    <w:p w:rsidR="000E3C07" w:rsidRPr="00DA7FFC" w:rsidRDefault="000E3C07" w:rsidP="00925C59">
      <w:pPr>
        <w:jc w:val="center"/>
        <w:rPr>
          <w:rFonts w:ascii="Optima" w:hAnsi="Optima"/>
          <w:b/>
          <w:sz w:val="28"/>
        </w:rPr>
      </w:pPr>
      <w:r w:rsidRPr="00DA7FFC">
        <w:rPr>
          <w:rFonts w:ascii="Optima" w:hAnsi="Optima"/>
          <w:b/>
          <w:sz w:val="28"/>
        </w:rPr>
        <w:t>TOPIC 9</w:t>
      </w:r>
      <w:r w:rsidR="00925C59" w:rsidRPr="00DA7FFC">
        <w:rPr>
          <w:rFonts w:ascii="Optima" w:hAnsi="Optima"/>
          <w:b/>
          <w:sz w:val="28"/>
        </w:rPr>
        <w:t xml:space="preserve"> – </w:t>
      </w:r>
      <w:r w:rsidRPr="00DA7FFC">
        <w:rPr>
          <w:rFonts w:ascii="Optima" w:hAnsi="Optima"/>
          <w:b/>
          <w:sz w:val="28"/>
        </w:rPr>
        <w:t>DIVIDING FRACTIONS AND MIXED NUMBERS</w:t>
      </w:r>
    </w:p>
    <w:p w:rsidR="00FB7CF2" w:rsidRPr="00DA7FFC" w:rsidRDefault="000E3C07" w:rsidP="00925C59">
      <w:pPr>
        <w:jc w:val="center"/>
        <w:rPr>
          <w:rFonts w:ascii="Optima" w:hAnsi="Optima"/>
          <w:b/>
          <w:sz w:val="28"/>
        </w:rPr>
      </w:pPr>
      <w:r w:rsidRPr="00DA7FFC">
        <w:rPr>
          <w:rFonts w:ascii="Optima" w:hAnsi="Optima"/>
          <w:b/>
          <w:sz w:val="28"/>
        </w:rPr>
        <w:t>TOPIC 10 - INTEGERS</w:t>
      </w:r>
    </w:p>
    <w:p w:rsidR="00FB7CF2" w:rsidRPr="00DA7FFC" w:rsidRDefault="000E3C07" w:rsidP="00FB7CF2">
      <w:pPr>
        <w:rPr>
          <w:rFonts w:ascii="Optima" w:hAnsi="Optima"/>
        </w:rPr>
      </w:pPr>
      <w:r w:rsidRPr="00DA7FFC">
        <w:rPr>
          <w:rFonts w:ascii="Optima" w:hAnsi="Optima"/>
        </w:rPr>
        <w:t xml:space="preserve">Topic 9 </w:t>
      </w:r>
      <w:r w:rsidR="00844597" w:rsidRPr="00DA7FFC">
        <w:rPr>
          <w:rFonts w:ascii="Optima" w:hAnsi="Optima"/>
        </w:rPr>
        <w:t>(6</w:t>
      </w:r>
      <w:r w:rsidR="00166677" w:rsidRPr="00DA7FFC">
        <w:rPr>
          <w:rFonts w:ascii="Optima" w:hAnsi="Optima"/>
        </w:rPr>
        <w:t xml:space="preserve"> </w:t>
      </w:r>
      <w:r w:rsidR="0071026F" w:rsidRPr="00DA7FFC">
        <w:rPr>
          <w:rFonts w:ascii="Optima" w:hAnsi="Optima"/>
        </w:rPr>
        <w:t>days),</w:t>
      </w:r>
      <w:r w:rsidRPr="00DA7FFC">
        <w:rPr>
          <w:rFonts w:ascii="Optima" w:hAnsi="Optima"/>
        </w:rPr>
        <w:t xml:space="preserve"> Topic 10 (</w:t>
      </w:r>
      <w:r w:rsidR="00844597" w:rsidRPr="00DA7FFC">
        <w:rPr>
          <w:rFonts w:ascii="Optima" w:hAnsi="Optima"/>
        </w:rPr>
        <w:t>4</w:t>
      </w:r>
      <w:r w:rsidRPr="00DA7FFC">
        <w:rPr>
          <w:rFonts w:ascii="Optima" w:hAnsi="Optima"/>
        </w:rPr>
        <w:t xml:space="preserve"> days),</w:t>
      </w:r>
      <w:r w:rsidR="00FB7CF2" w:rsidRPr="00DA7FFC">
        <w:rPr>
          <w:rFonts w:ascii="Optima" w:hAnsi="Optima"/>
        </w:rPr>
        <w:t xml:space="preserve"> Common Formative Ass</w:t>
      </w:r>
      <w:r w:rsidR="00844597" w:rsidRPr="00DA7FFC">
        <w:rPr>
          <w:rFonts w:ascii="Optima" w:hAnsi="Optima"/>
        </w:rPr>
        <w:t>essment/CFA &amp; Differentiation (3</w:t>
      </w:r>
      <w:r w:rsidR="00FB7CF2" w:rsidRPr="00DA7FFC">
        <w:rPr>
          <w:rFonts w:ascii="Optima" w:hAnsi="Optima"/>
        </w:rPr>
        <w:t xml:space="preserve"> days)</w:t>
      </w:r>
    </w:p>
    <w:tbl>
      <w:tblPr>
        <w:tblStyle w:val="TableGrid"/>
        <w:tblW w:w="0" w:type="auto"/>
        <w:tblLook w:val="00BF"/>
      </w:tblPr>
      <w:tblGrid>
        <w:gridCol w:w="3706"/>
        <w:gridCol w:w="2589"/>
        <w:gridCol w:w="1217"/>
        <w:gridCol w:w="6240"/>
      </w:tblGrid>
      <w:tr w:rsidR="00FB7CF2" w:rsidRPr="00DA7FFC">
        <w:tc>
          <w:tcPr>
            <w:tcW w:w="3720" w:type="dxa"/>
            <w:shd w:val="pct15" w:color="auto" w:fill="auto"/>
          </w:tcPr>
          <w:p w:rsidR="00FB7CF2" w:rsidRPr="00DA7FFC" w:rsidRDefault="00FB7CF2" w:rsidP="004938B2">
            <w:pPr>
              <w:jc w:val="center"/>
              <w:rPr>
                <w:rFonts w:ascii="Optima" w:hAnsi="Optima"/>
              </w:rPr>
            </w:pPr>
            <w:r w:rsidRPr="00DA7FFC">
              <w:rPr>
                <w:rFonts w:ascii="Optima" w:hAnsi="Optima"/>
              </w:rPr>
              <w:t>COMMON CORE STANDARD</w:t>
            </w:r>
          </w:p>
        </w:tc>
        <w:tc>
          <w:tcPr>
            <w:tcW w:w="2596" w:type="dxa"/>
            <w:shd w:val="pct15" w:color="auto" w:fill="auto"/>
          </w:tcPr>
          <w:p w:rsidR="00FB7CF2" w:rsidRPr="00DA7FFC" w:rsidRDefault="00FB7CF2" w:rsidP="004938B2">
            <w:pPr>
              <w:jc w:val="center"/>
              <w:rPr>
                <w:rFonts w:ascii="Optima" w:hAnsi="Optima"/>
              </w:rPr>
            </w:pPr>
            <w:r w:rsidRPr="00DA7FFC">
              <w:rPr>
                <w:rFonts w:ascii="Optima" w:hAnsi="Optima"/>
              </w:rPr>
              <w:t>ENVISION LESSON</w:t>
            </w:r>
          </w:p>
        </w:tc>
        <w:tc>
          <w:tcPr>
            <w:tcW w:w="1165" w:type="dxa"/>
            <w:shd w:val="pct15" w:color="auto" w:fill="auto"/>
          </w:tcPr>
          <w:p w:rsidR="00FB7CF2" w:rsidRPr="00DA7FFC" w:rsidRDefault="00FB7CF2" w:rsidP="004938B2">
            <w:pPr>
              <w:jc w:val="center"/>
              <w:rPr>
                <w:rFonts w:ascii="Optima" w:hAnsi="Optima"/>
              </w:rPr>
            </w:pPr>
            <w:r w:rsidRPr="00DA7FFC">
              <w:rPr>
                <w:rFonts w:ascii="Optima" w:hAnsi="Optima"/>
              </w:rPr>
              <w:t>SUGG.</w:t>
            </w:r>
          </w:p>
          <w:p w:rsidR="00FB7CF2" w:rsidRPr="00DA7FFC" w:rsidRDefault="00FB7CF2" w:rsidP="004938B2">
            <w:pPr>
              <w:jc w:val="center"/>
              <w:rPr>
                <w:rFonts w:ascii="Optima" w:hAnsi="Optima"/>
              </w:rPr>
            </w:pPr>
            <w:r w:rsidRPr="00DA7FFC">
              <w:rPr>
                <w:rFonts w:ascii="Optima" w:hAnsi="Optima"/>
              </w:rPr>
              <w:t>NUMBER OF DAYS</w:t>
            </w:r>
          </w:p>
        </w:tc>
        <w:tc>
          <w:tcPr>
            <w:tcW w:w="6271" w:type="dxa"/>
            <w:shd w:val="pct15" w:color="auto" w:fill="auto"/>
          </w:tcPr>
          <w:p w:rsidR="00FB7CF2" w:rsidRPr="00DA7FFC" w:rsidRDefault="00FB7CF2" w:rsidP="004938B2">
            <w:pPr>
              <w:jc w:val="center"/>
              <w:rPr>
                <w:rFonts w:ascii="Optima" w:hAnsi="Optima"/>
              </w:rPr>
            </w:pPr>
            <w:r w:rsidRPr="00DA7FFC">
              <w:rPr>
                <w:rFonts w:ascii="Optima" w:hAnsi="Optima"/>
              </w:rPr>
              <w:t>NOTES</w:t>
            </w:r>
          </w:p>
        </w:tc>
      </w:tr>
      <w:tr w:rsidR="00925C59" w:rsidRPr="00DA7FFC">
        <w:trPr>
          <w:trHeight w:val="30"/>
        </w:trPr>
        <w:tc>
          <w:tcPr>
            <w:tcW w:w="3720" w:type="dxa"/>
            <w:vAlign w:val="center"/>
          </w:tcPr>
          <w:p w:rsidR="000E3C07" w:rsidRPr="00DA7FFC" w:rsidRDefault="000E3C07" w:rsidP="000E3C07">
            <w:pPr>
              <w:shd w:val="solid" w:color="FFFFFF" w:fill="auto"/>
              <w:rPr>
                <w:rFonts w:ascii="Optima" w:hAnsi="Optima"/>
              </w:rPr>
            </w:pPr>
            <w:r w:rsidRPr="00DA7FFC">
              <w:rPr>
                <w:rFonts w:ascii="Optima" w:eastAsia="Calibri" w:hAnsi="Optima" w:cs="Calibri"/>
                <w:b/>
                <w:color w:val="000000"/>
                <w:shd w:val="solid" w:color="FFFFFF" w:fill="auto"/>
              </w:rPr>
              <w:t>The Number System</w:t>
            </w:r>
            <w:r w:rsidRPr="00DA7FFC">
              <w:rPr>
                <w:rFonts w:ascii="Optima" w:hAnsi="Optima"/>
              </w:rPr>
              <w:t xml:space="preserve"> </w:t>
            </w:r>
          </w:p>
          <w:p w:rsidR="000E3C07" w:rsidRPr="00DA7FFC" w:rsidRDefault="000E3C07" w:rsidP="000E3C07">
            <w:pPr>
              <w:shd w:val="solid" w:color="FFFFFF" w:fill="auto"/>
              <w:rPr>
                <w:rFonts w:ascii="Optima" w:hAnsi="Optima"/>
              </w:rPr>
            </w:pPr>
            <w:r w:rsidRPr="00DA7FFC">
              <w:rPr>
                <w:rFonts w:ascii="Optima" w:eastAsia="Calibri" w:hAnsi="Optima" w:cs="Calibri"/>
                <w:color w:val="000000"/>
                <w:shd w:val="solid" w:color="FFFFFF" w:fill="auto"/>
              </w:rPr>
              <w:t>Apply and extend previous understanding of multiplication and division to divide fractions by fractions.</w:t>
            </w:r>
            <w:r w:rsidRPr="00DA7FFC">
              <w:rPr>
                <w:rFonts w:ascii="Optima" w:hAnsi="Optima"/>
              </w:rPr>
              <w:t xml:space="preserve"> </w:t>
            </w:r>
          </w:p>
          <w:p w:rsidR="00925C59" w:rsidRPr="00DA7FFC" w:rsidRDefault="000E3C07" w:rsidP="000E3C07">
            <w:pPr>
              <w:shd w:val="solid" w:color="FFFFFF" w:fill="auto"/>
              <w:rPr>
                <w:rFonts w:ascii="Optima" w:hAnsi="Optima"/>
              </w:rPr>
            </w:pPr>
            <w:r w:rsidRPr="00DA7FFC">
              <w:rPr>
                <w:rFonts w:ascii="Optima" w:eastAsia="Calibri" w:hAnsi="Optima" w:cs="Calibri"/>
                <w:color w:val="000000"/>
                <w:shd w:val="solid" w:color="FFFFFF" w:fill="auto"/>
              </w:rPr>
              <w:t>Apply and extend previous understandings of numbers to the system of rational numbers.</w:t>
            </w:r>
          </w:p>
        </w:tc>
        <w:tc>
          <w:tcPr>
            <w:tcW w:w="2596" w:type="dxa"/>
            <w:vAlign w:val="center"/>
          </w:tcPr>
          <w:p w:rsidR="00925C59" w:rsidRPr="00DA7FFC" w:rsidRDefault="00925C59">
            <w:pPr>
              <w:rPr>
                <w:rFonts w:ascii="Optima" w:hAnsi="Optima"/>
              </w:rPr>
            </w:pPr>
          </w:p>
        </w:tc>
        <w:tc>
          <w:tcPr>
            <w:tcW w:w="1165" w:type="dxa"/>
            <w:shd w:val="clear" w:color="auto" w:fill="auto"/>
            <w:vAlign w:val="center"/>
          </w:tcPr>
          <w:p w:rsidR="00925C59" w:rsidRPr="00DA7FFC" w:rsidRDefault="00925C59" w:rsidP="008841E5">
            <w:pPr>
              <w:jc w:val="center"/>
              <w:rPr>
                <w:rFonts w:ascii="Optima" w:hAnsi="Optima"/>
              </w:rPr>
            </w:pPr>
          </w:p>
        </w:tc>
        <w:tc>
          <w:tcPr>
            <w:tcW w:w="6271" w:type="dxa"/>
            <w:shd w:val="clear" w:color="auto" w:fill="auto"/>
            <w:vAlign w:val="center"/>
          </w:tcPr>
          <w:p w:rsidR="00925C59" w:rsidRPr="00DA7FFC" w:rsidRDefault="00925C59">
            <w:pPr>
              <w:rPr>
                <w:rFonts w:ascii="Optima" w:hAnsi="Optima"/>
              </w:rPr>
            </w:pPr>
          </w:p>
        </w:tc>
      </w:tr>
      <w:tr w:rsidR="000E3C07" w:rsidRPr="00DA7FFC">
        <w:tc>
          <w:tcPr>
            <w:tcW w:w="3720" w:type="dxa"/>
            <w:vAlign w:val="center"/>
          </w:tcPr>
          <w:p w:rsidR="000E3C07" w:rsidRPr="00DA7FFC" w:rsidRDefault="00844597">
            <w:pPr>
              <w:rPr>
                <w:rFonts w:ascii="Optima" w:hAnsi="Optima"/>
              </w:rPr>
            </w:pPr>
            <w:r w:rsidRPr="00DA7FFC">
              <w:rPr>
                <w:rFonts w:ascii="Optima" w:eastAsia="Calibri" w:hAnsi="Optima" w:cs="Calibri"/>
                <w:color w:val="000000"/>
                <w:shd w:val="solid" w:color="FFFFFF" w:fill="auto"/>
              </w:rPr>
              <w:t xml:space="preserve">6.NS.1. </w:t>
            </w:r>
            <w:r w:rsidRPr="00DA7FFC">
              <w:rPr>
                <w:rFonts w:ascii="Optima" w:hAnsi="Optima"/>
                <w:shd w:val="solid" w:color="FFFFFF" w:fill="auto"/>
              </w:rPr>
              <w:t> </w:t>
            </w:r>
            <w:r w:rsidRPr="00DA7FFC">
              <w:rPr>
                <w:rFonts w:ascii="Optima" w:eastAsia="Calibri" w:hAnsi="Optima" w:cs="Calibri"/>
                <w:color w:val="000000"/>
                <w:shd w:val="solid" w:color="FFFFFF" w:fill="auto"/>
              </w:rPr>
              <w:t xml:space="preserve">Interpret and compute quotients of fractions, and solve word problems involving division of fractions by fractions, e.g., by using visual fraction models and equations to represent the problem. </w:t>
            </w:r>
            <w:r w:rsidRPr="00DA7FFC">
              <w:rPr>
                <w:rFonts w:ascii="Optima" w:hAnsi="Optima"/>
                <w:shd w:val="solid" w:color="FFFFFF" w:fill="auto"/>
              </w:rPr>
              <w:t> </w:t>
            </w:r>
            <w:r w:rsidRPr="00DA7FFC">
              <w:rPr>
                <w:rFonts w:ascii="Optima" w:eastAsia="Calibri" w:hAnsi="Optima" w:cs="Calibri"/>
                <w:color w:val="000000"/>
                <w:shd w:val="solid" w:color="FFFFFF" w:fill="auto"/>
              </w:rPr>
              <w:t xml:space="preserve">For example, create a story context for (2/3) ÷ (3/4) and use a visual fraction model to show the quotient; use the relationship between multiplication and division to explain that (2/3) ÷ (3/4) = 8/9 because 3/4 of 8/9 is 2/3. </w:t>
            </w:r>
            <w:r w:rsidRPr="00DA7FFC">
              <w:rPr>
                <w:rFonts w:ascii="Optima" w:hAnsi="Optima"/>
                <w:shd w:val="solid" w:color="FFFFFF" w:fill="auto"/>
              </w:rPr>
              <w:t> </w:t>
            </w:r>
            <w:r w:rsidRPr="00DA7FFC">
              <w:rPr>
                <w:rFonts w:ascii="Optima" w:eastAsia="Calibri" w:hAnsi="Optima" w:cs="Calibri"/>
                <w:color w:val="000000"/>
                <w:shd w:val="solid" w:color="FFFFFF" w:fill="auto"/>
              </w:rPr>
              <w:t xml:space="preserve">(In general, (a/b) ÷(c/d) = ad/bc). </w:t>
            </w:r>
            <w:r w:rsidRPr="00DA7FFC">
              <w:rPr>
                <w:rFonts w:ascii="Optima" w:hAnsi="Optima"/>
                <w:shd w:val="solid" w:color="FFFFFF" w:fill="auto"/>
              </w:rPr>
              <w:t> </w:t>
            </w:r>
            <w:r w:rsidRPr="00DA7FFC">
              <w:rPr>
                <w:rFonts w:ascii="Optima" w:eastAsia="Calibri" w:hAnsi="Optima" w:cs="Calibri"/>
                <w:color w:val="000000"/>
                <w:shd w:val="solid" w:color="FFFFFF" w:fill="auto"/>
              </w:rPr>
              <w:t xml:space="preserve">How much chocolate will each person get if 3 people share 1/2 lb of chocolate equally? </w:t>
            </w:r>
            <w:r w:rsidRPr="00DA7FFC">
              <w:rPr>
                <w:rFonts w:ascii="Optima" w:hAnsi="Optima"/>
                <w:shd w:val="solid" w:color="FFFFFF" w:fill="auto"/>
              </w:rPr>
              <w:t> </w:t>
            </w:r>
            <w:r w:rsidRPr="00DA7FFC">
              <w:rPr>
                <w:rFonts w:ascii="Optima" w:eastAsia="Calibri" w:hAnsi="Optima" w:cs="Calibri"/>
                <w:color w:val="000000"/>
                <w:shd w:val="solid" w:color="FFFFFF" w:fill="auto"/>
              </w:rPr>
              <w:t xml:space="preserve">How many 3/4-cup servings are in 2/3 of a cup of yogurt? </w:t>
            </w:r>
            <w:r w:rsidRPr="00DA7FFC">
              <w:rPr>
                <w:rFonts w:ascii="Optima" w:hAnsi="Optima"/>
                <w:shd w:val="solid" w:color="FFFFFF" w:fill="auto"/>
              </w:rPr>
              <w:t> </w:t>
            </w:r>
            <w:r w:rsidRPr="00DA7FFC">
              <w:rPr>
                <w:rFonts w:ascii="Optima" w:eastAsia="Calibri" w:hAnsi="Optima" w:cs="Calibri"/>
                <w:color w:val="000000"/>
                <w:shd w:val="solid" w:color="FFFFFF" w:fill="auto"/>
              </w:rPr>
              <w:t>How wide is a rectangular strip of land with length 3/4 miles and area 1/2 square miles?</w:t>
            </w:r>
          </w:p>
        </w:tc>
        <w:tc>
          <w:tcPr>
            <w:tcW w:w="2596" w:type="dxa"/>
            <w:vAlign w:val="center"/>
          </w:tcPr>
          <w:p w:rsidR="000E3C07" w:rsidRPr="00DA7FFC" w:rsidRDefault="000E3C07">
            <w:pPr>
              <w:shd w:val="solid" w:color="FFFFFF" w:fill="auto"/>
              <w:rPr>
                <w:rFonts w:ascii="Optima" w:hAnsi="Optima"/>
              </w:rPr>
            </w:pPr>
            <w:r w:rsidRPr="00DA7FFC">
              <w:rPr>
                <w:rFonts w:ascii="Optima" w:hAnsi="Optima"/>
              </w:rPr>
              <w:br/>
            </w:r>
            <w:r w:rsidRPr="00DA7FFC">
              <w:rPr>
                <w:rFonts w:ascii="Optima" w:eastAsia="Calibri" w:hAnsi="Optima" w:cs="Calibri"/>
                <w:color w:val="000000"/>
                <w:shd w:val="solid" w:color="FFFFFF" w:fill="auto"/>
              </w:rPr>
              <w:t>Topic 9 Opener, p. 200</w:t>
            </w:r>
            <w:r w:rsidRPr="00DA7FFC">
              <w:rPr>
                <w:rFonts w:ascii="Optima" w:hAnsi="Optima"/>
              </w:rPr>
              <w:br/>
            </w:r>
            <w:r w:rsidRPr="00DA7FFC">
              <w:rPr>
                <w:rFonts w:ascii="Optima" w:eastAsia="Calibri" w:hAnsi="Optima" w:cs="Calibri"/>
                <w:color w:val="000000"/>
                <w:shd w:val="solid" w:color="FFFFFF" w:fill="auto"/>
              </w:rPr>
              <w:t xml:space="preserve">9-1: </w:t>
            </w:r>
            <w:r w:rsidRPr="00DA7FFC">
              <w:rPr>
                <w:rFonts w:ascii="Optima" w:hAnsi="Optima"/>
                <w:shd w:val="solid" w:color="FFFFFF" w:fill="auto"/>
              </w:rPr>
              <w:t> </w:t>
            </w:r>
            <w:r w:rsidRPr="00DA7FFC">
              <w:rPr>
                <w:rFonts w:ascii="Optima" w:eastAsia="Calibri" w:hAnsi="Optima" w:cs="Calibri"/>
                <w:color w:val="000000"/>
                <w:shd w:val="solid" w:color="FFFFFF" w:fill="auto"/>
              </w:rPr>
              <w:t>Understanding Division of Fractions, p. 202</w:t>
            </w:r>
            <w:r w:rsidRPr="00DA7FFC">
              <w:rPr>
                <w:rFonts w:ascii="Optima" w:hAnsi="Optima"/>
              </w:rPr>
              <w:br/>
            </w:r>
            <w:r w:rsidRPr="00DA7FFC">
              <w:rPr>
                <w:rFonts w:ascii="Optima" w:hAnsi="Optima"/>
              </w:rPr>
              <w:br/>
            </w:r>
          </w:p>
        </w:tc>
        <w:tc>
          <w:tcPr>
            <w:tcW w:w="1165" w:type="dxa"/>
            <w:vAlign w:val="center"/>
          </w:tcPr>
          <w:p w:rsidR="000E3C07" w:rsidRPr="00DA7FFC" w:rsidRDefault="000E3C07">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271" w:type="dxa"/>
            <w:vAlign w:val="center"/>
          </w:tcPr>
          <w:p w:rsidR="000E3C07" w:rsidRPr="00DA7FFC" w:rsidRDefault="000E3C07">
            <w:pPr>
              <w:shd w:val="solid" w:color="FFFFFF" w:fill="auto"/>
              <w:rPr>
                <w:rFonts w:ascii="Optima" w:hAnsi="Optima"/>
              </w:rPr>
            </w:pPr>
          </w:p>
        </w:tc>
      </w:tr>
      <w:tr w:rsidR="00844597" w:rsidRPr="00DA7FFC">
        <w:tc>
          <w:tcPr>
            <w:tcW w:w="3720" w:type="dxa"/>
            <w:vAlign w:val="center"/>
          </w:tcPr>
          <w:p w:rsidR="00844597" w:rsidRPr="00DA7FFC" w:rsidRDefault="00844597">
            <w:pPr>
              <w:rPr>
                <w:rFonts w:ascii="Optima" w:eastAsia="Calibri" w:hAnsi="Optima" w:cs="Calibri"/>
                <w:i/>
                <w:color w:val="000000"/>
                <w:shd w:val="solid" w:color="FFFFFF" w:fill="auto"/>
              </w:rPr>
            </w:pPr>
          </w:p>
        </w:tc>
        <w:tc>
          <w:tcPr>
            <w:tcW w:w="2596" w:type="dxa"/>
            <w:vAlign w:val="center"/>
          </w:tcPr>
          <w:p w:rsidR="00844597" w:rsidRPr="00DA7FFC" w:rsidRDefault="00844597">
            <w:pPr>
              <w:shd w:val="solid" w:color="FFFFFF" w:fill="auto"/>
              <w:rPr>
                <w:rFonts w:ascii="Optima" w:hAnsi="Optima"/>
              </w:rPr>
            </w:pPr>
            <w:r w:rsidRPr="00DA7FFC">
              <w:rPr>
                <w:rFonts w:ascii="Optima" w:eastAsia="Calibri" w:hAnsi="Optima" w:cs="Calibri"/>
                <w:color w:val="000000"/>
                <w:shd w:val="solid" w:color="FFFFFF" w:fill="auto"/>
              </w:rPr>
              <w:t>9-2: Dividing a whole number by a fraction, pg. 202</w:t>
            </w:r>
            <w:r w:rsidRPr="00DA7FFC">
              <w:rPr>
                <w:rFonts w:ascii="Optima" w:hAnsi="Optima"/>
              </w:rPr>
              <w:t xml:space="preserve"> </w:t>
            </w:r>
          </w:p>
        </w:tc>
        <w:tc>
          <w:tcPr>
            <w:tcW w:w="1165" w:type="dxa"/>
            <w:vAlign w:val="center"/>
          </w:tcPr>
          <w:p w:rsidR="00844597" w:rsidRPr="00DA7FFC" w:rsidRDefault="00844597">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271" w:type="dxa"/>
            <w:vAlign w:val="center"/>
          </w:tcPr>
          <w:p w:rsidR="00844597" w:rsidRPr="00DA7FFC" w:rsidRDefault="00844597">
            <w:pPr>
              <w:shd w:val="solid" w:color="FFFFFF" w:fill="auto"/>
              <w:rPr>
                <w:rFonts w:ascii="Optima" w:hAnsi="Optima"/>
              </w:rPr>
            </w:pPr>
          </w:p>
        </w:tc>
      </w:tr>
      <w:tr w:rsidR="00844597" w:rsidRPr="00DA7FFC">
        <w:tc>
          <w:tcPr>
            <w:tcW w:w="3720" w:type="dxa"/>
            <w:vAlign w:val="center"/>
          </w:tcPr>
          <w:p w:rsidR="00844597" w:rsidRPr="00DA7FFC" w:rsidRDefault="00844597">
            <w:pPr>
              <w:rPr>
                <w:rFonts w:ascii="Optima" w:eastAsia="Calibri" w:hAnsi="Optima" w:cs="Calibri"/>
                <w:i/>
                <w:color w:val="000000"/>
                <w:shd w:val="solid" w:color="FFFFFF" w:fill="auto"/>
              </w:rPr>
            </w:pPr>
          </w:p>
        </w:tc>
        <w:tc>
          <w:tcPr>
            <w:tcW w:w="2596" w:type="dxa"/>
            <w:vAlign w:val="center"/>
          </w:tcPr>
          <w:p w:rsidR="00844597" w:rsidRPr="00DA7FFC" w:rsidRDefault="00844597">
            <w:pPr>
              <w:shd w:val="solid" w:color="FFFFFF" w:fill="auto"/>
              <w:rPr>
                <w:rFonts w:ascii="Optima" w:hAnsi="Optima"/>
              </w:rPr>
            </w:pPr>
            <w:r w:rsidRPr="00DA7FFC">
              <w:rPr>
                <w:rFonts w:ascii="Optima" w:eastAsia="Calibri" w:hAnsi="Optima" w:cs="Calibri"/>
                <w:color w:val="000000"/>
                <w:shd w:val="solid" w:color="FFFFFF" w:fill="auto"/>
              </w:rPr>
              <w:t>9-3: Dividing Fractions, pg. 206</w:t>
            </w:r>
            <w:r w:rsidRPr="00DA7FFC">
              <w:rPr>
                <w:rFonts w:ascii="Optima" w:hAnsi="Optima"/>
              </w:rPr>
              <w:t xml:space="preserve"> </w:t>
            </w:r>
          </w:p>
        </w:tc>
        <w:tc>
          <w:tcPr>
            <w:tcW w:w="1165" w:type="dxa"/>
            <w:vAlign w:val="center"/>
          </w:tcPr>
          <w:p w:rsidR="00844597" w:rsidRPr="00DA7FFC" w:rsidRDefault="00844597">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271" w:type="dxa"/>
            <w:vAlign w:val="center"/>
          </w:tcPr>
          <w:p w:rsidR="00844597" w:rsidRPr="00DA7FFC" w:rsidRDefault="00844597">
            <w:pPr>
              <w:shd w:val="solid" w:color="FFFFFF" w:fill="auto"/>
              <w:rPr>
                <w:rFonts w:ascii="Optima" w:hAnsi="Optima"/>
              </w:rPr>
            </w:pPr>
          </w:p>
        </w:tc>
      </w:tr>
      <w:tr w:rsidR="00844597" w:rsidRPr="00DA7FFC">
        <w:tc>
          <w:tcPr>
            <w:tcW w:w="3720" w:type="dxa"/>
            <w:vAlign w:val="center"/>
          </w:tcPr>
          <w:p w:rsidR="00844597" w:rsidRPr="00DA7FFC" w:rsidRDefault="00844597">
            <w:pPr>
              <w:rPr>
                <w:rFonts w:ascii="Optima" w:eastAsia="Calibri" w:hAnsi="Optima" w:cs="Calibri"/>
                <w:i/>
                <w:color w:val="000000"/>
                <w:shd w:val="solid" w:color="FFFFFF" w:fill="auto"/>
              </w:rPr>
            </w:pPr>
          </w:p>
        </w:tc>
        <w:tc>
          <w:tcPr>
            <w:tcW w:w="2596" w:type="dxa"/>
            <w:vAlign w:val="center"/>
          </w:tcPr>
          <w:p w:rsidR="00844597" w:rsidRPr="00DA7FFC" w:rsidRDefault="00844597">
            <w:pPr>
              <w:shd w:val="solid" w:color="FFFFFF" w:fill="auto"/>
              <w:rPr>
                <w:rFonts w:ascii="Optima" w:hAnsi="Optima"/>
              </w:rPr>
            </w:pPr>
            <w:r w:rsidRPr="00DA7FFC">
              <w:rPr>
                <w:rFonts w:ascii="Optima" w:eastAsia="Calibri" w:hAnsi="Optima" w:cs="Calibri"/>
                <w:color w:val="000000"/>
                <w:shd w:val="solid" w:color="FFFFFF" w:fill="auto"/>
              </w:rPr>
              <w:t>9-4: Estimating Quotients, pg. 208</w:t>
            </w:r>
            <w:r w:rsidRPr="00DA7FFC">
              <w:rPr>
                <w:rFonts w:ascii="Optima" w:hAnsi="Optima"/>
              </w:rPr>
              <w:t xml:space="preserve"> </w:t>
            </w:r>
          </w:p>
        </w:tc>
        <w:tc>
          <w:tcPr>
            <w:tcW w:w="1165" w:type="dxa"/>
            <w:vAlign w:val="center"/>
          </w:tcPr>
          <w:p w:rsidR="00844597" w:rsidRPr="00DA7FFC" w:rsidRDefault="00844597">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271" w:type="dxa"/>
            <w:vAlign w:val="center"/>
          </w:tcPr>
          <w:p w:rsidR="00844597" w:rsidRPr="00DA7FFC" w:rsidRDefault="00844597">
            <w:pPr>
              <w:shd w:val="solid" w:color="FFFFFF" w:fill="auto"/>
              <w:rPr>
                <w:rFonts w:ascii="Optima" w:hAnsi="Optima"/>
              </w:rPr>
            </w:pPr>
          </w:p>
        </w:tc>
      </w:tr>
      <w:tr w:rsidR="00844597" w:rsidRPr="00DA7FFC">
        <w:tc>
          <w:tcPr>
            <w:tcW w:w="3720" w:type="dxa"/>
            <w:vAlign w:val="center"/>
          </w:tcPr>
          <w:p w:rsidR="00844597" w:rsidRPr="00DA7FFC" w:rsidRDefault="00844597">
            <w:pPr>
              <w:rPr>
                <w:rFonts w:ascii="Optima" w:eastAsia="Calibri" w:hAnsi="Optima" w:cs="Calibri"/>
                <w:i/>
                <w:color w:val="000000"/>
                <w:shd w:val="solid" w:color="FFFFFF" w:fill="auto"/>
              </w:rPr>
            </w:pPr>
          </w:p>
        </w:tc>
        <w:tc>
          <w:tcPr>
            <w:tcW w:w="2596" w:type="dxa"/>
            <w:vAlign w:val="center"/>
          </w:tcPr>
          <w:p w:rsidR="00844597" w:rsidRPr="00DA7FFC" w:rsidRDefault="00844597">
            <w:pPr>
              <w:shd w:val="solid" w:color="FFFFFF" w:fill="auto"/>
              <w:rPr>
                <w:rFonts w:ascii="Optima" w:hAnsi="Optima"/>
              </w:rPr>
            </w:pPr>
            <w:r w:rsidRPr="00DA7FFC">
              <w:rPr>
                <w:rFonts w:ascii="Optima" w:eastAsia="Calibri" w:hAnsi="Optima" w:cs="Calibri"/>
                <w:color w:val="000000"/>
                <w:shd w:val="solid" w:color="FFFFFF" w:fill="auto"/>
              </w:rPr>
              <w:t>9-5 Dividing Mixed Numbers, pg. 210</w:t>
            </w:r>
            <w:r w:rsidRPr="00DA7FFC">
              <w:rPr>
                <w:rFonts w:ascii="Optima" w:hAnsi="Optima"/>
              </w:rPr>
              <w:t xml:space="preserve"> </w:t>
            </w:r>
          </w:p>
        </w:tc>
        <w:tc>
          <w:tcPr>
            <w:tcW w:w="1165" w:type="dxa"/>
            <w:vAlign w:val="center"/>
          </w:tcPr>
          <w:p w:rsidR="00844597" w:rsidRPr="00DA7FFC" w:rsidRDefault="00844597">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271" w:type="dxa"/>
            <w:vAlign w:val="center"/>
          </w:tcPr>
          <w:p w:rsidR="00844597" w:rsidRPr="00DA7FFC" w:rsidRDefault="00844597">
            <w:pPr>
              <w:shd w:val="solid" w:color="FFFFFF" w:fill="auto"/>
              <w:rPr>
                <w:rFonts w:ascii="Optima" w:hAnsi="Optima"/>
              </w:rPr>
            </w:pPr>
          </w:p>
        </w:tc>
      </w:tr>
      <w:tr w:rsidR="00844597" w:rsidRPr="00DA7FFC">
        <w:tc>
          <w:tcPr>
            <w:tcW w:w="3720" w:type="dxa"/>
            <w:vAlign w:val="center"/>
          </w:tcPr>
          <w:p w:rsidR="00844597" w:rsidRPr="00DA7FFC" w:rsidRDefault="00844597">
            <w:pPr>
              <w:rPr>
                <w:rFonts w:ascii="Optima" w:eastAsia="Calibri" w:hAnsi="Optima" w:cs="Calibri"/>
                <w:i/>
                <w:color w:val="000000"/>
                <w:shd w:val="solid" w:color="FFFFFF" w:fill="auto"/>
              </w:rPr>
            </w:pPr>
          </w:p>
        </w:tc>
        <w:tc>
          <w:tcPr>
            <w:tcW w:w="2596" w:type="dxa"/>
            <w:vAlign w:val="center"/>
          </w:tcPr>
          <w:p w:rsidR="00844597" w:rsidRPr="00DA7FFC" w:rsidRDefault="00844597">
            <w:pPr>
              <w:shd w:val="solid" w:color="FFFFFF" w:fill="auto"/>
              <w:rPr>
                <w:rFonts w:ascii="Optima" w:hAnsi="Optima"/>
              </w:rPr>
            </w:pPr>
            <w:r w:rsidRPr="00DA7FFC">
              <w:rPr>
                <w:rFonts w:ascii="Optima" w:eastAsia="Calibri" w:hAnsi="Optima" w:cs="Calibri"/>
                <w:color w:val="000000"/>
                <w:shd w:val="solid" w:color="FFFFFF" w:fill="auto"/>
              </w:rPr>
              <w:t>9-6: Solving Equations, pg. 212</w:t>
            </w:r>
            <w:r w:rsidRPr="00DA7FFC">
              <w:rPr>
                <w:rFonts w:ascii="Optima" w:hAnsi="Optima"/>
              </w:rPr>
              <w:t xml:space="preserve"> </w:t>
            </w:r>
          </w:p>
        </w:tc>
        <w:tc>
          <w:tcPr>
            <w:tcW w:w="1165" w:type="dxa"/>
            <w:vAlign w:val="center"/>
          </w:tcPr>
          <w:p w:rsidR="00844597" w:rsidRPr="00DA7FFC" w:rsidRDefault="00844597">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271" w:type="dxa"/>
            <w:vAlign w:val="center"/>
          </w:tcPr>
          <w:p w:rsidR="00844597" w:rsidRPr="00DA7FFC" w:rsidRDefault="00844597">
            <w:pPr>
              <w:shd w:val="solid" w:color="FFFFFF" w:fill="auto"/>
              <w:rPr>
                <w:rFonts w:ascii="Optima" w:hAnsi="Optima"/>
              </w:rPr>
            </w:pPr>
          </w:p>
        </w:tc>
      </w:tr>
      <w:tr w:rsidR="00844597" w:rsidRPr="00DA7FFC">
        <w:tc>
          <w:tcPr>
            <w:tcW w:w="3720" w:type="dxa"/>
            <w:vAlign w:val="center"/>
          </w:tcPr>
          <w:p w:rsidR="00844597" w:rsidRPr="00DA7FFC" w:rsidRDefault="00844597">
            <w:pPr>
              <w:rPr>
                <w:rFonts w:ascii="Optima" w:hAnsi="Optima"/>
              </w:rPr>
            </w:pPr>
            <w:r w:rsidRPr="00DA7FFC">
              <w:rPr>
                <w:rFonts w:ascii="Optima" w:hAnsi="Optima"/>
              </w:rPr>
              <w:t xml:space="preserve">Differentiation Days </w:t>
            </w:r>
          </w:p>
        </w:tc>
        <w:tc>
          <w:tcPr>
            <w:tcW w:w="2596" w:type="dxa"/>
            <w:vAlign w:val="center"/>
          </w:tcPr>
          <w:p w:rsidR="00844597" w:rsidRPr="00DA7FFC" w:rsidRDefault="00844597">
            <w:pPr>
              <w:rPr>
                <w:rFonts w:ascii="Optima" w:hAnsi="Optima"/>
              </w:rPr>
            </w:pPr>
            <w:r w:rsidRPr="00DA7FFC">
              <w:rPr>
                <w:rFonts w:ascii="Optima" w:hAnsi="Optima"/>
              </w:rPr>
              <w:t>Reteach/Extend as needed</w:t>
            </w:r>
          </w:p>
        </w:tc>
        <w:tc>
          <w:tcPr>
            <w:tcW w:w="1165" w:type="dxa"/>
            <w:vAlign w:val="center"/>
          </w:tcPr>
          <w:p w:rsidR="00844597" w:rsidRPr="00DA7FFC" w:rsidRDefault="00844597" w:rsidP="007669F4">
            <w:pPr>
              <w:jc w:val="center"/>
              <w:rPr>
                <w:rFonts w:ascii="Optima" w:hAnsi="Optima"/>
              </w:rPr>
            </w:pPr>
            <w:r w:rsidRPr="00DA7FFC">
              <w:rPr>
                <w:rFonts w:ascii="Optima" w:hAnsi="Optima"/>
              </w:rPr>
              <w:t>1</w:t>
            </w:r>
          </w:p>
        </w:tc>
        <w:tc>
          <w:tcPr>
            <w:tcW w:w="6271" w:type="dxa"/>
            <w:vAlign w:val="center"/>
          </w:tcPr>
          <w:p w:rsidR="00844597" w:rsidRPr="00DA7FFC" w:rsidRDefault="00844597">
            <w:pPr>
              <w:rPr>
                <w:rFonts w:ascii="Optima" w:hAnsi="Optima"/>
              </w:rPr>
            </w:pPr>
            <w:r w:rsidRPr="00DA7FFC">
              <w:rPr>
                <w:rFonts w:ascii="Optima" w:hAnsi="Optima"/>
              </w:rPr>
              <w:t xml:space="preserve">Days for reteaching/differentiating either before or after testing. </w:t>
            </w:r>
          </w:p>
        </w:tc>
      </w:tr>
      <w:tr w:rsidR="00844597" w:rsidRPr="00DA7FFC">
        <w:tc>
          <w:tcPr>
            <w:tcW w:w="3720" w:type="dxa"/>
            <w:shd w:val="pct35" w:color="auto" w:fill="auto"/>
            <w:vAlign w:val="center"/>
          </w:tcPr>
          <w:p w:rsidR="00844597" w:rsidRPr="00DA7FFC" w:rsidRDefault="00844597">
            <w:pPr>
              <w:rPr>
                <w:rFonts w:ascii="Optima" w:hAnsi="Optima"/>
              </w:rPr>
            </w:pPr>
          </w:p>
        </w:tc>
        <w:tc>
          <w:tcPr>
            <w:tcW w:w="2596" w:type="dxa"/>
            <w:shd w:val="pct35" w:color="auto" w:fill="auto"/>
            <w:vAlign w:val="center"/>
          </w:tcPr>
          <w:p w:rsidR="00844597" w:rsidRPr="00DA7FFC" w:rsidRDefault="00844597">
            <w:pPr>
              <w:rPr>
                <w:rFonts w:ascii="Optima" w:hAnsi="Optima"/>
              </w:rPr>
            </w:pPr>
          </w:p>
        </w:tc>
        <w:tc>
          <w:tcPr>
            <w:tcW w:w="1165" w:type="dxa"/>
            <w:shd w:val="pct35" w:color="auto" w:fill="auto"/>
            <w:vAlign w:val="center"/>
          </w:tcPr>
          <w:p w:rsidR="00844597" w:rsidRPr="00DA7FFC" w:rsidRDefault="00844597" w:rsidP="007669F4">
            <w:pPr>
              <w:jc w:val="center"/>
              <w:rPr>
                <w:rFonts w:ascii="Optima" w:hAnsi="Optima"/>
              </w:rPr>
            </w:pPr>
          </w:p>
        </w:tc>
        <w:tc>
          <w:tcPr>
            <w:tcW w:w="6271" w:type="dxa"/>
            <w:shd w:val="pct35" w:color="auto" w:fill="auto"/>
            <w:vAlign w:val="center"/>
          </w:tcPr>
          <w:p w:rsidR="00844597" w:rsidRPr="00DA7FFC" w:rsidRDefault="00844597">
            <w:pPr>
              <w:rPr>
                <w:rFonts w:ascii="Optima" w:hAnsi="Optima"/>
              </w:rPr>
            </w:pPr>
          </w:p>
        </w:tc>
      </w:tr>
      <w:tr w:rsidR="00844597" w:rsidRPr="00DA7FFC">
        <w:tc>
          <w:tcPr>
            <w:tcW w:w="3720" w:type="dxa"/>
            <w:vAlign w:val="center"/>
          </w:tcPr>
          <w:p w:rsidR="00844597" w:rsidRPr="00DA7FFC" w:rsidRDefault="00844597" w:rsidP="00844597">
            <w:pPr>
              <w:shd w:val="solid" w:color="FFFFFF" w:fill="auto"/>
              <w:rPr>
                <w:rFonts w:ascii="Optima" w:hAnsi="Optima"/>
              </w:rPr>
            </w:pPr>
            <w:r w:rsidRPr="00DA7FFC">
              <w:rPr>
                <w:rFonts w:ascii="Optima" w:eastAsia="Calibri" w:hAnsi="Optima" w:cs="Calibri"/>
                <w:color w:val="000000"/>
                <w:shd w:val="solid" w:color="FFFFFF" w:fill="auto"/>
              </w:rPr>
              <w:t>6.NS.5 Understand that positive and negative numbers are used together to describe quantities having opposite directions or values; use positive and negative numbers to represent quantities in real-world contexts, explaining the meaning of 0 in each situation.</w:t>
            </w:r>
            <w:r w:rsidRPr="00DA7FFC">
              <w:rPr>
                <w:rFonts w:ascii="Optima" w:hAnsi="Optima"/>
              </w:rPr>
              <w:t xml:space="preserve"> </w:t>
            </w:r>
          </w:p>
        </w:tc>
        <w:tc>
          <w:tcPr>
            <w:tcW w:w="2596" w:type="dxa"/>
            <w:vAlign w:val="center"/>
          </w:tcPr>
          <w:p w:rsidR="00844597" w:rsidRPr="00DA7FFC" w:rsidRDefault="00844597">
            <w:pPr>
              <w:shd w:val="solid" w:color="FFFFFF" w:fill="auto"/>
              <w:rPr>
                <w:rFonts w:ascii="Optima" w:hAnsi="Optima"/>
              </w:rPr>
            </w:pPr>
            <w:r w:rsidRPr="00DA7FFC">
              <w:rPr>
                <w:rFonts w:ascii="Optima" w:eastAsia="Calibri" w:hAnsi="Optima" w:cs="Calibri"/>
                <w:color w:val="000000"/>
                <w:shd w:val="solid" w:color="FFFFFF" w:fill="auto"/>
              </w:rPr>
              <w:t>Topic 10 Opener</w:t>
            </w:r>
            <w:r w:rsidRPr="00DA7FFC">
              <w:rPr>
                <w:rFonts w:ascii="Optima" w:hAnsi="Optima"/>
              </w:rPr>
              <w:t xml:space="preserve"> </w:t>
            </w:r>
          </w:p>
          <w:p w:rsidR="00844597" w:rsidRPr="00DA7FFC" w:rsidRDefault="00844597">
            <w:pPr>
              <w:shd w:val="solid" w:color="FFFFFF" w:fill="auto"/>
              <w:rPr>
                <w:rFonts w:ascii="Optima" w:hAnsi="Optima"/>
              </w:rPr>
            </w:pPr>
            <w:r w:rsidRPr="00DA7FFC">
              <w:rPr>
                <w:rFonts w:ascii="Optima" w:eastAsia="Calibri" w:hAnsi="Optima" w:cs="Calibri"/>
                <w:color w:val="000000"/>
                <w:shd w:val="solid" w:color="FFFFFF" w:fill="auto"/>
              </w:rPr>
              <w:t>Pre-assessment, pg. 2210</w:t>
            </w:r>
            <w:r w:rsidRPr="00DA7FFC">
              <w:rPr>
                <w:rFonts w:ascii="Optima" w:hAnsi="Optima"/>
              </w:rPr>
              <w:t xml:space="preserve"> </w:t>
            </w:r>
          </w:p>
        </w:tc>
        <w:tc>
          <w:tcPr>
            <w:tcW w:w="1165" w:type="dxa"/>
            <w:vAlign w:val="center"/>
          </w:tcPr>
          <w:p w:rsidR="00844597" w:rsidRPr="00DA7FFC" w:rsidRDefault="00844597">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271" w:type="dxa"/>
            <w:vAlign w:val="center"/>
          </w:tcPr>
          <w:p w:rsidR="00844597" w:rsidRPr="00DA7FFC" w:rsidRDefault="00844597">
            <w:pPr>
              <w:shd w:val="solid" w:color="FFFFFF" w:fill="auto"/>
              <w:rPr>
                <w:rFonts w:ascii="Optima" w:hAnsi="Optima"/>
              </w:rPr>
            </w:pPr>
            <w:r w:rsidRPr="00DA7FFC">
              <w:rPr>
                <w:rFonts w:ascii="Optima" w:eastAsia="Calibri" w:hAnsi="Optima" w:cs="Calibri"/>
                <w:color w:val="000000"/>
                <w:shd w:val="solid" w:color="FFFFFF" w:fill="auto"/>
              </w:rPr>
              <w:t>Topic 10 Opener</w:t>
            </w:r>
            <w:r w:rsidRPr="00DA7FFC">
              <w:rPr>
                <w:rFonts w:ascii="Optima" w:hAnsi="Optima"/>
              </w:rPr>
              <w:t xml:space="preserve"> </w:t>
            </w:r>
          </w:p>
          <w:p w:rsidR="00844597" w:rsidRPr="00DA7FFC" w:rsidRDefault="00844597">
            <w:pPr>
              <w:shd w:val="solid" w:color="FFFFFF" w:fill="auto"/>
              <w:rPr>
                <w:rFonts w:ascii="Optima" w:hAnsi="Optima"/>
              </w:rPr>
            </w:pPr>
            <w:r w:rsidRPr="00DA7FFC">
              <w:rPr>
                <w:rFonts w:ascii="Optima" w:eastAsia="Calibri" w:hAnsi="Optima" w:cs="Calibri"/>
                <w:color w:val="000000"/>
                <w:shd w:val="solid" w:color="FFFFFF" w:fill="auto"/>
              </w:rPr>
              <w:t>Pre-assessment, pg. 2210</w:t>
            </w:r>
            <w:r w:rsidRPr="00DA7FFC">
              <w:rPr>
                <w:rFonts w:ascii="Optima" w:hAnsi="Optima"/>
              </w:rPr>
              <w:t xml:space="preserve"> </w:t>
            </w:r>
          </w:p>
        </w:tc>
      </w:tr>
      <w:tr w:rsidR="00844597" w:rsidRPr="00DA7FFC">
        <w:tc>
          <w:tcPr>
            <w:tcW w:w="3720" w:type="dxa"/>
            <w:vAlign w:val="center"/>
          </w:tcPr>
          <w:p w:rsidR="00844597" w:rsidRPr="00DA7FFC" w:rsidRDefault="00844597">
            <w:pPr>
              <w:rPr>
                <w:rFonts w:ascii="Optima" w:hAnsi="Optima"/>
              </w:rPr>
            </w:pPr>
          </w:p>
        </w:tc>
        <w:tc>
          <w:tcPr>
            <w:tcW w:w="2596" w:type="dxa"/>
            <w:vAlign w:val="center"/>
          </w:tcPr>
          <w:p w:rsidR="00844597" w:rsidRPr="00DA7FFC" w:rsidRDefault="00844597">
            <w:pPr>
              <w:shd w:val="solid" w:color="FFFFFF" w:fill="auto"/>
              <w:rPr>
                <w:rFonts w:ascii="Optima" w:hAnsi="Optima"/>
              </w:rPr>
            </w:pPr>
            <w:r w:rsidRPr="00DA7FFC">
              <w:rPr>
                <w:rFonts w:ascii="Optima" w:eastAsia="Calibri" w:hAnsi="Optima" w:cs="Calibri"/>
                <w:color w:val="000000"/>
                <w:shd w:val="solid" w:color="FFFFFF" w:fill="auto"/>
              </w:rPr>
              <w:t>10-1: Understanding Integers, pg. 222</w:t>
            </w:r>
            <w:r w:rsidRPr="00DA7FFC">
              <w:rPr>
                <w:rFonts w:ascii="Optima" w:hAnsi="Optima"/>
              </w:rPr>
              <w:t xml:space="preserve"> </w:t>
            </w:r>
          </w:p>
        </w:tc>
        <w:tc>
          <w:tcPr>
            <w:tcW w:w="1165" w:type="dxa"/>
            <w:vAlign w:val="center"/>
          </w:tcPr>
          <w:p w:rsidR="00844597" w:rsidRPr="00DA7FFC" w:rsidRDefault="00844597">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271" w:type="dxa"/>
            <w:vAlign w:val="center"/>
          </w:tcPr>
          <w:p w:rsidR="00844597" w:rsidRPr="00DA7FFC" w:rsidRDefault="00844597">
            <w:pPr>
              <w:shd w:val="solid" w:color="FFFFFF" w:fill="auto"/>
              <w:rPr>
                <w:rFonts w:ascii="Optima" w:hAnsi="Optima"/>
              </w:rPr>
            </w:pPr>
            <w:r w:rsidRPr="00DA7FFC">
              <w:rPr>
                <w:rFonts w:ascii="Optima" w:eastAsia="Calibri" w:hAnsi="Optima" w:cs="Calibri"/>
                <w:color w:val="000000"/>
                <w:shd w:val="solid" w:color="FFFFFF" w:fill="auto"/>
              </w:rPr>
              <w:t>10-1: Understanding Integers, pg. 222</w:t>
            </w:r>
            <w:r w:rsidRPr="00DA7FFC">
              <w:rPr>
                <w:rFonts w:ascii="Optima" w:hAnsi="Optima"/>
              </w:rPr>
              <w:t xml:space="preserve"> </w:t>
            </w:r>
          </w:p>
        </w:tc>
      </w:tr>
      <w:tr w:rsidR="00844597" w:rsidRPr="00DA7FFC">
        <w:tc>
          <w:tcPr>
            <w:tcW w:w="3720" w:type="dxa"/>
            <w:vAlign w:val="center"/>
          </w:tcPr>
          <w:p w:rsidR="00844597" w:rsidRPr="00DA7FFC" w:rsidRDefault="00844597">
            <w:pPr>
              <w:rPr>
                <w:rFonts w:ascii="Optima" w:hAnsi="Optima"/>
              </w:rPr>
            </w:pPr>
          </w:p>
        </w:tc>
        <w:tc>
          <w:tcPr>
            <w:tcW w:w="2596" w:type="dxa"/>
            <w:vAlign w:val="center"/>
          </w:tcPr>
          <w:p w:rsidR="00844597" w:rsidRPr="00DA7FFC" w:rsidRDefault="00844597">
            <w:pPr>
              <w:shd w:val="solid" w:color="FFFFFF" w:fill="auto"/>
              <w:rPr>
                <w:rFonts w:ascii="Optima" w:hAnsi="Optima"/>
              </w:rPr>
            </w:pPr>
            <w:r w:rsidRPr="00DA7FFC">
              <w:rPr>
                <w:rFonts w:ascii="Optima" w:eastAsia="Calibri" w:hAnsi="Optima" w:cs="Calibri"/>
                <w:color w:val="000000"/>
                <w:shd w:val="solid" w:color="FFFFFF" w:fill="auto"/>
              </w:rPr>
              <w:t>10-2: Comparing and Ordering Integers, pg. 224</w:t>
            </w:r>
            <w:r w:rsidRPr="00DA7FFC">
              <w:rPr>
                <w:rFonts w:ascii="Optima" w:hAnsi="Optima"/>
              </w:rPr>
              <w:t xml:space="preserve"> </w:t>
            </w:r>
          </w:p>
        </w:tc>
        <w:tc>
          <w:tcPr>
            <w:tcW w:w="1165" w:type="dxa"/>
            <w:vAlign w:val="center"/>
          </w:tcPr>
          <w:p w:rsidR="00844597" w:rsidRPr="00DA7FFC" w:rsidRDefault="00844597">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271" w:type="dxa"/>
            <w:vAlign w:val="center"/>
          </w:tcPr>
          <w:p w:rsidR="00844597" w:rsidRPr="00DA7FFC" w:rsidRDefault="00844597">
            <w:pPr>
              <w:shd w:val="solid" w:color="FFFFFF" w:fill="auto"/>
              <w:rPr>
                <w:rFonts w:ascii="Optima" w:hAnsi="Optima"/>
              </w:rPr>
            </w:pPr>
            <w:r w:rsidRPr="00DA7FFC">
              <w:rPr>
                <w:rFonts w:ascii="Optima" w:eastAsia="Calibri" w:hAnsi="Optima" w:cs="Calibri"/>
                <w:color w:val="000000"/>
                <w:shd w:val="solid" w:color="FFFFFF" w:fill="auto"/>
              </w:rPr>
              <w:t>10-2: Comparing and Ordering Integers, pg. 224</w:t>
            </w:r>
            <w:r w:rsidRPr="00DA7FFC">
              <w:rPr>
                <w:rFonts w:ascii="Optima" w:hAnsi="Optima"/>
              </w:rPr>
              <w:t xml:space="preserve"> </w:t>
            </w:r>
          </w:p>
        </w:tc>
      </w:tr>
      <w:tr w:rsidR="00844597" w:rsidRPr="00DA7FFC">
        <w:tc>
          <w:tcPr>
            <w:tcW w:w="3720" w:type="dxa"/>
            <w:vAlign w:val="center"/>
          </w:tcPr>
          <w:p w:rsidR="00844597" w:rsidRPr="00DA7FFC" w:rsidRDefault="00844597" w:rsidP="00844597">
            <w:pPr>
              <w:shd w:val="solid" w:color="FFFFFF" w:fill="auto"/>
              <w:rPr>
                <w:rFonts w:ascii="Optima" w:hAnsi="Optima"/>
              </w:rPr>
            </w:pPr>
            <w:r w:rsidRPr="00DA7FFC">
              <w:rPr>
                <w:rFonts w:ascii="Optima" w:eastAsia="Calibri" w:hAnsi="Optima" w:cs="Calibri"/>
                <w:color w:val="000000"/>
                <w:shd w:val="solid" w:color="FFFFFF" w:fill="auto"/>
              </w:rPr>
              <w:t>6.NS.6 Understand a rational number as a point on a number line. Extend number line diagrams and coordinate axes familiar from previous grades to represent points on a the line and in the plane with negative number coordinates</w:t>
            </w:r>
            <w:r w:rsidRPr="00DA7FFC">
              <w:rPr>
                <w:rFonts w:ascii="Optima" w:hAnsi="Optima"/>
              </w:rPr>
              <w:t xml:space="preserve"> </w:t>
            </w:r>
          </w:p>
          <w:p w:rsidR="00844597" w:rsidRPr="00DA7FFC" w:rsidRDefault="00844597" w:rsidP="00844597">
            <w:pPr>
              <w:rPr>
                <w:rFonts w:ascii="Optima" w:hAnsi="Optima"/>
              </w:rPr>
            </w:pPr>
            <w:r w:rsidRPr="00DA7FFC">
              <w:rPr>
                <w:rFonts w:ascii="Optima" w:eastAsia="Calibri" w:hAnsi="Optima" w:cs="Calibri"/>
                <w:color w:val="000000"/>
                <w:shd w:val="solid" w:color="FFFFFF" w:fill="auto"/>
              </w:rPr>
              <w:t>6.NS.7 Understand ordering and absolute value of rational numbers</w:t>
            </w:r>
          </w:p>
        </w:tc>
        <w:tc>
          <w:tcPr>
            <w:tcW w:w="2596" w:type="dxa"/>
            <w:vAlign w:val="center"/>
          </w:tcPr>
          <w:p w:rsidR="00844597" w:rsidRPr="00DA7FFC" w:rsidRDefault="00844597">
            <w:pPr>
              <w:shd w:val="solid" w:color="FFFFFF" w:fill="auto"/>
              <w:rPr>
                <w:rFonts w:ascii="Optima" w:hAnsi="Optima"/>
              </w:rPr>
            </w:pPr>
            <w:r w:rsidRPr="00DA7FFC">
              <w:rPr>
                <w:rFonts w:ascii="Optima" w:eastAsia="Calibri" w:hAnsi="Optima" w:cs="Calibri"/>
                <w:color w:val="000000"/>
                <w:shd w:val="solid" w:color="FFFFFF" w:fill="auto"/>
              </w:rPr>
              <w:t>10-3: Rational Numbers on a Number Line, pg. 226</w:t>
            </w:r>
            <w:r w:rsidRPr="00DA7FFC">
              <w:rPr>
                <w:rFonts w:ascii="Optima" w:hAnsi="Optima"/>
              </w:rPr>
              <w:t xml:space="preserve"> </w:t>
            </w:r>
          </w:p>
        </w:tc>
        <w:tc>
          <w:tcPr>
            <w:tcW w:w="1165" w:type="dxa"/>
            <w:vAlign w:val="center"/>
          </w:tcPr>
          <w:p w:rsidR="00844597" w:rsidRPr="00DA7FFC" w:rsidRDefault="00844597">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271" w:type="dxa"/>
            <w:vAlign w:val="center"/>
          </w:tcPr>
          <w:p w:rsidR="00844597" w:rsidRPr="00DA7FFC" w:rsidRDefault="00844597">
            <w:pPr>
              <w:rPr>
                <w:rFonts w:ascii="Optima" w:hAnsi="Optima"/>
              </w:rPr>
            </w:pPr>
          </w:p>
        </w:tc>
      </w:tr>
      <w:tr w:rsidR="00844597" w:rsidRPr="00DA7FFC">
        <w:tc>
          <w:tcPr>
            <w:tcW w:w="3720" w:type="dxa"/>
            <w:vAlign w:val="center"/>
          </w:tcPr>
          <w:p w:rsidR="00844597" w:rsidRPr="00DA7FFC" w:rsidRDefault="00844597">
            <w:pPr>
              <w:rPr>
                <w:rFonts w:ascii="Optima" w:hAnsi="Optima"/>
              </w:rPr>
            </w:pPr>
            <w:r w:rsidRPr="00DA7FFC">
              <w:rPr>
                <w:rFonts w:ascii="Optima" w:hAnsi="Optima"/>
              </w:rPr>
              <w:t xml:space="preserve">Differentiation Days </w:t>
            </w:r>
          </w:p>
        </w:tc>
        <w:tc>
          <w:tcPr>
            <w:tcW w:w="2596" w:type="dxa"/>
            <w:vAlign w:val="center"/>
          </w:tcPr>
          <w:p w:rsidR="00844597" w:rsidRPr="00DA7FFC" w:rsidRDefault="00844597">
            <w:pPr>
              <w:rPr>
                <w:rFonts w:ascii="Optima" w:hAnsi="Optima"/>
              </w:rPr>
            </w:pPr>
            <w:r w:rsidRPr="00DA7FFC">
              <w:rPr>
                <w:rFonts w:ascii="Optima" w:hAnsi="Optima"/>
              </w:rPr>
              <w:t>Reteach/Extend as needed</w:t>
            </w:r>
          </w:p>
        </w:tc>
        <w:tc>
          <w:tcPr>
            <w:tcW w:w="1165" w:type="dxa"/>
            <w:vAlign w:val="center"/>
          </w:tcPr>
          <w:p w:rsidR="00844597" w:rsidRPr="00DA7FFC" w:rsidRDefault="00844597" w:rsidP="007669F4">
            <w:pPr>
              <w:jc w:val="center"/>
              <w:rPr>
                <w:rFonts w:ascii="Optima" w:hAnsi="Optima"/>
              </w:rPr>
            </w:pPr>
            <w:r w:rsidRPr="00DA7FFC">
              <w:rPr>
                <w:rFonts w:ascii="Optima" w:hAnsi="Optima"/>
              </w:rPr>
              <w:t>2</w:t>
            </w:r>
          </w:p>
        </w:tc>
        <w:tc>
          <w:tcPr>
            <w:tcW w:w="6271" w:type="dxa"/>
            <w:vAlign w:val="center"/>
          </w:tcPr>
          <w:p w:rsidR="00844597" w:rsidRPr="00DA7FFC" w:rsidRDefault="00844597">
            <w:pPr>
              <w:rPr>
                <w:rFonts w:ascii="Optima" w:hAnsi="Optima"/>
              </w:rPr>
            </w:pPr>
            <w:r w:rsidRPr="00DA7FFC">
              <w:rPr>
                <w:rFonts w:ascii="Optima" w:hAnsi="Optima"/>
              </w:rPr>
              <w:t xml:space="preserve">Days for reteaching/differentiating either before or after testing. </w:t>
            </w:r>
          </w:p>
        </w:tc>
      </w:tr>
      <w:tr w:rsidR="00844597" w:rsidRPr="00DA7FFC">
        <w:tc>
          <w:tcPr>
            <w:tcW w:w="3720" w:type="dxa"/>
          </w:tcPr>
          <w:p w:rsidR="00844597" w:rsidRPr="003E1573" w:rsidRDefault="00844597" w:rsidP="004938B2">
            <w:pPr>
              <w:rPr>
                <w:rFonts w:ascii="Optima" w:hAnsi="Optima"/>
                <w:szCs w:val="20"/>
              </w:rPr>
            </w:pPr>
            <w:r w:rsidRPr="003E1573">
              <w:rPr>
                <w:rFonts w:ascii="Optima" w:hAnsi="Optima"/>
                <w:szCs w:val="20"/>
              </w:rPr>
              <w:t>CFA TESTING WINDOW</w:t>
            </w:r>
          </w:p>
        </w:tc>
        <w:tc>
          <w:tcPr>
            <w:tcW w:w="2596" w:type="dxa"/>
          </w:tcPr>
          <w:p w:rsidR="00844597" w:rsidRPr="003E1573" w:rsidRDefault="00844597" w:rsidP="004938B2">
            <w:pPr>
              <w:rPr>
                <w:rFonts w:ascii="Optima" w:hAnsi="Optima"/>
                <w:szCs w:val="20"/>
              </w:rPr>
            </w:pPr>
          </w:p>
        </w:tc>
        <w:tc>
          <w:tcPr>
            <w:tcW w:w="1165" w:type="dxa"/>
          </w:tcPr>
          <w:p w:rsidR="00844597" w:rsidRPr="003E1573" w:rsidRDefault="00844597" w:rsidP="004938B2">
            <w:pPr>
              <w:jc w:val="center"/>
              <w:rPr>
                <w:rFonts w:ascii="Optima" w:hAnsi="Optima"/>
              </w:rPr>
            </w:pPr>
          </w:p>
        </w:tc>
        <w:tc>
          <w:tcPr>
            <w:tcW w:w="6271" w:type="dxa"/>
          </w:tcPr>
          <w:p w:rsidR="00844597" w:rsidRPr="003E1573" w:rsidRDefault="00844597" w:rsidP="004938B2">
            <w:pPr>
              <w:rPr>
                <w:rFonts w:ascii="Optima" w:hAnsi="Optima"/>
                <w:szCs w:val="20"/>
              </w:rPr>
            </w:pPr>
            <w:r w:rsidRPr="003E1573">
              <w:rPr>
                <w:rFonts w:ascii="Optima" w:hAnsi="Optima"/>
                <w:szCs w:val="20"/>
              </w:rPr>
              <w:t>January 3</w:t>
            </w:r>
            <w:r w:rsidRPr="003E1573">
              <w:rPr>
                <w:rFonts w:ascii="Optima" w:hAnsi="Optima"/>
                <w:szCs w:val="20"/>
                <w:vertAlign w:val="superscript"/>
              </w:rPr>
              <w:t>rd</w:t>
            </w:r>
            <w:r w:rsidRPr="003E1573">
              <w:rPr>
                <w:rFonts w:ascii="Optima" w:hAnsi="Optima"/>
                <w:szCs w:val="20"/>
              </w:rPr>
              <w:t xml:space="preserve"> – January 14</w:t>
            </w:r>
            <w:r w:rsidRPr="003E1573">
              <w:rPr>
                <w:rFonts w:ascii="Optima" w:hAnsi="Optima"/>
                <w:szCs w:val="20"/>
                <w:vertAlign w:val="superscript"/>
              </w:rPr>
              <w:t>th</w:t>
            </w:r>
            <w:r w:rsidRPr="003E1573">
              <w:rPr>
                <w:rFonts w:ascii="Optima" w:hAnsi="Optima"/>
                <w:szCs w:val="20"/>
              </w:rPr>
              <w:t xml:space="preserve"> </w:t>
            </w:r>
          </w:p>
        </w:tc>
      </w:tr>
      <w:tr w:rsidR="00844597" w:rsidRPr="00DA7FFC">
        <w:tc>
          <w:tcPr>
            <w:tcW w:w="3720" w:type="dxa"/>
          </w:tcPr>
          <w:p w:rsidR="00844597" w:rsidRPr="003E1573" w:rsidRDefault="00844597" w:rsidP="004938B2">
            <w:pPr>
              <w:rPr>
                <w:rFonts w:ascii="Optima" w:hAnsi="Optima"/>
                <w:szCs w:val="20"/>
              </w:rPr>
            </w:pPr>
            <w:r w:rsidRPr="003E1573">
              <w:rPr>
                <w:rFonts w:ascii="Optima" w:hAnsi="Optima"/>
                <w:szCs w:val="20"/>
              </w:rPr>
              <w:t>DATA ENTRY DUE DATE</w:t>
            </w:r>
          </w:p>
        </w:tc>
        <w:tc>
          <w:tcPr>
            <w:tcW w:w="2596" w:type="dxa"/>
          </w:tcPr>
          <w:p w:rsidR="00844597" w:rsidRPr="003E1573" w:rsidRDefault="00844597" w:rsidP="004938B2">
            <w:pPr>
              <w:rPr>
                <w:rFonts w:ascii="Optima" w:hAnsi="Optima"/>
                <w:szCs w:val="20"/>
              </w:rPr>
            </w:pPr>
          </w:p>
        </w:tc>
        <w:tc>
          <w:tcPr>
            <w:tcW w:w="1165" w:type="dxa"/>
          </w:tcPr>
          <w:p w:rsidR="00844597" w:rsidRPr="003E1573" w:rsidRDefault="00844597" w:rsidP="004938B2">
            <w:pPr>
              <w:jc w:val="center"/>
              <w:rPr>
                <w:rFonts w:ascii="Optima" w:hAnsi="Optima"/>
              </w:rPr>
            </w:pPr>
          </w:p>
        </w:tc>
        <w:tc>
          <w:tcPr>
            <w:tcW w:w="6271" w:type="dxa"/>
          </w:tcPr>
          <w:p w:rsidR="00844597" w:rsidRPr="003E1573" w:rsidRDefault="00844597" w:rsidP="004938B2">
            <w:pPr>
              <w:rPr>
                <w:rFonts w:ascii="Optima" w:hAnsi="Optima"/>
                <w:szCs w:val="20"/>
              </w:rPr>
            </w:pPr>
            <w:r w:rsidRPr="003E1573">
              <w:rPr>
                <w:rFonts w:ascii="Optima" w:hAnsi="Optima"/>
                <w:szCs w:val="20"/>
              </w:rPr>
              <w:t>January 14</w:t>
            </w:r>
            <w:r w:rsidRPr="003E1573">
              <w:rPr>
                <w:rFonts w:ascii="Optima" w:hAnsi="Optima"/>
                <w:szCs w:val="20"/>
                <w:vertAlign w:val="superscript"/>
              </w:rPr>
              <w:t>th</w:t>
            </w:r>
          </w:p>
        </w:tc>
      </w:tr>
    </w:tbl>
    <w:p w:rsidR="00FB7CF2" w:rsidRPr="00DA7FFC" w:rsidRDefault="00FB7CF2" w:rsidP="00FB7CF2">
      <w:pPr>
        <w:rPr>
          <w:rFonts w:ascii="Optima" w:hAnsi="Optima"/>
        </w:rPr>
      </w:pPr>
    </w:p>
    <w:p w:rsidR="008841E5" w:rsidRPr="00DA7FFC" w:rsidRDefault="00FB7CF2" w:rsidP="00FB7CF2">
      <w:pPr>
        <w:jc w:val="center"/>
        <w:rPr>
          <w:rFonts w:ascii="Optima" w:hAnsi="Optima"/>
          <w:b/>
          <w:sz w:val="28"/>
        </w:rPr>
      </w:pPr>
      <w:r w:rsidRPr="00DA7FFC">
        <w:rPr>
          <w:rFonts w:ascii="Optima" w:hAnsi="Optima"/>
        </w:rPr>
        <w:br w:type="page"/>
      </w:r>
      <w:r w:rsidRPr="00DA7FFC">
        <w:rPr>
          <w:rFonts w:ascii="Optima" w:hAnsi="Optima"/>
          <w:b/>
          <w:sz w:val="28"/>
        </w:rPr>
        <w:t>JANUARY (19 days)</w:t>
      </w:r>
    </w:p>
    <w:p w:rsidR="00FE5109" w:rsidRPr="00DA7FFC" w:rsidRDefault="0065753D" w:rsidP="0065753D">
      <w:pPr>
        <w:jc w:val="center"/>
        <w:rPr>
          <w:rFonts w:ascii="Optima" w:hAnsi="Optima"/>
          <w:b/>
          <w:sz w:val="28"/>
        </w:rPr>
      </w:pPr>
      <w:r w:rsidRPr="00DA7FFC">
        <w:rPr>
          <w:rFonts w:ascii="Optima" w:hAnsi="Optima"/>
          <w:b/>
          <w:sz w:val="28"/>
        </w:rPr>
        <w:t xml:space="preserve">TOPIC 10 </w:t>
      </w:r>
      <w:r w:rsidR="00FE5109" w:rsidRPr="00DA7FFC">
        <w:rPr>
          <w:rFonts w:ascii="Optima" w:hAnsi="Optima"/>
          <w:b/>
          <w:sz w:val="28"/>
        </w:rPr>
        <w:t>–</w:t>
      </w:r>
      <w:r w:rsidRPr="00DA7FFC">
        <w:rPr>
          <w:rFonts w:ascii="Optima" w:hAnsi="Optima"/>
          <w:b/>
          <w:sz w:val="28"/>
        </w:rPr>
        <w:t xml:space="preserve"> INTEGERS</w:t>
      </w:r>
    </w:p>
    <w:p w:rsidR="00FB7CF2" w:rsidRPr="00DA7FFC" w:rsidRDefault="00FE5109" w:rsidP="0065753D">
      <w:pPr>
        <w:jc w:val="center"/>
        <w:rPr>
          <w:rFonts w:ascii="Optima" w:hAnsi="Optima"/>
          <w:b/>
          <w:sz w:val="28"/>
        </w:rPr>
      </w:pPr>
      <w:r w:rsidRPr="00DA7FFC">
        <w:rPr>
          <w:rFonts w:ascii="Optima" w:hAnsi="Optima"/>
          <w:b/>
          <w:sz w:val="28"/>
        </w:rPr>
        <w:t>TOPIC 12 – RATIOS, RATES, AND PROPORTIONS</w:t>
      </w:r>
    </w:p>
    <w:p w:rsidR="00FB7CF2" w:rsidRPr="00DA7FFC" w:rsidRDefault="00AE7F04" w:rsidP="00FB7CF2">
      <w:pPr>
        <w:rPr>
          <w:rFonts w:ascii="Optima" w:hAnsi="Optima"/>
        </w:rPr>
      </w:pPr>
      <w:r w:rsidRPr="00DA7FFC">
        <w:rPr>
          <w:rFonts w:ascii="Optima" w:hAnsi="Optima"/>
        </w:rPr>
        <w:t>Topic</w:t>
      </w:r>
      <w:r w:rsidR="008841E5" w:rsidRPr="00DA7FFC">
        <w:rPr>
          <w:rFonts w:ascii="Optima" w:hAnsi="Optima"/>
        </w:rPr>
        <w:t xml:space="preserve"> </w:t>
      </w:r>
      <w:r w:rsidR="00FE5109" w:rsidRPr="00DA7FFC">
        <w:rPr>
          <w:rFonts w:ascii="Optima" w:hAnsi="Optima"/>
        </w:rPr>
        <w:t>10 (7</w:t>
      </w:r>
      <w:r w:rsidR="007D0B7C" w:rsidRPr="00DA7FFC">
        <w:rPr>
          <w:rFonts w:ascii="Optima" w:hAnsi="Optima"/>
        </w:rPr>
        <w:t xml:space="preserve"> days),</w:t>
      </w:r>
      <w:r w:rsidR="00FB7CF2" w:rsidRPr="00DA7FFC">
        <w:rPr>
          <w:rFonts w:ascii="Optima" w:hAnsi="Optima"/>
        </w:rPr>
        <w:t xml:space="preserve"> </w:t>
      </w:r>
      <w:r w:rsidR="00FE5109" w:rsidRPr="00DA7FFC">
        <w:rPr>
          <w:rFonts w:ascii="Optima" w:hAnsi="Optima"/>
        </w:rPr>
        <w:t xml:space="preserve">Topic 12 (7 days), </w:t>
      </w:r>
      <w:r w:rsidR="00FB7CF2" w:rsidRPr="00DA7FFC">
        <w:rPr>
          <w:rFonts w:ascii="Optima" w:hAnsi="Optima"/>
        </w:rPr>
        <w:t>Common Formative Ass</w:t>
      </w:r>
      <w:r w:rsidR="00FE5109" w:rsidRPr="00DA7FFC">
        <w:rPr>
          <w:rFonts w:ascii="Optima" w:hAnsi="Optima"/>
        </w:rPr>
        <w:t>essment/CFA &amp; Differentiation (5</w:t>
      </w:r>
      <w:r w:rsidR="00FB7CF2" w:rsidRPr="00DA7FFC">
        <w:rPr>
          <w:rFonts w:ascii="Optima" w:hAnsi="Optima"/>
        </w:rPr>
        <w:t xml:space="preserve"> days)</w:t>
      </w:r>
    </w:p>
    <w:tbl>
      <w:tblPr>
        <w:tblStyle w:val="TableGrid"/>
        <w:tblpPr w:leftFromText="180" w:rightFromText="180" w:vertAnchor="text" w:tblpY="1"/>
        <w:tblOverlap w:val="never"/>
        <w:tblW w:w="0" w:type="auto"/>
        <w:tblLook w:val="00BF"/>
      </w:tblPr>
      <w:tblGrid>
        <w:gridCol w:w="4222"/>
        <w:gridCol w:w="2400"/>
        <w:gridCol w:w="1217"/>
        <w:gridCol w:w="5389"/>
      </w:tblGrid>
      <w:tr w:rsidR="00FB7CF2" w:rsidRPr="00DA7FFC">
        <w:tc>
          <w:tcPr>
            <w:tcW w:w="4222" w:type="dxa"/>
            <w:shd w:val="pct15" w:color="auto" w:fill="auto"/>
          </w:tcPr>
          <w:p w:rsidR="00FB7CF2" w:rsidRPr="00DA7FFC" w:rsidRDefault="00FB7CF2" w:rsidP="0018158F">
            <w:pPr>
              <w:jc w:val="center"/>
              <w:rPr>
                <w:rFonts w:ascii="Optima" w:hAnsi="Optima"/>
              </w:rPr>
            </w:pPr>
            <w:r w:rsidRPr="00DA7FFC">
              <w:rPr>
                <w:rFonts w:ascii="Optima" w:hAnsi="Optima"/>
              </w:rPr>
              <w:t>COMMON CORE STANDARD</w:t>
            </w:r>
          </w:p>
        </w:tc>
        <w:tc>
          <w:tcPr>
            <w:tcW w:w="2400" w:type="dxa"/>
            <w:shd w:val="pct15" w:color="auto" w:fill="auto"/>
          </w:tcPr>
          <w:p w:rsidR="00FB7CF2" w:rsidRPr="00DA7FFC" w:rsidRDefault="00FB7CF2" w:rsidP="0018158F">
            <w:pPr>
              <w:jc w:val="center"/>
              <w:rPr>
                <w:rFonts w:ascii="Optima" w:hAnsi="Optima"/>
              </w:rPr>
            </w:pPr>
            <w:r w:rsidRPr="00DA7FFC">
              <w:rPr>
                <w:rFonts w:ascii="Optima" w:hAnsi="Optima"/>
              </w:rPr>
              <w:t>ENVISION LESSON</w:t>
            </w:r>
          </w:p>
        </w:tc>
        <w:tc>
          <w:tcPr>
            <w:tcW w:w="1165" w:type="dxa"/>
            <w:shd w:val="pct15" w:color="auto" w:fill="auto"/>
          </w:tcPr>
          <w:p w:rsidR="00FB7CF2" w:rsidRPr="00DA7FFC" w:rsidRDefault="00FB7CF2" w:rsidP="0018158F">
            <w:pPr>
              <w:jc w:val="center"/>
              <w:rPr>
                <w:rFonts w:ascii="Optima" w:hAnsi="Optima"/>
              </w:rPr>
            </w:pPr>
            <w:r w:rsidRPr="00DA7FFC">
              <w:rPr>
                <w:rFonts w:ascii="Optima" w:hAnsi="Optima"/>
              </w:rPr>
              <w:t>SUGG.</w:t>
            </w:r>
          </w:p>
          <w:p w:rsidR="00FB7CF2" w:rsidRPr="00DA7FFC" w:rsidRDefault="00FB7CF2" w:rsidP="0018158F">
            <w:pPr>
              <w:jc w:val="center"/>
              <w:rPr>
                <w:rFonts w:ascii="Optima" w:hAnsi="Optima"/>
              </w:rPr>
            </w:pPr>
            <w:r w:rsidRPr="00DA7FFC">
              <w:rPr>
                <w:rFonts w:ascii="Optima" w:hAnsi="Optima"/>
              </w:rPr>
              <w:t>NUMBER OF DAYS</w:t>
            </w:r>
          </w:p>
        </w:tc>
        <w:tc>
          <w:tcPr>
            <w:tcW w:w="5389" w:type="dxa"/>
            <w:shd w:val="pct15" w:color="auto" w:fill="auto"/>
          </w:tcPr>
          <w:p w:rsidR="00FB7CF2" w:rsidRPr="00DA7FFC" w:rsidRDefault="00FB7CF2" w:rsidP="0018158F">
            <w:pPr>
              <w:jc w:val="center"/>
              <w:rPr>
                <w:rFonts w:ascii="Optima" w:hAnsi="Optima"/>
              </w:rPr>
            </w:pPr>
            <w:r w:rsidRPr="00DA7FFC">
              <w:rPr>
                <w:rFonts w:ascii="Optima" w:hAnsi="Optima"/>
              </w:rPr>
              <w:t>NOTES</w:t>
            </w:r>
          </w:p>
        </w:tc>
      </w:tr>
      <w:tr w:rsidR="008841E5" w:rsidRPr="00DA7FFC">
        <w:tc>
          <w:tcPr>
            <w:tcW w:w="4222" w:type="dxa"/>
            <w:vAlign w:val="center"/>
          </w:tcPr>
          <w:p w:rsidR="007D0B7C" w:rsidRPr="00DA7FFC" w:rsidRDefault="007D0B7C" w:rsidP="0018158F">
            <w:pPr>
              <w:shd w:val="solid" w:color="FFFFFF" w:fill="auto"/>
              <w:rPr>
                <w:rFonts w:ascii="Optima" w:hAnsi="Optima"/>
              </w:rPr>
            </w:pPr>
            <w:r w:rsidRPr="00DA7FFC">
              <w:rPr>
                <w:rFonts w:ascii="Optima" w:eastAsia="Calibri" w:hAnsi="Optima" w:cs="Calibri"/>
                <w:b/>
                <w:color w:val="000000"/>
                <w:shd w:val="solid" w:color="FFFFFF" w:fill="auto"/>
              </w:rPr>
              <w:t>The Number System</w:t>
            </w:r>
            <w:r w:rsidRPr="00DA7FFC">
              <w:rPr>
                <w:rFonts w:ascii="Optima" w:hAnsi="Optima"/>
              </w:rPr>
              <w:t xml:space="preserve"> </w:t>
            </w:r>
          </w:p>
          <w:p w:rsidR="007D0B7C" w:rsidRPr="00695651" w:rsidRDefault="007D0B7C" w:rsidP="0018158F">
            <w:pPr>
              <w:shd w:val="solid" w:color="FFFFFF" w:fill="auto"/>
              <w:rPr>
                <w:rFonts w:ascii="Optima" w:hAnsi="Optima"/>
                <w:sz w:val="20"/>
              </w:rPr>
            </w:pPr>
            <w:r w:rsidRPr="00695651">
              <w:rPr>
                <w:rFonts w:ascii="Optima" w:eastAsia="Calibri" w:hAnsi="Optima" w:cs="Calibri"/>
                <w:color w:val="000000"/>
                <w:sz w:val="20"/>
                <w:shd w:val="solid" w:color="FFFFFF" w:fill="auto"/>
              </w:rPr>
              <w:t>Apply and extend previous understanding of multiplication and division to divide fractions by fractions.</w:t>
            </w:r>
            <w:r w:rsidRPr="00695651">
              <w:rPr>
                <w:rFonts w:ascii="Optima" w:hAnsi="Optima"/>
                <w:sz w:val="20"/>
              </w:rPr>
              <w:t xml:space="preserve"> </w:t>
            </w:r>
          </w:p>
          <w:p w:rsidR="008841E5" w:rsidRPr="00DA7FFC" w:rsidRDefault="007D0B7C" w:rsidP="0018158F">
            <w:pPr>
              <w:rPr>
                <w:rFonts w:ascii="Optima" w:hAnsi="Optima"/>
              </w:rPr>
            </w:pPr>
            <w:r w:rsidRPr="00695651">
              <w:rPr>
                <w:rFonts w:ascii="Optima" w:eastAsia="Calibri" w:hAnsi="Optima" w:cs="Calibri"/>
                <w:color w:val="000000"/>
                <w:sz w:val="20"/>
                <w:shd w:val="solid" w:color="FFFFFF" w:fill="auto"/>
              </w:rPr>
              <w:t>Apply and extend previous understandings of numbers to the system of rational numbers.</w:t>
            </w:r>
          </w:p>
        </w:tc>
        <w:tc>
          <w:tcPr>
            <w:tcW w:w="2400" w:type="dxa"/>
            <w:vAlign w:val="center"/>
          </w:tcPr>
          <w:p w:rsidR="008841E5" w:rsidRPr="00DA7FFC" w:rsidRDefault="008841E5" w:rsidP="0018158F">
            <w:pPr>
              <w:rPr>
                <w:rFonts w:ascii="Optima" w:hAnsi="Optima"/>
              </w:rPr>
            </w:pPr>
          </w:p>
        </w:tc>
        <w:tc>
          <w:tcPr>
            <w:tcW w:w="1165" w:type="dxa"/>
            <w:vAlign w:val="center"/>
          </w:tcPr>
          <w:p w:rsidR="008841E5" w:rsidRPr="00DA7FFC" w:rsidRDefault="008841E5" w:rsidP="0018158F">
            <w:pPr>
              <w:jc w:val="center"/>
              <w:rPr>
                <w:rFonts w:ascii="Optima" w:hAnsi="Optima"/>
              </w:rPr>
            </w:pPr>
          </w:p>
        </w:tc>
        <w:tc>
          <w:tcPr>
            <w:tcW w:w="5389" w:type="dxa"/>
            <w:vAlign w:val="center"/>
          </w:tcPr>
          <w:p w:rsidR="008841E5" w:rsidRPr="00DA7FFC" w:rsidRDefault="008841E5" w:rsidP="0018158F">
            <w:pPr>
              <w:pStyle w:val="Li"/>
              <w:ind w:left="720"/>
              <w:rPr>
                <w:rFonts w:ascii="Optima" w:hAnsi="Optima"/>
                <w:sz w:val="24"/>
              </w:rPr>
            </w:pPr>
          </w:p>
        </w:tc>
      </w:tr>
      <w:tr w:rsidR="007D0B7C" w:rsidRPr="00DA7FFC">
        <w:tc>
          <w:tcPr>
            <w:tcW w:w="4222" w:type="dxa"/>
            <w:vAlign w:val="center"/>
          </w:tcPr>
          <w:p w:rsidR="007D0B7C" w:rsidRPr="00695651" w:rsidRDefault="007D0B7C" w:rsidP="0018158F">
            <w:pPr>
              <w:shd w:val="solid" w:color="FFFFFF" w:fill="auto"/>
              <w:rPr>
                <w:rFonts w:ascii="Optima" w:hAnsi="Optima"/>
                <w:sz w:val="22"/>
              </w:rPr>
            </w:pPr>
            <w:r w:rsidRPr="00695651">
              <w:rPr>
                <w:rFonts w:ascii="Optima" w:eastAsia="Calibri" w:hAnsi="Optima" w:cs="Calibri"/>
                <w:color w:val="000000"/>
                <w:sz w:val="22"/>
                <w:shd w:val="solid" w:color="FFFFFF" w:fill="auto"/>
              </w:rPr>
              <w:t xml:space="preserve">6.NS.1. </w:t>
            </w:r>
            <w:r w:rsidRPr="00695651">
              <w:rPr>
                <w:rFonts w:ascii="Optima" w:hAnsi="Optima"/>
                <w:sz w:val="22"/>
                <w:shd w:val="solid" w:color="FFFFFF" w:fill="auto"/>
              </w:rPr>
              <w:t> </w:t>
            </w:r>
            <w:r w:rsidRPr="00695651">
              <w:rPr>
                <w:rFonts w:ascii="Optima" w:eastAsia="Calibri" w:hAnsi="Optima" w:cs="Calibri"/>
                <w:color w:val="000000"/>
                <w:sz w:val="22"/>
                <w:shd w:val="solid" w:color="FFFFFF" w:fill="auto"/>
              </w:rPr>
              <w:t xml:space="preserve">Interpret and compute quotients of fractions, and solve word problems involving division of fractions by fractions, e.g., by using visual fraction models and equations to represent the problem. </w:t>
            </w:r>
            <w:r w:rsidRPr="00695651">
              <w:rPr>
                <w:rFonts w:ascii="Optima" w:hAnsi="Optima"/>
                <w:sz w:val="22"/>
                <w:shd w:val="solid" w:color="FFFFFF" w:fill="auto"/>
              </w:rPr>
              <w:t> </w:t>
            </w:r>
            <w:r w:rsidRPr="00695651">
              <w:rPr>
                <w:rFonts w:ascii="Optima" w:eastAsia="Calibri" w:hAnsi="Optima" w:cs="Calibri"/>
                <w:color w:val="000000"/>
                <w:sz w:val="22"/>
                <w:shd w:val="solid" w:color="FFFFFF" w:fill="auto"/>
              </w:rPr>
              <w:t xml:space="preserve">For example, create a story context for (2/3) ÷ (3/4) and use a visual fraction model to show the quotient; use the relationship between multiplication and division to explain that (2/3) ÷ (3/4) = 8/9 because 3/4 of 8/9 is 2/3. </w:t>
            </w:r>
            <w:r w:rsidRPr="00695651">
              <w:rPr>
                <w:rFonts w:ascii="Optima" w:hAnsi="Optima"/>
                <w:sz w:val="22"/>
                <w:shd w:val="solid" w:color="FFFFFF" w:fill="auto"/>
              </w:rPr>
              <w:t> </w:t>
            </w:r>
            <w:r w:rsidRPr="00695651">
              <w:rPr>
                <w:rFonts w:ascii="Optima" w:eastAsia="Calibri" w:hAnsi="Optima" w:cs="Calibri"/>
                <w:color w:val="000000"/>
                <w:sz w:val="22"/>
                <w:shd w:val="solid" w:color="FFFFFF" w:fill="auto"/>
              </w:rPr>
              <w:t xml:space="preserve">(In general, (a/b) ÷(c/d) = ad/bc). </w:t>
            </w:r>
            <w:r w:rsidRPr="00695651">
              <w:rPr>
                <w:rFonts w:ascii="Optima" w:hAnsi="Optima"/>
                <w:sz w:val="22"/>
                <w:shd w:val="solid" w:color="FFFFFF" w:fill="auto"/>
              </w:rPr>
              <w:t> </w:t>
            </w:r>
            <w:r w:rsidRPr="00695651">
              <w:rPr>
                <w:rFonts w:ascii="Optima" w:eastAsia="Calibri" w:hAnsi="Optima" w:cs="Calibri"/>
                <w:color w:val="000000"/>
                <w:sz w:val="22"/>
                <w:shd w:val="solid" w:color="FFFFFF" w:fill="auto"/>
              </w:rPr>
              <w:t xml:space="preserve">How much chocolate will each person get if 3 people share 1/2 lb of chocolate equally? </w:t>
            </w:r>
            <w:r w:rsidRPr="00695651">
              <w:rPr>
                <w:rFonts w:ascii="Optima" w:hAnsi="Optima"/>
                <w:sz w:val="22"/>
                <w:shd w:val="solid" w:color="FFFFFF" w:fill="auto"/>
              </w:rPr>
              <w:t> </w:t>
            </w:r>
            <w:r w:rsidRPr="00695651">
              <w:rPr>
                <w:rFonts w:ascii="Optima" w:eastAsia="Calibri" w:hAnsi="Optima" w:cs="Calibri"/>
                <w:color w:val="000000"/>
                <w:sz w:val="22"/>
                <w:shd w:val="solid" w:color="FFFFFF" w:fill="auto"/>
              </w:rPr>
              <w:t xml:space="preserve">How many 3/4-cup servings are in 2/3 of a cup of yogurt? </w:t>
            </w:r>
            <w:r w:rsidRPr="00695651">
              <w:rPr>
                <w:rFonts w:ascii="Optima" w:hAnsi="Optima"/>
                <w:sz w:val="22"/>
                <w:shd w:val="solid" w:color="FFFFFF" w:fill="auto"/>
              </w:rPr>
              <w:t> </w:t>
            </w:r>
            <w:r w:rsidRPr="00695651">
              <w:rPr>
                <w:rFonts w:ascii="Optima" w:eastAsia="Calibri" w:hAnsi="Optima" w:cs="Calibri"/>
                <w:color w:val="000000"/>
                <w:sz w:val="22"/>
                <w:shd w:val="solid" w:color="FFFFFF" w:fill="auto"/>
              </w:rPr>
              <w:t>How wide is a rectangular strip of land with length 3/4 miles and area 1/2 square miles?</w:t>
            </w:r>
            <w:r w:rsidRPr="00695651">
              <w:rPr>
                <w:rFonts w:ascii="Optima" w:hAnsi="Optima"/>
                <w:sz w:val="22"/>
              </w:rPr>
              <w:t xml:space="preserve"> </w:t>
            </w:r>
          </w:p>
          <w:p w:rsidR="007D0B7C" w:rsidRPr="00695651" w:rsidRDefault="007D0B7C" w:rsidP="0018158F">
            <w:pPr>
              <w:shd w:val="solid" w:color="FFFFFF" w:fill="auto"/>
              <w:rPr>
                <w:rFonts w:ascii="Optima" w:hAnsi="Optima"/>
                <w:sz w:val="22"/>
              </w:rPr>
            </w:pPr>
            <w:r w:rsidRPr="00695651">
              <w:rPr>
                <w:rFonts w:ascii="Optima" w:eastAsia="Calibri" w:hAnsi="Optima" w:cs="Calibri"/>
                <w:color w:val="000000"/>
                <w:sz w:val="22"/>
                <w:shd w:val="solid" w:color="FFFFFF" w:fill="auto"/>
              </w:rPr>
              <w:t>6.NS.5 Understand that positive and negative numbers are used together to describe quantities having opposite directions or values; use positive and negative numbers to represent quantities in real-world contexts, explaining the meaning of 0 in each situation.</w:t>
            </w:r>
            <w:r w:rsidRPr="00695651">
              <w:rPr>
                <w:rFonts w:ascii="Optima" w:hAnsi="Optima"/>
                <w:sz w:val="22"/>
              </w:rPr>
              <w:t xml:space="preserve"> </w:t>
            </w:r>
          </w:p>
          <w:p w:rsidR="007D0B7C" w:rsidRPr="00DA7FFC" w:rsidRDefault="007D0B7C" w:rsidP="0018158F">
            <w:pPr>
              <w:shd w:val="solid" w:color="FFFFFF" w:fill="auto"/>
              <w:rPr>
                <w:rFonts w:ascii="Optima" w:hAnsi="Optima"/>
              </w:rPr>
            </w:pPr>
            <w:r w:rsidRPr="00695651">
              <w:rPr>
                <w:rFonts w:ascii="Optima" w:eastAsia="Calibri" w:hAnsi="Optima" w:cs="Calibri"/>
                <w:color w:val="000000"/>
                <w:sz w:val="22"/>
                <w:shd w:val="solid" w:color="FFFFFF" w:fill="auto"/>
              </w:rPr>
              <w:t>6.NS.7 Understand ordering and absolute value of rational numbers</w:t>
            </w:r>
            <w:r w:rsidRPr="00DA7FFC">
              <w:rPr>
                <w:rFonts w:ascii="Optima" w:hAnsi="Optima"/>
              </w:rPr>
              <w:t xml:space="preserve"> </w:t>
            </w:r>
          </w:p>
        </w:tc>
        <w:tc>
          <w:tcPr>
            <w:tcW w:w="2400" w:type="dxa"/>
            <w:vAlign w:val="center"/>
          </w:tcPr>
          <w:p w:rsidR="007D0B7C" w:rsidRPr="00DA7FFC" w:rsidRDefault="007D0B7C" w:rsidP="0018158F">
            <w:pPr>
              <w:shd w:val="solid" w:color="FFFFFF" w:fill="auto"/>
              <w:rPr>
                <w:rFonts w:ascii="Optima" w:hAnsi="Optima"/>
              </w:rPr>
            </w:pPr>
            <w:r w:rsidRPr="00DA7FFC">
              <w:rPr>
                <w:rFonts w:ascii="Optima" w:eastAsia="Calibri" w:hAnsi="Optima" w:cs="Calibri"/>
                <w:color w:val="000000"/>
                <w:shd w:val="solid" w:color="FFFFFF" w:fill="auto"/>
              </w:rPr>
              <w:t>10-4: Adding Integers, pg. 230</w:t>
            </w:r>
            <w:r w:rsidRPr="00DA7FFC">
              <w:rPr>
                <w:rFonts w:ascii="Optima" w:hAnsi="Optima"/>
              </w:rPr>
              <w:t xml:space="preserve"> </w:t>
            </w:r>
          </w:p>
        </w:tc>
        <w:tc>
          <w:tcPr>
            <w:tcW w:w="1165" w:type="dxa"/>
            <w:vAlign w:val="center"/>
          </w:tcPr>
          <w:p w:rsidR="007D0B7C" w:rsidRPr="00DA7FFC" w:rsidRDefault="007D0B7C" w:rsidP="0018158F">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389" w:type="dxa"/>
            <w:vAlign w:val="center"/>
          </w:tcPr>
          <w:p w:rsidR="007D0B7C" w:rsidRPr="00DA7FFC" w:rsidRDefault="007D0B7C" w:rsidP="0018158F">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r>
      <w:tr w:rsidR="007D0B7C" w:rsidRPr="00DA7FFC">
        <w:tc>
          <w:tcPr>
            <w:tcW w:w="4222" w:type="dxa"/>
            <w:vAlign w:val="center"/>
          </w:tcPr>
          <w:p w:rsidR="007D0B7C" w:rsidRPr="00DA7FFC" w:rsidRDefault="007D0B7C" w:rsidP="0018158F">
            <w:pPr>
              <w:rPr>
                <w:rFonts w:ascii="Optima" w:hAnsi="Optima"/>
              </w:rPr>
            </w:pPr>
          </w:p>
        </w:tc>
        <w:tc>
          <w:tcPr>
            <w:tcW w:w="2400" w:type="dxa"/>
            <w:vAlign w:val="center"/>
          </w:tcPr>
          <w:p w:rsidR="007D0B7C" w:rsidRPr="00DA7FFC" w:rsidRDefault="007D0B7C" w:rsidP="0018158F">
            <w:pPr>
              <w:shd w:val="solid" w:color="FFFFFF" w:fill="auto"/>
              <w:rPr>
                <w:rFonts w:ascii="Optima" w:hAnsi="Optima"/>
              </w:rPr>
            </w:pPr>
            <w:r w:rsidRPr="00DA7FFC">
              <w:rPr>
                <w:rFonts w:ascii="Optima" w:eastAsia="Calibri" w:hAnsi="Optima" w:cs="Calibri"/>
                <w:color w:val="000000"/>
                <w:shd w:val="solid" w:color="FFFFFF" w:fill="auto"/>
              </w:rPr>
              <w:t>10-5: Subtracting Integers, pg. 234</w:t>
            </w:r>
            <w:r w:rsidRPr="00DA7FFC">
              <w:rPr>
                <w:rFonts w:ascii="Optima" w:hAnsi="Optima"/>
              </w:rPr>
              <w:t xml:space="preserve"> </w:t>
            </w:r>
          </w:p>
        </w:tc>
        <w:tc>
          <w:tcPr>
            <w:tcW w:w="1165" w:type="dxa"/>
            <w:vAlign w:val="center"/>
          </w:tcPr>
          <w:p w:rsidR="007D0B7C" w:rsidRPr="00DA7FFC" w:rsidRDefault="007D0B7C" w:rsidP="0018158F">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389" w:type="dxa"/>
            <w:vAlign w:val="center"/>
          </w:tcPr>
          <w:p w:rsidR="007D0B7C" w:rsidRPr="00DA7FFC" w:rsidRDefault="007D0B7C" w:rsidP="0018158F">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r>
      <w:tr w:rsidR="007D0B7C" w:rsidRPr="00DA7FFC">
        <w:tc>
          <w:tcPr>
            <w:tcW w:w="4222" w:type="dxa"/>
            <w:vAlign w:val="center"/>
          </w:tcPr>
          <w:p w:rsidR="007D0B7C" w:rsidRPr="00DA7FFC" w:rsidRDefault="007D0B7C" w:rsidP="0018158F">
            <w:pPr>
              <w:rPr>
                <w:rFonts w:ascii="Optima" w:hAnsi="Optima"/>
              </w:rPr>
            </w:pPr>
          </w:p>
        </w:tc>
        <w:tc>
          <w:tcPr>
            <w:tcW w:w="2400" w:type="dxa"/>
            <w:vAlign w:val="center"/>
          </w:tcPr>
          <w:p w:rsidR="007D0B7C" w:rsidRPr="00DA7FFC" w:rsidRDefault="007D0B7C" w:rsidP="0018158F">
            <w:pPr>
              <w:shd w:val="solid" w:color="FFFFFF" w:fill="auto"/>
              <w:rPr>
                <w:rFonts w:ascii="Optima" w:hAnsi="Optima"/>
              </w:rPr>
            </w:pPr>
            <w:r w:rsidRPr="00DA7FFC">
              <w:rPr>
                <w:rFonts w:ascii="Optima" w:eastAsia="Calibri" w:hAnsi="Optima" w:cs="Calibri"/>
                <w:color w:val="000000"/>
                <w:shd w:val="solid" w:color="FFFFFF" w:fill="auto"/>
              </w:rPr>
              <w:t>10-8: Solving Equations and Integers, pg. 242</w:t>
            </w:r>
            <w:r w:rsidRPr="00DA7FFC">
              <w:rPr>
                <w:rFonts w:ascii="Optima" w:hAnsi="Optima"/>
              </w:rPr>
              <w:t xml:space="preserve"> </w:t>
            </w:r>
          </w:p>
        </w:tc>
        <w:tc>
          <w:tcPr>
            <w:tcW w:w="1165" w:type="dxa"/>
            <w:vAlign w:val="center"/>
          </w:tcPr>
          <w:p w:rsidR="007D0B7C" w:rsidRPr="00DA7FFC" w:rsidRDefault="007D0B7C" w:rsidP="0018158F">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389" w:type="dxa"/>
            <w:vAlign w:val="center"/>
          </w:tcPr>
          <w:p w:rsidR="007D0B7C" w:rsidRPr="00DA7FFC" w:rsidRDefault="007D0B7C" w:rsidP="0018158F">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r>
      <w:tr w:rsidR="007D0B7C" w:rsidRPr="00DA7FFC">
        <w:tc>
          <w:tcPr>
            <w:tcW w:w="4222" w:type="dxa"/>
            <w:shd w:val="clear" w:color="auto" w:fill="auto"/>
            <w:vAlign w:val="center"/>
          </w:tcPr>
          <w:p w:rsidR="007D0B7C" w:rsidRPr="00695651" w:rsidRDefault="007D0B7C" w:rsidP="0018158F">
            <w:pPr>
              <w:shd w:val="solid" w:color="FFFFFF" w:fill="auto"/>
              <w:rPr>
                <w:rFonts w:ascii="Optima" w:hAnsi="Optima"/>
                <w:sz w:val="22"/>
              </w:rPr>
            </w:pPr>
            <w:r w:rsidRPr="00695651">
              <w:rPr>
                <w:rFonts w:ascii="Optima" w:eastAsia="Calibri" w:hAnsi="Optima" w:cs="Calibri"/>
                <w:color w:val="000000"/>
                <w:sz w:val="22"/>
                <w:shd w:val="solid" w:color="FFFFFF" w:fill="auto"/>
              </w:rPr>
              <w:t>6.NS.6 Understand a rational number as a point on a number line. Extend number line diagrams and coordinate axes familiar from previous grades to represent points on a line and in the plane with negative number coordinates.</w:t>
            </w:r>
            <w:r w:rsidRPr="00695651">
              <w:rPr>
                <w:rFonts w:ascii="Optima" w:hAnsi="Optima"/>
                <w:sz w:val="22"/>
              </w:rPr>
              <w:t xml:space="preserve"> </w:t>
            </w:r>
          </w:p>
          <w:p w:rsidR="007D0B7C" w:rsidRPr="00DA7FFC" w:rsidRDefault="007D0B7C" w:rsidP="0018158F">
            <w:pPr>
              <w:rPr>
                <w:rFonts w:ascii="Optima" w:hAnsi="Optima"/>
              </w:rPr>
            </w:pPr>
            <w:r w:rsidRPr="00695651">
              <w:rPr>
                <w:rFonts w:ascii="Optima" w:eastAsia="Calibri" w:hAnsi="Optima" w:cs="Calibri"/>
                <w:color w:val="000000"/>
                <w:sz w:val="22"/>
                <w:shd w:val="solid" w:color="FFFFFF" w:fill="auto"/>
              </w:rPr>
              <w:t>6.NS.8 Solve real-world and mathematical problems by graphing points in all four quadrants of the coordinate plane.  Include use of coordinates and absolute value to find distances between points with the same first coordinate or the same second coordinate.</w:t>
            </w:r>
          </w:p>
        </w:tc>
        <w:tc>
          <w:tcPr>
            <w:tcW w:w="2400" w:type="dxa"/>
            <w:shd w:val="clear" w:color="auto" w:fill="auto"/>
            <w:vAlign w:val="center"/>
          </w:tcPr>
          <w:p w:rsidR="007D0B7C" w:rsidRPr="00DA7FFC" w:rsidRDefault="007D0B7C" w:rsidP="0018158F">
            <w:pPr>
              <w:shd w:val="solid" w:color="FFFFFF" w:fill="auto"/>
              <w:rPr>
                <w:rFonts w:ascii="Optima" w:hAnsi="Optima"/>
              </w:rPr>
            </w:pPr>
            <w:r w:rsidRPr="00DA7FFC">
              <w:rPr>
                <w:rFonts w:ascii="Optima" w:eastAsia="Calibri" w:hAnsi="Optima" w:cs="Calibri"/>
                <w:color w:val="000000"/>
                <w:shd w:val="solid" w:color="FFFFFF" w:fill="auto"/>
              </w:rPr>
              <w:t>10-9: Graphing Points on a Coordinate Plane, pg, 246</w:t>
            </w:r>
            <w:r w:rsidRPr="00DA7FFC">
              <w:rPr>
                <w:rFonts w:ascii="Optima" w:hAnsi="Optima"/>
              </w:rPr>
              <w:t xml:space="preserve"> </w:t>
            </w:r>
          </w:p>
        </w:tc>
        <w:tc>
          <w:tcPr>
            <w:tcW w:w="1165" w:type="dxa"/>
            <w:shd w:val="clear" w:color="auto" w:fill="auto"/>
            <w:vAlign w:val="center"/>
          </w:tcPr>
          <w:p w:rsidR="007D0B7C" w:rsidRPr="00DA7FFC" w:rsidRDefault="007D0B7C" w:rsidP="0018158F">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389" w:type="dxa"/>
            <w:shd w:val="clear" w:color="auto" w:fill="auto"/>
            <w:vAlign w:val="center"/>
          </w:tcPr>
          <w:p w:rsidR="007D0B7C" w:rsidRPr="00DA7FFC" w:rsidRDefault="007D0B7C" w:rsidP="0018158F">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r>
      <w:tr w:rsidR="008A5943" w:rsidRPr="00DA7FFC">
        <w:tc>
          <w:tcPr>
            <w:tcW w:w="4222" w:type="dxa"/>
            <w:vAlign w:val="center"/>
          </w:tcPr>
          <w:p w:rsidR="008A5943" w:rsidRPr="00DA7FFC" w:rsidRDefault="008A5943" w:rsidP="0018158F">
            <w:pPr>
              <w:rPr>
                <w:rFonts w:ascii="Optima" w:hAnsi="Optima"/>
              </w:rPr>
            </w:pPr>
          </w:p>
        </w:tc>
        <w:tc>
          <w:tcPr>
            <w:tcW w:w="2400" w:type="dxa"/>
            <w:vAlign w:val="center"/>
          </w:tcPr>
          <w:p w:rsidR="008A5943" w:rsidRPr="00DA7FFC" w:rsidRDefault="008A5943">
            <w:pPr>
              <w:shd w:val="solid" w:color="FFFFFF" w:fill="auto"/>
              <w:rPr>
                <w:rFonts w:ascii="Optima" w:hAnsi="Optima"/>
              </w:rPr>
            </w:pPr>
            <w:r w:rsidRPr="00DA7FFC">
              <w:rPr>
                <w:rFonts w:ascii="Optima" w:eastAsia="Calibri" w:hAnsi="Optima" w:cs="Calibri"/>
                <w:color w:val="000000"/>
                <w:shd w:val="solid" w:color="FFFFFF" w:fill="auto"/>
              </w:rPr>
              <w:t>10-10: Work Backward, pg. 250</w:t>
            </w:r>
            <w:r w:rsidRPr="00DA7FFC">
              <w:rPr>
                <w:rFonts w:ascii="Optima" w:hAnsi="Optima"/>
              </w:rPr>
              <w:t xml:space="preserve"> </w:t>
            </w:r>
          </w:p>
        </w:tc>
        <w:tc>
          <w:tcPr>
            <w:tcW w:w="1165" w:type="dxa"/>
            <w:vAlign w:val="center"/>
          </w:tcPr>
          <w:p w:rsidR="008A5943" w:rsidRPr="00DA7FFC" w:rsidRDefault="008A5943" w:rsidP="0018158F">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389" w:type="dxa"/>
            <w:vAlign w:val="center"/>
          </w:tcPr>
          <w:p w:rsidR="008A5943" w:rsidRPr="00DA7FFC" w:rsidRDefault="008A5943" w:rsidP="0018158F">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r>
      <w:tr w:rsidR="008A5943" w:rsidRPr="00DA7FFC">
        <w:tc>
          <w:tcPr>
            <w:tcW w:w="4222" w:type="dxa"/>
            <w:vAlign w:val="center"/>
          </w:tcPr>
          <w:p w:rsidR="008A5943" w:rsidRPr="00DA7FFC" w:rsidRDefault="008A5943" w:rsidP="0018158F">
            <w:pPr>
              <w:shd w:val="solid" w:color="FFFFFF" w:fill="auto"/>
              <w:rPr>
                <w:rFonts w:ascii="Optima" w:hAnsi="Optima"/>
              </w:rPr>
            </w:pPr>
            <w:r w:rsidRPr="00DA7FFC">
              <w:rPr>
                <w:rFonts w:ascii="Optima" w:eastAsia="Calibri" w:hAnsi="Optima" w:cs="Calibri"/>
                <w:b/>
                <w:color w:val="000000"/>
                <w:shd w:val="solid" w:color="FFFFFF" w:fill="auto"/>
              </w:rPr>
              <w:t>Geometry</w:t>
            </w:r>
            <w:r w:rsidRPr="00DA7FFC">
              <w:rPr>
                <w:rFonts w:ascii="Optima" w:hAnsi="Optima"/>
              </w:rPr>
              <w:t xml:space="preserve"> </w:t>
            </w:r>
          </w:p>
          <w:p w:rsidR="008A5943" w:rsidRPr="00DA7FFC" w:rsidRDefault="008A5943" w:rsidP="0018158F">
            <w:pPr>
              <w:rPr>
                <w:rFonts w:ascii="Optima" w:hAnsi="Optima"/>
              </w:rPr>
            </w:pPr>
            <w:r w:rsidRPr="00DA7FFC">
              <w:rPr>
                <w:rFonts w:ascii="Optima" w:eastAsia="Calibri" w:hAnsi="Optima" w:cs="Calibri"/>
                <w:color w:val="000000"/>
                <w:shd w:val="solid" w:color="FFFFFF" w:fill="auto"/>
              </w:rPr>
              <w:t>Solve real-world and mathematical problems involving area, surface area, and volume.</w:t>
            </w:r>
          </w:p>
        </w:tc>
        <w:tc>
          <w:tcPr>
            <w:tcW w:w="2400" w:type="dxa"/>
            <w:vAlign w:val="center"/>
          </w:tcPr>
          <w:p w:rsidR="008A5943" w:rsidRPr="00DA7FFC" w:rsidRDefault="008A5943" w:rsidP="0018158F">
            <w:pPr>
              <w:rPr>
                <w:rFonts w:ascii="Optima" w:hAnsi="Optima"/>
              </w:rPr>
            </w:pPr>
          </w:p>
        </w:tc>
        <w:tc>
          <w:tcPr>
            <w:tcW w:w="1165" w:type="dxa"/>
            <w:vAlign w:val="center"/>
          </w:tcPr>
          <w:p w:rsidR="008A5943" w:rsidRPr="00DA7FFC" w:rsidRDefault="008A5943" w:rsidP="0018158F">
            <w:pPr>
              <w:jc w:val="center"/>
              <w:rPr>
                <w:rFonts w:ascii="Optima" w:hAnsi="Optima"/>
              </w:rPr>
            </w:pPr>
          </w:p>
        </w:tc>
        <w:tc>
          <w:tcPr>
            <w:tcW w:w="5389" w:type="dxa"/>
            <w:vAlign w:val="center"/>
          </w:tcPr>
          <w:p w:rsidR="008A5943" w:rsidRPr="00DA7FFC" w:rsidRDefault="008A5943" w:rsidP="0018158F">
            <w:pPr>
              <w:rPr>
                <w:rFonts w:ascii="Optima" w:hAnsi="Optima"/>
              </w:rPr>
            </w:pPr>
          </w:p>
        </w:tc>
      </w:tr>
      <w:tr w:rsidR="008A5943" w:rsidRPr="00DA7FFC">
        <w:tc>
          <w:tcPr>
            <w:tcW w:w="4222" w:type="dxa"/>
            <w:vAlign w:val="center"/>
          </w:tcPr>
          <w:p w:rsidR="008A5943" w:rsidRPr="00DA7FFC" w:rsidRDefault="008A5943" w:rsidP="0018158F">
            <w:pPr>
              <w:shd w:val="solid" w:color="FFFFFF" w:fill="auto"/>
              <w:rPr>
                <w:rFonts w:ascii="Optima" w:hAnsi="Optima"/>
              </w:rPr>
            </w:pPr>
            <w:r w:rsidRPr="00DA7FFC">
              <w:rPr>
                <w:rFonts w:ascii="Optima" w:eastAsia="Calibri" w:hAnsi="Optima" w:cs="Calibri"/>
                <w:color w:val="000000"/>
                <w:shd w:val="solid" w:color="FFFFFF" w:fill="auto"/>
              </w:rPr>
              <w:t xml:space="preserve">6.G.3 Draw polygons in the </w:t>
            </w:r>
            <w:r w:rsidRPr="00695651">
              <w:rPr>
                <w:rFonts w:ascii="Optima" w:eastAsia="Calibri" w:hAnsi="Optima" w:cs="Calibri"/>
                <w:color w:val="000000"/>
                <w:sz w:val="22"/>
                <w:shd w:val="solid" w:color="FFFFFF" w:fill="auto"/>
              </w:rPr>
              <w:t>coordinate plane given coordinates for the vertices; use coordinates to find the length of a side joining points with the same first coordinate or the same second coordinate.  Apply these techniques in the context of solving real-world and mathematical problems.</w:t>
            </w:r>
            <w:r w:rsidRPr="00DA7FFC">
              <w:rPr>
                <w:rFonts w:ascii="Optima" w:hAnsi="Optima"/>
              </w:rPr>
              <w:t xml:space="preserve"> </w:t>
            </w:r>
          </w:p>
        </w:tc>
        <w:tc>
          <w:tcPr>
            <w:tcW w:w="2400" w:type="dxa"/>
            <w:vAlign w:val="center"/>
          </w:tcPr>
          <w:p w:rsidR="008A5943" w:rsidRPr="00DA7FFC" w:rsidRDefault="008A5943" w:rsidP="0018158F">
            <w:pPr>
              <w:rPr>
                <w:rFonts w:ascii="Optima" w:hAnsi="Optima"/>
              </w:rPr>
            </w:pPr>
          </w:p>
        </w:tc>
        <w:tc>
          <w:tcPr>
            <w:tcW w:w="1165" w:type="dxa"/>
            <w:vAlign w:val="center"/>
          </w:tcPr>
          <w:p w:rsidR="008A5943" w:rsidRPr="00DA7FFC" w:rsidRDefault="008A5943" w:rsidP="0018158F">
            <w:pPr>
              <w:shd w:val="solid" w:color="FFFFFF" w:fill="auto"/>
              <w:jc w:val="center"/>
              <w:rPr>
                <w:rFonts w:ascii="Optima" w:hAnsi="Optima"/>
              </w:rPr>
            </w:pPr>
            <w:r w:rsidRPr="00DA7FFC">
              <w:rPr>
                <w:rFonts w:ascii="Optima" w:eastAsia="Calibri" w:hAnsi="Optima" w:cs="Calibri"/>
                <w:color w:val="000000"/>
                <w:shd w:val="solid" w:color="FFFFFF" w:fill="auto"/>
              </w:rPr>
              <w:t>2</w:t>
            </w:r>
            <w:r w:rsidRPr="00DA7FFC">
              <w:rPr>
                <w:rFonts w:ascii="Optima" w:hAnsi="Optima"/>
              </w:rPr>
              <w:t xml:space="preserve"> </w:t>
            </w:r>
          </w:p>
        </w:tc>
        <w:tc>
          <w:tcPr>
            <w:tcW w:w="5389" w:type="dxa"/>
            <w:vAlign w:val="center"/>
          </w:tcPr>
          <w:p w:rsidR="008A5943" w:rsidRPr="00DA7FFC" w:rsidRDefault="008A5943" w:rsidP="0018158F">
            <w:pPr>
              <w:shd w:val="solid" w:color="FFFFFF" w:fill="auto"/>
              <w:rPr>
                <w:rFonts w:ascii="Optima" w:hAnsi="Optima"/>
              </w:rPr>
            </w:pPr>
            <w:r w:rsidRPr="00DA7FFC">
              <w:rPr>
                <w:rFonts w:ascii="Optima" w:eastAsia="Calibri" w:hAnsi="Optima" w:cs="Calibri"/>
                <w:color w:val="000000"/>
                <w:shd w:val="solid" w:color="FFFFFF" w:fill="auto"/>
              </w:rPr>
              <w:t>Polygons = Graphing points on a coordinate plane = use additional resources</w:t>
            </w:r>
            <w:r w:rsidRPr="00DA7FFC">
              <w:rPr>
                <w:rFonts w:ascii="Optima" w:hAnsi="Optima"/>
              </w:rPr>
              <w:t xml:space="preserve"> </w:t>
            </w:r>
          </w:p>
        </w:tc>
      </w:tr>
      <w:tr w:rsidR="008A5943" w:rsidRPr="00DA7FFC">
        <w:tc>
          <w:tcPr>
            <w:tcW w:w="4222" w:type="dxa"/>
            <w:vAlign w:val="center"/>
          </w:tcPr>
          <w:p w:rsidR="008A5943" w:rsidRPr="00DA7FFC" w:rsidRDefault="008A5943" w:rsidP="0018158F">
            <w:pPr>
              <w:rPr>
                <w:rFonts w:ascii="Optima" w:hAnsi="Optima"/>
              </w:rPr>
            </w:pPr>
            <w:r w:rsidRPr="00DA7FFC">
              <w:rPr>
                <w:rFonts w:ascii="Optima" w:hAnsi="Optima"/>
              </w:rPr>
              <w:t xml:space="preserve">Differentiation Days </w:t>
            </w:r>
          </w:p>
        </w:tc>
        <w:tc>
          <w:tcPr>
            <w:tcW w:w="2400" w:type="dxa"/>
            <w:vAlign w:val="center"/>
          </w:tcPr>
          <w:p w:rsidR="008A5943" w:rsidRPr="00DA7FFC" w:rsidRDefault="008A5943" w:rsidP="0018158F">
            <w:pPr>
              <w:rPr>
                <w:rFonts w:ascii="Optima" w:hAnsi="Optima"/>
              </w:rPr>
            </w:pPr>
            <w:r w:rsidRPr="00DA7FFC">
              <w:rPr>
                <w:rFonts w:ascii="Optima" w:hAnsi="Optima"/>
              </w:rPr>
              <w:t xml:space="preserve">Reteach or extend as needed </w:t>
            </w:r>
          </w:p>
        </w:tc>
        <w:tc>
          <w:tcPr>
            <w:tcW w:w="1165" w:type="dxa"/>
            <w:vAlign w:val="center"/>
          </w:tcPr>
          <w:p w:rsidR="008A5943" w:rsidRPr="00DA7FFC" w:rsidRDefault="008A5943" w:rsidP="0018158F">
            <w:pPr>
              <w:jc w:val="center"/>
              <w:rPr>
                <w:rFonts w:ascii="Optima" w:hAnsi="Optima"/>
              </w:rPr>
            </w:pPr>
            <w:r w:rsidRPr="00DA7FFC">
              <w:rPr>
                <w:rFonts w:ascii="Optima" w:hAnsi="Optima"/>
              </w:rPr>
              <w:t>2</w:t>
            </w:r>
          </w:p>
        </w:tc>
        <w:tc>
          <w:tcPr>
            <w:tcW w:w="5389" w:type="dxa"/>
            <w:vAlign w:val="center"/>
          </w:tcPr>
          <w:p w:rsidR="008A5943" w:rsidRPr="00DA7FFC" w:rsidRDefault="008A5943" w:rsidP="0018158F">
            <w:pPr>
              <w:rPr>
                <w:rFonts w:ascii="Optima" w:hAnsi="Optima"/>
              </w:rPr>
            </w:pPr>
            <w:r w:rsidRPr="00DA7FFC">
              <w:rPr>
                <w:rFonts w:ascii="Optima" w:hAnsi="Optima"/>
              </w:rPr>
              <w:t xml:space="preserve">Days for reteaching/differentiating either before or after testing. </w:t>
            </w:r>
          </w:p>
        </w:tc>
      </w:tr>
      <w:tr w:rsidR="008A5943" w:rsidRPr="00DA7FFC">
        <w:tc>
          <w:tcPr>
            <w:tcW w:w="4222" w:type="dxa"/>
            <w:shd w:val="pct35" w:color="auto" w:fill="auto"/>
            <w:vAlign w:val="center"/>
          </w:tcPr>
          <w:p w:rsidR="008A5943" w:rsidRPr="00DA7FFC" w:rsidRDefault="008A5943" w:rsidP="0018158F">
            <w:pPr>
              <w:rPr>
                <w:rFonts w:ascii="Optima" w:hAnsi="Optima"/>
              </w:rPr>
            </w:pPr>
          </w:p>
        </w:tc>
        <w:tc>
          <w:tcPr>
            <w:tcW w:w="2400" w:type="dxa"/>
            <w:shd w:val="pct35" w:color="auto" w:fill="auto"/>
            <w:vAlign w:val="center"/>
          </w:tcPr>
          <w:p w:rsidR="008A5943" w:rsidRPr="00DA7FFC" w:rsidRDefault="008A5943" w:rsidP="0018158F">
            <w:pPr>
              <w:rPr>
                <w:rFonts w:ascii="Optima" w:hAnsi="Optima"/>
              </w:rPr>
            </w:pPr>
          </w:p>
        </w:tc>
        <w:tc>
          <w:tcPr>
            <w:tcW w:w="1165" w:type="dxa"/>
            <w:shd w:val="pct35" w:color="auto" w:fill="auto"/>
            <w:vAlign w:val="center"/>
          </w:tcPr>
          <w:p w:rsidR="008A5943" w:rsidRPr="00DA7FFC" w:rsidRDefault="008A5943" w:rsidP="0018158F">
            <w:pPr>
              <w:jc w:val="center"/>
              <w:rPr>
                <w:rFonts w:ascii="Optima" w:hAnsi="Optima"/>
              </w:rPr>
            </w:pPr>
          </w:p>
        </w:tc>
        <w:tc>
          <w:tcPr>
            <w:tcW w:w="5389" w:type="dxa"/>
            <w:shd w:val="pct35" w:color="auto" w:fill="auto"/>
            <w:vAlign w:val="center"/>
          </w:tcPr>
          <w:p w:rsidR="008A5943" w:rsidRPr="00DA7FFC" w:rsidRDefault="008A5943" w:rsidP="0018158F">
            <w:pPr>
              <w:rPr>
                <w:rFonts w:ascii="Optima" w:hAnsi="Optima"/>
              </w:rPr>
            </w:pPr>
          </w:p>
        </w:tc>
      </w:tr>
      <w:tr w:rsidR="008A5943" w:rsidRPr="00DA7FFC">
        <w:tc>
          <w:tcPr>
            <w:tcW w:w="4222" w:type="dxa"/>
            <w:vAlign w:val="center"/>
          </w:tcPr>
          <w:p w:rsidR="008A5943" w:rsidRPr="00DA7FFC" w:rsidRDefault="008A5943" w:rsidP="0018158F">
            <w:pPr>
              <w:shd w:val="solid" w:color="FFFFFF" w:fill="auto"/>
              <w:rPr>
                <w:rFonts w:ascii="Optima" w:eastAsia="Calibri" w:hAnsi="Optima" w:cs="Calibri"/>
                <w:b/>
                <w:color w:val="000000"/>
                <w:shd w:val="solid" w:color="FFFFFF" w:fill="auto"/>
              </w:rPr>
            </w:pPr>
          </w:p>
          <w:p w:rsidR="008A5943" w:rsidRPr="00DA7FFC" w:rsidRDefault="008A5943" w:rsidP="0018158F">
            <w:pPr>
              <w:shd w:val="solid" w:color="FFFFFF" w:fill="auto"/>
              <w:rPr>
                <w:rFonts w:ascii="Optima" w:hAnsi="Optima"/>
              </w:rPr>
            </w:pPr>
            <w:r w:rsidRPr="00DA7FFC">
              <w:rPr>
                <w:rFonts w:ascii="Optima" w:eastAsia="Calibri" w:hAnsi="Optima" w:cs="Calibri"/>
                <w:b/>
                <w:color w:val="000000"/>
                <w:shd w:val="solid" w:color="FFFFFF" w:fill="auto"/>
              </w:rPr>
              <w:t>Number System</w:t>
            </w:r>
            <w:r w:rsidRPr="00DA7FFC">
              <w:rPr>
                <w:rFonts w:ascii="Optima" w:hAnsi="Optima"/>
              </w:rPr>
              <w:t xml:space="preserve"> </w:t>
            </w:r>
          </w:p>
          <w:p w:rsidR="008A5943" w:rsidRPr="00DA7FFC" w:rsidRDefault="008A5943" w:rsidP="0018158F">
            <w:pPr>
              <w:shd w:val="solid" w:color="FFFFFF" w:fill="auto"/>
              <w:rPr>
                <w:rFonts w:ascii="Optima" w:hAnsi="Optima"/>
              </w:rPr>
            </w:pPr>
            <w:r w:rsidRPr="00DA7FFC">
              <w:rPr>
                <w:rFonts w:ascii="Optima" w:eastAsia="Calibri" w:hAnsi="Optima" w:cs="Calibri"/>
                <w:color w:val="000000"/>
                <w:shd w:val="solid" w:color="FFFFFF" w:fill="auto"/>
              </w:rPr>
              <w:t>Understand ordering and absolute value of rational numbers.</w:t>
            </w:r>
            <w:r w:rsidRPr="00DA7FFC">
              <w:rPr>
                <w:rFonts w:ascii="Optima" w:hAnsi="Optima"/>
              </w:rPr>
              <w:t xml:space="preserve"> </w:t>
            </w:r>
          </w:p>
        </w:tc>
        <w:tc>
          <w:tcPr>
            <w:tcW w:w="2400" w:type="dxa"/>
            <w:vAlign w:val="center"/>
          </w:tcPr>
          <w:p w:rsidR="008A5943" w:rsidRPr="00DA7FFC" w:rsidRDefault="008A5943" w:rsidP="0018158F">
            <w:pPr>
              <w:rPr>
                <w:rFonts w:ascii="Optima" w:hAnsi="Optima"/>
              </w:rPr>
            </w:pPr>
          </w:p>
        </w:tc>
        <w:tc>
          <w:tcPr>
            <w:tcW w:w="1165" w:type="dxa"/>
            <w:vAlign w:val="center"/>
          </w:tcPr>
          <w:p w:rsidR="008A5943" w:rsidRPr="00DA7FFC" w:rsidRDefault="008A5943" w:rsidP="0018158F">
            <w:pPr>
              <w:shd w:val="solid" w:color="FFFFFF" w:fill="auto"/>
              <w:jc w:val="center"/>
              <w:rPr>
                <w:rFonts w:ascii="Optima" w:eastAsia="Calibri" w:hAnsi="Optima" w:cs="Calibri"/>
                <w:color w:val="000000"/>
                <w:shd w:val="solid" w:color="FFFFFF" w:fill="auto"/>
              </w:rPr>
            </w:pPr>
          </w:p>
        </w:tc>
        <w:tc>
          <w:tcPr>
            <w:tcW w:w="5389" w:type="dxa"/>
            <w:vAlign w:val="center"/>
          </w:tcPr>
          <w:p w:rsidR="008A5943" w:rsidRPr="00DA7FFC" w:rsidRDefault="008A5943" w:rsidP="0018158F">
            <w:pPr>
              <w:shd w:val="solid" w:color="FFFFFF" w:fill="auto"/>
              <w:rPr>
                <w:rFonts w:ascii="Optima" w:eastAsia="Calibri" w:hAnsi="Optima" w:cs="Calibri"/>
                <w:color w:val="000000"/>
                <w:shd w:val="solid" w:color="FFFFFF" w:fill="auto"/>
              </w:rPr>
            </w:pPr>
          </w:p>
        </w:tc>
      </w:tr>
      <w:tr w:rsidR="008A5943" w:rsidRPr="00DA7FFC">
        <w:tc>
          <w:tcPr>
            <w:tcW w:w="4222" w:type="dxa"/>
            <w:vAlign w:val="center"/>
          </w:tcPr>
          <w:p w:rsidR="008A5943" w:rsidRPr="00DA7FFC" w:rsidRDefault="008A5943" w:rsidP="0018158F">
            <w:pPr>
              <w:shd w:val="solid" w:color="FFFFFF" w:fill="auto"/>
              <w:rPr>
                <w:rFonts w:ascii="Optima" w:hAnsi="Optima"/>
              </w:rPr>
            </w:pPr>
            <w:r w:rsidRPr="00DA7FFC">
              <w:rPr>
                <w:rFonts w:ascii="Optima" w:eastAsia="Calibri" w:hAnsi="Optima" w:cs="Calibri"/>
                <w:color w:val="000000"/>
                <w:shd w:val="solid" w:color="FFFFFF" w:fill="auto"/>
              </w:rPr>
              <w:t>6.NS.7 Understand ordering and absolute value of rational numbers.</w:t>
            </w:r>
            <w:r w:rsidRPr="00DA7FFC">
              <w:rPr>
                <w:rFonts w:ascii="Optima" w:hAnsi="Optima"/>
              </w:rPr>
              <w:t xml:space="preserve"> </w:t>
            </w:r>
          </w:p>
        </w:tc>
        <w:tc>
          <w:tcPr>
            <w:tcW w:w="2400" w:type="dxa"/>
            <w:vAlign w:val="center"/>
          </w:tcPr>
          <w:p w:rsidR="008A5943" w:rsidRPr="00DA7FFC" w:rsidRDefault="008A5943" w:rsidP="0018158F">
            <w:pPr>
              <w:shd w:val="solid" w:color="FFFFFF" w:fill="auto"/>
              <w:rPr>
                <w:rFonts w:ascii="Optima" w:hAnsi="Optima"/>
              </w:rPr>
            </w:pPr>
            <w:r w:rsidRPr="00DA7FFC">
              <w:rPr>
                <w:rFonts w:ascii="Optima" w:hAnsi="Optima"/>
                <w:shd w:val="solid" w:color="FFFFFF" w:fill="auto"/>
              </w:rPr>
              <w:t> </w:t>
            </w:r>
            <w:r w:rsidRPr="00DA7FFC">
              <w:rPr>
                <w:rFonts w:ascii="Optima" w:hAnsi="Optima"/>
              </w:rPr>
              <w:t xml:space="preserve"> </w:t>
            </w:r>
          </w:p>
        </w:tc>
        <w:tc>
          <w:tcPr>
            <w:tcW w:w="1165" w:type="dxa"/>
            <w:vAlign w:val="center"/>
          </w:tcPr>
          <w:p w:rsidR="008A5943" w:rsidRPr="00DA7FFC" w:rsidRDefault="008A5943" w:rsidP="0018158F">
            <w:pPr>
              <w:shd w:val="solid" w:color="FFFFFF" w:fill="auto"/>
              <w:jc w:val="center"/>
              <w:rPr>
                <w:rFonts w:ascii="Optima" w:hAnsi="Optima"/>
              </w:rPr>
            </w:pPr>
            <w:r w:rsidRPr="00DA7FFC">
              <w:rPr>
                <w:rFonts w:ascii="Optima" w:eastAsia="Calibri" w:hAnsi="Optima" w:cs="Calibri"/>
                <w:color w:val="000000"/>
                <w:shd w:val="solid" w:color="FFFFFF" w:fill="auto"/>
              </w:rPr>
              <w:t>2</w:t>
            </w:r>
            <w:r w:rsidRPr="00DA7FFC">
              <w:rPr>
                <w:rFonts w:ascii="Optima" w:hAnsi="Optima"/>
              </w:rPr>
              <w:t xml:space="preserve"> </w:t>
            </w:r>
          </w:p>
        </w:tc>
        <w:tc>
          <w:tcPr>
            <w:tcW w:w="5389" w:type="dxa"/>
            <w:vAlign w:val="center"/>
          </w:tcPr>
          <w:p w:rsidR="008A5943" w:rsidRPr="00DA7FFC" w:rsidRDefault="008A5943" w:rsidP="0018158F">
            <w:pPr>
              <w:shd w:val="solid" w:color="FFFFFF" w:fill="auto"/>
              <w:rPr>
                <w:rFonts w:ascii="Optima" w:hAnsi="Optima"/>
              </w:rPr>
            </w:pPr>
            <w:r w:rsidRPr="00DA7FFC">
              <w:rPr>
                <w:rFonts w:ascii="Optima" w:eastAsia="Calibri" w:hAnsi="Optima" w:cs="Calibri"/>
                <w:color w:val="000000"/>
                <w:shd w:val="solid" w:color="FFFFFF" w:fill="auto"/>
              </w:rPr>
              <w:t>Absolute value = use additional resources</w:t>
            </w:r>
            <w:r w:rsidRPr="00DA7FFC">
              <w:rPr>
                <w:rFonts w:ascii="Optima" w:hAnsi="Optima"/>
              </w:rPr>
              <w:t xml:space="preserve"> </w:t>
            </w:r>
          </w:p>
        </w:tc>
      </w:tr>
      <w:tr w:rsidR="008A5943" w:rsidRPr="00DA7FFC">
        <w:tc>
          <w:tcPr>
            <w:tcW w:w="4222" w:type="dxa"/>
            <w:vAlign w:val="center"/>
          </w:tcPr>
          <w:p w:rsidR="008A5943" w:rsidRPr="00DA7FFC" w:rsidRDefault="008A5943" w:rsidP="0018158F">
            <w:pPr>
              <w:shd w:val="solid" w:color="FFFFFF" w:fill="auto"/>
              <w:rPr>
                <w:rFonts w:ascii="Optima" w:eastAsia="Calibri" w:hAnsi="Optima" w:cs="Calibri"/>
                <w:color w:val="000000"/>
                <w:shd w:val="solid" w:color="FFFFFF" w:fill="auto"/>
              </w:rPr>
            </w:pPr>
            <w:r w:rsidRPr="00DA7FFC">
              <w:rPr>
                <w:rFonts w:ascii="Optima" w:eastAsia="Calibri" w:hAnsi="Optima" w:cs="Calibri"/>
                <w:b/>
                <w:color w:val="000000"/>
                <w:shd w:val="solid" w:color="FFFFFF" w:fill="auto"/>
              </w:rPr>
              <w:t>Ratios and Proportional Relationships</w:t>
            </w:r>
            <w:r w:rsidRPr="00DA7FFC">
              <w:rPr>
                <w:rFonts w:ascii="Optima" w:hAnsi="Optima"/>
              </w:rPr>
              <w:br/>
            </w:r>
            <w:r w:rsidRPr="00DA7FFC">
              <w:rPr>
                <w:rFonts w:ascii="Optima" w:eastAsia="Calibri" w:hAnsi="Optima" w:cs="Calibri"/>
                <w:color w:val="000000"/>
                <w:shd w:val="solid" w:color="FFFFFF" w:fill="auto"/>
              </w:rPr>
              <w:t xml:space="preserve">Understand ratio concepts and use ratio reasoning to solve problems. </w:t>
            </w:r>
            <w:r w:rsidRPr="00DA7FFC">
              <w:rPr>
                <w:rFonts w:ascii="Optima" w:hAnsi="Optima"/>
                <w:shd w:val="solid" w:color="FFFFFF" w:fill="auto"/>
              </w:rPr>
              <w:t> </w:t>
            </w:r>
          </w:p>
        </w:tc>
        <w:tc>
          <w:tcPr>
            <w:tcW w:w="2400" w:type="dxa"/>
            <w:vAlign w:val="center"/>
          </w:tcPr>
          <w:p w:rsidR="008A5943" w:rsidRPr="00DA7FFC" w:rsidRDefault="008A5943" w:rsidP="0018158F">
            <w:pPr>
              <w:rPr>
                <w:rFonts w:ascii="Optima" w:hAnsi="Optima"/>
              </w:rPr>
            </w:pPr>
          </w:p>
        </w:tc>
        <w:tc>
          <w:tcPr>
            <w:tcW w:w="1165" w:type="dxa"/>
            <w:vAlign w:val="center"/>
          </w:tcPr>
          <w:p w:rsidR="008A5943" w:rsidRPr="00DA7FFC" w:rsidRDefault="008A5943" w:rsidP="0018158F">
            <w:pPr>
              <w:shd w:val="solid" w:color="FFFFFF" w:fill="auto"/>
              <w:jc w:val="center"/>
              <w:rPr>
                <w:rFonts w:ascii="Optima" w:eastAsia="Calibri" w:hAnsi="Optima" w:cs="Calibri"/>
                <w:color w:val="000000"/>
                <w:shd w:val="solid" w:color="FFFFFF" w:fill="auto"/>
              </w:rPr>
            </w:pPr>
          </w:p>
        </w:tc>
        <w:tc>
          <w:tcPr>
            <w:tcW w:w="5389" w:type="dxa"/>
            <w:vAlign w:val="center"/>
          </w:tcPr>
          <w:p w:rsidR="008A5943" w:rsidRPr="00DA7FFC" w:rsidRDefault="008A5943" w:rsidP="0018158F">
            <w:pPr>
              <w:shd w:val="solid" w:color="FFFFFF" w:fill="auto"/>
              <w:rPr>
                <w:rFonts w:ascii="Optima" w:eastAsia="Calibri" w:hAnsi="Optima" w:cs="Calibri"/>
                <w:color w:val="000000"/>
                <w:shd w:val="solid" w:color="FFFFFF" w:fill="auto"/>
              </w:rPr>
            </w:pPr>
          </w:p>
        </w:tc>
      </w:tr>
      <w:tr w:rsidR="008A5943" w:rsidRPr="00DA7FFC">
        <w:tc>
          <w:tcPr>
            <w:tcW w:w="4222" w:type="dxa"/>
            <w:vAlign w:val="center"/>
          </w:tcPr>
          <w:p w:rsidR="008A5943" w:rsidRPr="00DA7FFC" w:rsidRDefault="008A5943" w:rsidP="0018158F">
            <w:pPr>
              <w:shd w:val="solid" w:color="FFFFFF" w:fill="auto"/>
              <w:rPr>
                <w:rFonts w:ascii="Optima" w:hAnsi="Optima"/>
              </w:rPr>
            </w:pPr>
            <w:r w:rsidRPr="00DA7FFC">
              <w:rPr>
                <w:rFonts w:ascii="Optima" w:eastAsia="Calibri" w:hAnsi="Optima" w:cs="Calibri"/>
                <w:color w:val="000000"/>
                <w:shd w:val="solid" w:color="FFFFFF" w:fill="auto"/>
              </w:rPr>
              <w:t xml:space="preserve">6.RP.1. </w:t>
            </w:r>
            <w:r w:rsidRPr="00DA7FFC">
              <w:rPr>
                <w:rFonts w:ascii="Optima" w:hAnsi="Optima"/>
                <w:shd w:val="solid" w:color="FFFFFF" w:fill="auto"/>
              </w:rPr>
              <w:t> </w:t>
            </w:r>
            <w:r w:rsidRPr="00DA7FFC">
              <w:rPr>
                <w:rFonts w:ascii="Optima" w:eastAsia="Calibri" w:hAnsi="Optima" w:cs="Calibri"/>
                <w:color w:val="000000"/>
                <w:shd w:val="solid" w:color="FFFFFF" w:fill="auto"/>
              </w:rPr>
              <w:t>Understand the concept of a ratio and use ratio</w:t>
            </w:r>
            <w:r w:rsidRPr="00DA7FFC">
              <w:rPr>
                <w:rFonts w:ascii="Optima" w:hAnsi="Optima"/>
                <w:shd w:val="solid" w:color="FFFFFF" w:fill="auto"/>
              </w:rPr>
              <w:t> </w:t>
            </w:r>
            <w:r w:rsidRPr="00DA7FFC">
              <w:rPr>
                <w:rFonts w:ascii="Optima" w:eastAsia="Calibri" w:hAnsi="Optima" w:cs="Calibri"/>
                <w:color w:val="000000"/>
                <w:shd w:val="solid" w:color="FFFFFF" w:fill="auto"/>
              </w:rPr>
              <w:t xml:space="preserve">language to describe a ratio relationship between two quantities. </w:t>
            </w:r>
            <w:r w:rsidRPr="00DA7FFC">
              <w:rPr>
                <w:rFonts w:ascii="Optima" w:hAnsi="Optima"/>
                <w:shd w:val="solid" w:color="FFFFFF" w:fill="auto"/>
              </w:rPr>
              <w:t> </w:t>
            </w:r>
            <w:r w:rsidRPr="00DA7FFC">
              <w:rPr>
                <w:rFonts w:ascii="Optima" w:eastAsia="Calibri" w:hAnsi="Optima" w:cs="Calibri"/>
                <w:color w:val="000000"/>
                <w:shd w:val="solid" w:color="FFFFFF" w:fill="auto"/>
              </w:rPr>
              <w:t xml:space="preserve">For example, "The ratio of wings to beaks in the bird house at the zoo was 2:1, because for every 2 wings there was 1 beak." </w:t>
            </w:r>
            <w:r w:rsidRPr="00DA7FFC">
              <w:rPr>
                <w:rFonts w:ascii="Optima" w:hAnsi="Optima"/>
                <w:shd w:val="solid" w:color="FFFFFF" w:fill="auto"/>
              </w:rPr>
              <w:t> </w:t>
            </w:r>
            <w:r w:rsidRPr="00DA7FFC">
              <w:rPr>
                <w:rFonts w:ascii="Optima" w:eastAsia="Calibri" w:hAnsi="Optima" w:cs="Calibri"/>
                <w:color w:val="000000"/>
                <w:shd w:val="solid" w:color="FFFFFF" w:fill="auto"/>
              </w:rPr>
              <w:t>"For every vote candidate A received, candidate C received nearly three votes."</w:t>
            </w:r>
            <w:r w:rsidRPr="00DA7FFC">
              <w:rPr>
                <w:rFonts w:ascii="Optima" w:hAnsi="Optima"/>
              </w:rPr>
              <w:t xml:space="preserve"> </w:t>
            </w:r>
          </w:p>
          <w:p w:rsidR="008A5943" w:rsidRPr="00DA7FFC" w:rsidRDefault="008A5943" w:rsidP="0018158F">
            <w:pPr>
              <w:shd w:val="solid" w:color="FFFFFF" w:fill="auto"/>
              <w:rPr>
                <w:rFonts w:ascii="Optima" w:eastAsia="Calibri" w:hAnsi="Optima" w:cs="Calibri"/>
                <w:color w:val="000000"/>
                <w:shd w:val="solid" w:color="FFFFFF" w:fill="auto"/>
              </w:rPr>
            </w:pPr>
          </w:p>
        </w:tc>
        <w:tc>
          <w:tcPr>
            <w:tcW w:w="2400" w:type="dxa"/>
            <w:vAlign w:val="center"/>
          </w:tcPr>
          <w:p w:rsidR="008A5943" w:rsidRPr="00DA7FFC" w:rsidRDefault="008A5943">
            <w:pPr>
              <w:shd w:val="solid" w:color="FFFFFF" w:fill="auto"/>
              <w:rPr>
                <w:rFonts w:ascii="Optima" w:hAnsi="Optima"/>
              </w:rPr>
            </w:pPr>
            <w:r w:rsidRPr="00DA7FFC">
              <w:rPr>
                <w:rFonts w:ascii="Optima" w:eastAsia="Calibri" w:hAnsi="Optima" w:cs="Calibri"/>
                <w:color w:val="000000"/>
                <w:shd w:val="solid" w:color="FFFFFF" w:fill="auto"/>
              </w:rPr>
              <w:t>Topic 12: Ratios, Rates, and Porportions Opener, pg. 298</w:t>
            </w:r>
            <w:r w:rsidRPr="00DA7FFC">
              <w:rPr>
                <w:rFonts w:ascii="Optima" w:hAnsi="Optima"/>
              </w:rPr>
              <w:t xml:space="preserve"> </w:t>
            </w:r>
          </w:p>
        </w:tc>
        <w:tc>
          <w:tcPr>
            <w:tcW w:w="1165" w:type="dxa"/>
            <w:vAlign w:val="center"/>
          </w:tcPr>
          <w:p w:rsidR="008A5943" w:rsidRPr="00DA7FFC" w:rsidRDefault="008A5943" w:rsidP="0018158F">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389" w:type="dxa"/>
            <w:vAlign w:val="center"/>
          </w:tcPr>
          <w:p w:rsidR="008A5943" w:rsidRPr="00DA7FFC" w:rsidRDefault="008A5943" w:rsidP="0018158F">
            <w:pPr>
              <w:shd w:val="solid" w:color="FFFFFF" w:fill="auto"/>
              <w:rPr>
                <w:rFonts w:ascii="Optima" w:hAnsi="Optima"/>
              </w:rPr>
            </w:pPr>
          </w:p>
        </w:tc>
      </w:tr>
      <w:tr w:rsidR="008A5943" w:rsidRPr="00DA7FFC">
        <w:tc>
          <w:tcPr>
            <w:tcW w:w="4222" w:type="dxa"/>
            <w:vAlign w:val="center"/>
          </w:tcPr>
          <w:p w:rsidR="008A5943" w:rsidRPr="00DA7FFC" w:rsidRDefault="008A5943" w:rsidP="0018158F">
            <w:pPr>
              <w:shd w:val="solid" w:color="FFFFFF" w:fill="auto"/>
              <w:rPr>
                <w:rFonts w:ascii="Optima" w:eastAsia="Calibri" w:hAnsi="Optima" w:cs="Calibri"/>
                <w:color w:val="000000"/>
                <w:shd w:val="solid" w:color="FFFFFF" w:fill="auto"/>
              </w:rPr>
            </w:pPr>
          </w:p>
        </w:tc>
        <w:tc>
          <w:tcPr>
            <w:tcW w:w="2400" w:type="dxa"/>
            <w:vAlign w:val="center"/>
          </w:tcPr>
          <w:p w:rsidR="008A5943" w:rsidRPr="00DA7FFC" w:rsidRDefault="008A5943" w:rsidP="0018158F">
            <w:pPr>
              <w:shd w:val="solid" w:color="FFFFFF" w:fill="auto"/>
              <w:rPr>
                <w:rFonts w:ascii="Optima" w:hAnsi="Optima"/>
              </w:rPr>
            </w:pPr>
            <w:r w:rsidRPr="00DA7FFC">
              <w:rPr>
                <w:rFonts w:ascii="Optima" w:eastAsia="Calibri" w:hAnsi="Optima" w:cs="Calibri"/>
                <w:color w:val="000000"/>
                <w:shd w:val="solid" w:color="FFFFFF" w:fill="auto"/>
              </w:rPr>
              <w:t>12-1: Understanding Ratios, pg. 300</w:t>
            </w:r>
            <w:r w:rsidRPr="00DA7FFC">
              <w:rPr>
                <w:rFonts w:ascii="Optima" w:hAnsi="Optima"/>
              </w:rPr>
              <w:t xml:space="preserve"> </w:t>
            </w:r>
          </w:p>
        </w:tc>
        <w:tc>
          <w:tcPr>
            <w:tcW w:w="1165" w:type="dxa"/>
            <w:vAlign w:val="center"/>
          </w:tcPr>
          <w:p w:rsidR="008A5943" w:rsidRPr="00DA7FFC" w:rsidRDefault="008A5943" w:rsidP="0018158F">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389" w:type="dxa"/>
            <w:vAlign w:val="center"/>
          </w:tcPr>
          <w:p w:rsidR="008A5943" w:rsidRPr="00DA7FFC" w:rsidRDefault="008A5943" w:rsidP="0018158F">
            <w:pPr>
              <w:shd w:val="solid" w:color="FFFFFF" w:fill="auto"/>
              <w:rPr>
                <w:rFonts w:ascii="Optima" w:hAnsi="Optima"/>
              </w:rPr>
            </w:pPr>
          </w:p>
        </w:tc>
      </w:tr>
      <w:tr w:rsidR="008A5943" w:rsidRPr="00DA7FFC">
        <w:tc>
          <w:tcPr>
            <w:tcW w:w="4222" w:type="dxa"/>
            <w:vAlign w:val="center"/>
          </w:tcPr>
          <w:p w:rsidR="008A5943" w:rsidRPr="00DA7FFC" w:rsidRDefault="008A5943" w:rsidP="0018158F">
            <w:pPr>
              <w:shd w:val="solid" w:color="FFFFFF" w:fill="auto"/>
              <w:rPr>
                <w:rFonts w:ascii="Optima" w:eastAsia="Calibri" w:hAnsi="Optima" w:cs="Calibri"/>
                <w:color w:val="000000"/>
                <w:shd w:val="solid" w:color="FFFFFF" w:fill="auto"/>
              </w:rPr>
            </w:pPr>
          </w:p>
        </w:tc>
        <w:tc>
          <w:tcPr>
            <w:tcW w:w="2400" w:type="dxa"/>
            <w:vAlign w:val="center"/>
          </w:tcPr>
          <w:p w:rsidR="008A5943" w:rsidRPr="00DA7FFC" w:rsidRDefault="008A5943" w:rsidP="0018158F">
            <w:pPr>
              <w:shd w:val="solid" w:color="FFFFFF" w:fill="auto"/>
              <w:rPr>
                <w:rFonts w:ascii="Optima" w:hAnsi="Optima"/>
              </w:rPr>
            </w:pPr>
            <w:r w:rsidRPr="00DA7FFC">
              <w:rPr>
                <w:rFonts w:ascii="Optima" w:eastAsia="Calibri" w:hAnsi="Optima" w:cs="Calibri"/>
                <w:color w:val="000000"/>
                <w:shd w:val="solid" w:color="FFFFFF" w:fill="auto"/>
              </w:rPr>
              <w:t>12-2: Equal Ratios and Proportions, pg. 302</w:t>
            </w:r>
            <w:r w:rsidRPr="00DA7FFC">
              <w:rPr>
                <w:rFonts w:ascii="Optima" w:hAnsi="Optima"/>
              </w:rPr>
              <w:t xml:space="preserve"> </w:t>
            </w:r>
          </w:p>
        </w:tc>
        <w:tc>
          <w:tcPr>
            <w:tcW w:w="1165" w:type="dxa"/>
            <w:vAlign w:val="center"/>
          </w:tcPr>
          <w:p w:rsidR="008A5943" w:rsidRPr="00DA7FFC" w:rsidRDefault="008A5943" w:rsidP="0018158F">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389" w:type="dxa"/>
            <w:vAlign w:val="center"/>
          </w:tcPr>
          <w:p w:rsidR="008A5943" w:rsidRPr="00DA7FFC" w:rsidRDefault="008A5943" w:rsidP="0018158F">
            <w:pPr>
              <w:shd w:val="solid" w:color="FFFFFF" w:fill="auto"/>
              <w:rPr>
                <w:rFonts w:ascii="Optima" w:hAnsi="Optima"/>
              </w:rPr>
            </w:pPr>
          </w:p>
        </w:tc>
      </w:tr>
      <w:tr w:rsidR="008A5943" w:rsidRPr="00DA7FFC">
        <w:tc>
          <w:tcPr>
            <w:tcW w:w="4222" w:type="dxa"/>
            <w:vAlign w:val="center"/>
          </w:tcPr>
          <w:p w:rsidR="008A5943" w:rsidRPr="00695651" w:rsidRDefault="008A5943" w:rsidP="0018158F">
            <w:pPr>
              <w:shd w:val="solid" w:color="FFFFFF" w:fill="auto"/>
              <w:rPr>
                <w:rFonts w:ascii="Optima" w:eastAsia="Calibri" w:hAnsi="Optima" w:cs="Calibri"/>
                <w:color w:val="000000"/>
                <w:sz w:val="22"/>
                <w:shd w:val="solid" w:color="FFFFFF" w:fill="auto"/>
              </w:rPr>
            </w:pPr>
            <w:r w:rsidRPr="00695651">
              <w:rPr>
                <w:rFonts w:ascii="Optima" w:eastAsia="Calibri" w:hAnsi="Optima" w:cs="Calibri"/>
                <w:color w:val="000000"/>
                <w:sz w:val="22"/>
                <w:shd w:val="solid" w:color="FFFFFF" w:fill="auto"/>
              </w:rPr>
              <w:t xml:space="preserve">6.RP.2. </w:t>
            </w:r>
            <w:r w:rsidRPr="00695651">
              <w:rPr>
                <w:rFonts w:ascii="Optima" w:hAnsi="Optima"/>
                <w:sz w:val="22"/>
                <w:shd w:val="solid" w:color="FFFFFF" w:fill="auto"/>
              </w:rPr>
              <w:t> </w:t>
            </w:r>
            <w:r w:rsidRPr="00695651">
              <w:rPr>
                <w:rFonts w:ascii="Optima" w:eastAsia="Calibri" w:hAnsi="Optima" w:cs="Calibri"/>
                <w:color w:val="000000"/>
                <w:sz w:val="22"/>
                <w:shd w:val="solid" w:color="FFFFFF" w:fill="auto"/>
              </w:rPr>
              <w:t xml:space="preserve">Understand the concept of a unit rate a/b associated with a ratio a:b with b not equal to 0, and use rate language in the context of a ratio relationship. </w:t>
            </w:r>
            <w:r w:rsidRPr="00695651">
              <w:rPr>
                <w:rFonts w:ascii="Optima" w:hAnsi="Optima"/>
                <w:sz w:val="22"/>
                <w:shd w:val="solid" w:color="FFFFFF" w:fill="auto"/>
              </w:rPr>
              <w:t> </w:t>
            </w:r>
            <w:r w:rsidRPr="00695651">
              <w:rPr>
                <w:rFonts w:ascii="Optima" w:eastAsia="Calibri" w:hAnsi="Optima" w:cs="Calibri"/>
                <w:color w:val="000000"/>
                <w:sz w:val="22"/>
                <w:shd w:val="solid" w:color="FFFFFF" w:fill="auto"/>
              </w:rPr>
              <w:t xml:space="preserve">For example, "This recipe has a ratio of 3 cups of flour to 4 cups of sugar, so there is 3/4 cup of flour for each cup of sugar." </w:t>
            </w:r>
            <w:r w:rsidRPr="00695651">
              <w:rPr>
                <w:rFonts w:ascii="Optima" w:hAnsi="Optima"/>
                <w:sz w:val="22"/>
                <w:shd w:val="solid" w:color="FFFFFF" w:fill="auto"/>
              </w:rPr>
              <w:t> </w:t>
            </w:r>
            <w:r w:rsidRPr="00695651">
              <w:rPr>
                <w:rFonts w:ascii="Optima" w:eastAsia="Calibri" w:hAnsi="Optima" w:cs="Calibri"/>
                <w:color w:val="000000"/>
                <w:sz w:val="22"/>
                <w:shd w:val="solid" w:color="FFFFFF" w:fill="auto"/>
              </w:rPr>
              <w:t>"We paid $75 for 15 hamburgers, which is a rate of $5 per hamburger."</w:t>
            </w:r>
          </w:p>
        </w:tc>
        <w:tc>
          <w:tcPr>
            <w:tcW w:w="2400" w:type="dxa"/>
            <w:vAlign w:val="center"/>
          </w:tcPr>
          <w:p w:rsidR="008A5943" w:rsidRPr="00DA7FFC" w:rsidRDefault="008A5943" w:rsidP="0018158F">
            <w:pPr>
              <w:shd w:val="solid" w:color="FFFFFF" w:fill="auto"/>
              <w:rPr>
                <w:rFonts w:ascii="Optima" w:hAnsi="Optima"/>
              </w:rPr>
            </w:pPr>
            <w:r w:rsidRPr="00DA7FFC">
              <w:rPr>
                <w:rFonts w:ascii="Optima" w:eastAsia="Calibri" w:hAnsi="Optima" w:cs="Calibri"/>
                <w:color w:val="000000"/>
                <w:shd w:val="solid" w:color="FFFFFF" w:fill="auto"/>
              </w:rPr>
              <w:t>12-3: Understanding Rates and Unit Rates, pg. 306</w:t>
            </w:r>
            <w:r w:rsidRPr="00DA7FFC">
              <w:rPr>
                <w:rFonts w:ascii="Optima" w:hAnsi="Optima"/>
              </w:rPr>
              <w:t xml:space="preserve"> </w:t>
            </w:r>
          </w:p>
        </w:tc>
        <w:tc>
          <w:tcPr>
            <w:tcW w:w="1165" w:type="dxa"/>
            <w:vAlign w:val="center"/>
          </w:tcPr>
          <w:p w:rsidR="008A5943" w:rsidRPr="00DA7FFC" w:rsidRDefault="008A5943" w:rsidP="0018158F">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389" w:type="dxa"/>
            <w:vAlign w:val="center"/>
          </w:tcPr>
          <w:p w:rsidR="008A5943" w:rsidRPr="00DA7FFC" w:rsidRDefault="008A5943" w:rsidP="0018158F">
            <w:pPr>
              <w:shd w:val="solid" w:color="FFFFFF" w:fill="auto"/>
              <w:rPr>
                <w:rFonts w:ascii="Optima" w:hAnsi="Optima"/>
              </w:rPr>
            </w:pPr>
          </w:p>
        </w:tc>
      </w:tr>
      <w:tr w:rsidR="008A5943" w:rsidRPr="00DA7FFC">
        <w:tc>
          <w:tcPr>
            <w:tcW w:w="4222" w:type="dxa"/>
            <w:vAlign w:val="center"/>
          </w:tcPr>
          <w:p w:rsidR="008A5943" w:rsidRPr="00DA7FFC" w:rsidRDefault="008A5943" w:rsidP="0018158F">
            <w:pPr>
              <w:shd w:val="solid" w:color="FFFFFF" w:fill="auto"/>
              <w:rPr>
                <w:rFonts w:ascii="Optima" w:eastAsia="Calibri" w:hAnsi="Optima" w:cs="Calibri"/>
                <w:color w:val="000000"/>
                <w:shd w:val="solid" w:color="FFFFFF" w:fill="auto"/>
              </w:rPr>
            </w:pPr>
          </w:p>
        </w:tc>
        <w:tc>
          <w:tcPr>
            <w:tcW w:w="2400" w:type="dxa"/>
            <w:vAlign w:val="center"/>
          </w:tcPr>
          <w:p w:rsidR="008A5943" w:rsidRPr="00DA7FFC" w:rsidRDefault="008A5943" w:rsidP="0018158F">
            <w:pPr>
              <w:shd w:val="solid" w:color="FFFFFF" w:fill="auto"/>
              <w:rPr>
                <w:rFonts w:ascii="Optima" w:hAnsi="Optima"/>
              </w:rPr>
            </w:pPr>
            <w:r w:rsidRPr="00DA7FFC">
              <w:rPr>
                <w:rFonts w:ascii="Optima" w:eastAsia="Calibri" w:hAnsi="Optima" w:cs="Calibri"/>
                <w:color w:val="000000"/>
                <w:shd w:val="solid" w:color="FFFFFF" w:fill="auto"/>
              </w:rPr>
              <w:t>12-4: Comparing Rates, pg. 308</w:t>
            </w:r>
            <w:r w:rsidRPr="00DA7FFC">
              <w:rPr>
                <w:rFonts w:ascii="Optima" w:hAnsi="Optima"/>
              </w:rPr>
              <w:t xml:space="preserve"> </w:t>
            </w:r>
          </w:p>
        </w:tc>
        <w:tc>
          <w:tcPr>
            <w:tcW w:w="1165" w:type="dxa"/>
            <w:vAlign w:val="center"/>
          </w:tcPr>
          <w:p w:rsidR="008A5943" w:rsidRPr="00DA7FFC" w:rsidRDefault="008A5943" w:rsidP="0018158F">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5389" w:type="dxa"/>
            <w:vAlign w:val="center"/>
          </w:tcPr>
          <w:p w:rsidR="008A5943" w:rsidRPr="00DA7FFC" w:rsidRDefault="008A5943" w:rsidP="0018158F">
            <w:pPr>
              <w:shd w:val="solid" w:color="FFFFFF" w:fill="auto"/>
              <w:rPr>
                <w:rFonts w:ascii="Optima" w:hAnsi="Optima"/>
              </w:rPr>
            </w:pPr>
          </w:p>
        </w:tc>
      </w:tr>
      <w:tr w:rsidR="008A5943" w:rsidRPr="00DA7FFC">
        <w:tc>
          <w:tcPr>
            <w:tcW w:w="4222" w:type="dxa"/>
            <w:vAlign w:val="center"/>
          </w:tcPr>
          <w:p w:rsidR="008A5943" w:rsidRPr="00DA7FFC" w:rsidRDefault="008A5943" w:rsidP="0018158F">
            <w:pPr>
              <w:rPr>
                <w:rFonts w:ascii="Optima" w:hAnsi="Optima"/>
              </w:rPr>
            </w:pPr>
            <w:r w:rsidRPr="00DA7FFC">
              <w:rPr>
                <w:rFonts w:ascii="Optima" w:hAnsi="Optima"/>
              </w:rPr>
              <w:t xml:space="preserve">Differentiation Days </w:t>
            </w:r>
          </w:p>
        </w:tc>
        <w:tc>
          <w:tcPr>
            <w:tcW w:w="2400" w:type="dxa"/>
            <w:vAlign w:val="center"/>
          </w:tcPr>
          <w:p w:rsidR="008A5943" w:rsidRPr="00DA7FFC" w:rsidRDefault="008A5943" w:rsidP="0018158F">
            <w:pPr>
              <w:rPr>
                <w:rFonts w:ascii="Optima" w:hAnsi="Optima"/>
              </w:rPr>
            </w:pPr>
            <w:r w:rsidRPr="00DA7FFC">
              <w:rPr>
                <w:rFonts w:ascii="Optima" w:hAnsi="Optima"/>
              </w:rPr>
              <w:t xml:space="preserve">Reteach or extend as needed </w:t>
            </w:r>
          </w:p>
        </w:tc>
        <w:tc>
          <w:tcPr>
            <w:tcW w:w="1165" w:type="dxa"/>
            <w:vAlign w:val="center"/>
          </w:tcPr>
          <w:p w:rsidR="008A5943" w:rsidRPr="00DA7FFC" w:rsidRDefault="008A5943" w:rsidP="0018158F">
            <w:pPr>
              <w:jc w:val="center"/>
              <w:rPr>
                <w:rFonts w:ascii="Optima" w:hAnsi="Optima"/>
              </w:rPr>
            </w:pPr>
            <w:r w:rsidRPr="00DA7FFC">
              <w:rPr>
                <w:rFonts w:ascii="Optima" w:hAnsi="Optima"/>
              </w:rPr>
              <w:t>3</w:t>
            </w:r>
          </w:p>
        </w:tc>
        <w:tc>
          <w:tcPr>
            <w:tcW w:w="5389" w:type="dxa"/>
            <w:vAlign w:val="center"/>
          </w:tcPr>
          <w:p w:rsidR="008A5943" w:rsidRPr="00DA7FFC" w:rsidRDefault="008A5943" w:rsidP="0018158F">
            <w:pPr>
              <w:rPr>
                <w:rFonts w:ascii="Optima" w:hAnsi="Optima"/>
              </w:rPr>
            </w:pPr>
            <w:r w:rsidRPr="00DA7FFC">
              <w:rPr>
                <w:rFonts w:ascii="Optima" w:hAnsi="Optima"/>
              </w:rPr>
              <w:t xml:space="preserve">Days for reteaching/differentiating either before or after testing. </w:t>
            </w:r>
          </w:p>
        </w:tc>
      </w:tr>
      <w:tr w:rsidR="008A5943" w:rsidRPr="00695651">
        <w:tc>
          <w:tcPr>
            <w:tcW w:w="4222" w:type="dxa"/>
            <w:vAlign w:val="center"/>
          </w:tcPr>
          <w:p w:rsidR="008A5943" w:rsidRPr="00695651" w:rsidRDefault="008A5943" w:rsidP="0018158F">
            <w:pPr>
              <w:rPr>
                <w:rFonts w:ascii="Optima" w:hAnsi="Optima"/>
              </w:rPr>
            </w:pPr>
            <w:r w:rsidRPr="00695651">
              <w:rPr>
                <w:rFonts w:ascii="Optima" w:hAnsi="Optima"/>
              </w:rPr>
              <w:t>M-CBM TESTING WINDOW</w:t>
            </w:r>
          </w:p>
          <w:p w:rsidR="008A5943" w:rsidRPr="00695651" w:rsidRDefault="008A5943" w:rsidP="0018158F">
            <w:pPr>
              <w:rPr>
                <w:rFonts w:ascii="Optima" w:hAnsi="Optima"/>
              </w:rPr>
            </w:pPr>
            <w:r w:rsidRPr="00695651">
              <w:rPr>
                <w:rFonts w:ascii="Optima" w:hAnsi="Optima"/>
              </w:rPr>
              <w:t>(M-COMP &amp; M-CAP)</w:t>
            </w:r>
          </w:p>
        </w:tc>
        <w:tc>
          <w:tcPr>
            <w:tcW w:w="2400" w:type="dxa"/>
            <w:vAlign w:val="center"/>
          </w:tcPr>
          <w:p w:rsidR="008A5943" w:rsidRPr="00695651" w:rsidRDefault="008A5943" w:rsidP="0018158F">
            <w:pPr>
              <w:rPr>
                <w:rFonts w:ascii="Optima" w:hAnsi="Optima"/>
              </w:rPr>
            </w:pPr>
          </w:p>
        </w:tc>
        <w:tc>
          <w:tcPr>
            <w:tcW w:w="1165" w:type="dxa"/>
            <w:vAlign w:val="center"/>
          </w:tcPr>
          <w:p w:rsidR="008A5943" w:rsidRPr="00695651" w:rsidRDefault="008A5943" w:rsidP="0018158F">
            <w:pPr>
              <w:jc w:val="center"/>
              <w:rPr>
                <w:rFonts w:ascii="Optima" w:hAnsi="Optima"/>
              </w:rPr>
            </w:pPr>
          </w:p>
        </w:tc>
        <w:tc>
          <w:tcPr>
            <w:tcW w:w="5389" w:type="dxa"/>
            <w:vAlign w:val="center"/>
          </w:tcPr>
          <w:p w:rsidR="008A5943" w:rsidRPr="00695651" w:rsidRDefault="008A5943" w:rsidP="0018158F">
            <w:pPr>
              <w:rPr>
                <w:rFonts w:ascii="Optima" w:hAnsi="Optima"/>
              </w:rPr>
            </w:pPr>
            <w:r w:rsidRPr="00695651">
              <w:rPr>
                <w:rFonts w:ascii="Optima" w:hAnsi="Optima"/>
              </w:rPr>
              <w:t>January 10</w:t>
            </w:r>
            <w:r w:rsidRPr="00695651">
              <w:rPr>
                <w:rFonts w:ascii="Optima" w:hAnsi="Optima"/>
                <w:vertAlign w:val="superscript"/>
              </w:rPr>
              <w:t>th</w:t>
            </w:r>
            <w:r w:rsidRPr="00695651">
              <w:rPr>
                <w:rFonts w:ascii="Optima" w:hAnsi="Optima"/>
              </w:rPr>
              <w:t xml:space="preserve"> – January 28</w:t>
            </w:r>
            <w:r w:rsidRPr="00695651">
              <w:rPr>
                <w:rFonts w:ascii="Optima" w:hAnsi="Optima"/>
                <w:vertAlign w:val="superscript"/>
              </w:rPr>
              <w:t>th</w:t>
            </w:r>
            <w:r w:rsidRPr="00695651">
              <w:rPr>
                <w:rFonts w:ascii="Optima" w:hAnsi="Optima"/>
              </w:rPr>
              <w:t xml:space="preserve"> </w:t>
            </w:r>
          </w:p>
        </w:tc>
      </w:tr>
      <w:tr w:rsidR="008A5943" w:rsidRPr="00695651">
        <w:tc>
          <w:tcPr>
            <w:tcW w:w="4222" w:type="dxa"/>
          </w:tcPr>
          <w:p w:rsidR="008A5943" w:rsidRPr="00695651" w:rsidRDefault="008A5943" w:rsidP="0018158F">
            <w:pPr>
              <w:rPr>
                <w:rFonts w:ascii="Optima" w:hAnsi="Optima"/>
                <w:szCs w:val="20"/>
              </w:rPr>
            </w:pPr>
            <w:r w:rsidRPr="00695651">
              <w:rPr>
                <w:rFonts w:ascii="Optima" w:hAnsi="Optima"/>
                <w:szCs w:val="20"/>
              </w:rPr>
              <w:t>CFA TESTING WINDOW</w:t>
            </w:r>
          </w:p>
        </w:tc>
        <w:tc>
          <w:tcPr>
            <w:tcW w:w="2400" w:type="dxa"/>
          </w:tcPr>
          <w:p w:rsidR="008A5943" w:rsidRPr="00695651" w:rsidRDefault="008A5943" w:rsidP="0018158F">
            <w:pPr>
              <w:rPr>
                <w:rFonts w:ascii="Optima" w:hAnsi="Optima"/>
                <w:szCs w:val="20"/>
              </w:rPr>
            </w:pPr>
          </w:p>
        </w:tc>
        <w:tc>
          <w:tcPr>
            <w:tcW w:w="1165" w:type="dxa"/>
          </w:tcPr>
          <w:p w:rsidR="008A5943" w:rsidRPr="00695651" w:rsidRDefault="008A5943" w:rsidP="0018158F">
            <w:pPr>
              <w:jc w:val="center"/>
              <w:rPr>
                <w:rFonts w:ascii="Optima" w:hAnsi="Optima"/>
              </w:rPr>
            </w:pPr>
          </w:p>
        </w:tc>
        <w:tc>
          <w:tcPr>
            <w:tcW w:w="5389" w:type="dxa"/>
          </w:tcPr>
          <w:p w:rsidR="008A5943" w:rsidRPr="00695651" w:rsidRDefault="008A5943" w:rsidP="0018158F">
            <w:pPr>
              <w:rPr>
                <w:rFonts w:ascii="Optima" w:hAnsi="Optima"/>
                <w:szCs w:val="20"/>
              </w:rPr>
            </w:pPr>
            <w:r w:rsidRPr="00695651">
              <w:rPr>
                <w:rFonts w:ascii="Optima" w:hAnsi="Optima"/>
                <w:szCs w:val="20"/>
              </w:rPr>
              <w:t>January 24</w:t>
            </w:r>
            <w:r w:rsidRPr="00695651">
              <w:rPr>
                <w:rFonts w:ascii="Optima" w:hAnsi="Optima"/>
                <w:szCs w:val="20"/>
                <w:vertAlign w:val="superscript"/>
              </w:rPr>
              <w:t>th</w:t>
            </w:r>
            <w:r w:rsidRPr="00695651">
              <w:rPr>
                <w:rFonts w:ascii="Optima" w:hAnsi="Optima"/>
                <w:szCs w:val="20"/>
              </w:rPr>
              <w:t xml:space="preserve"> – February 4</w:t>
            </w:r>
            <w:r w:rsidRPr="00695651">
              <w:rPr>
                <w:rFonts w:ascii="Optima" w:hAnsi="Optima"/>
                <w:szCs w:val="20"/>
                <w:vertAlign w:val="superscript"/>
              </w:rPr>
              <w:t>th</w:t>
            </w:r>
            <w:r w:rsidRPr="00695651">
              <w:rPr>
                <w:rFonts w:ascii="Optima" w:hAnsi="Optima"/>
                <w:szCs w:val="20"/>
              </w:rPr>
              <w:t xml:space="preserve"> </w:t>
            </w:r>
          </w:p>
        </w:tc>
      </w:tr>
      <w:tr w:rsidR="008A5943" w:rsidRPr="00695651">
        <w:tc>
          <w:tcPr>
            <w:tcW w:w="4222" w:type="dxa"/>
          </w:tcPr>
          <w:p w:rsidR="008A5943" w:rsidRPr="00695651" w:rsidRDefault="008A5943" w:rsidP="0018158F">
            <w:pPr>
              <w:rPr>
                <w:rFonts w:ascii="Optima" w:hAnsi="Optima"/>
                <w:szCs w:val="20"/>
              </w:rPr>
            </w:pPr>
            <w:r w:rsidRPr="00695651">
              <w:rPr>
                <w:rFonts w:ascii="Optima" w:hAnsi="Optima"/>
                <w:szCs w:val="20"/>
              </w:rPr>
              <w:t>DATA ENTRY DUE DATE</w:t>
            </w:r>
          </w:p>
        </w:tc>
        <w:tc>
          <w:tcPr>
            <w:tcW w:w="2400" w:type="dxa"/>
          </w:tcPr>
          <w:p w:rsidR="008A5943" w:rsidRPr="00695651" w:rsidRDefault="008A5943" w:rsidP="0018158F">
            <w:pPr>
              <w:rPr>
                <w:rFonts w:ascii="Optima" w:hAnsi="Optima"/>
                <w:szCs w:val="20"/>
              </w:rPr>
            </w:pPr>
          </w:p>
        </w:tc>
        <w:tc>
          <w:tcPr>
            <w:tcW w:w="1165" w:type="dxa"/>
          </w:tcPr>
          <w:p w:rsidR="008A5943" w:rsidRPr="00695651" w:rsidRDefault="008A5943" w:rsidP="0018158F">
            <w:pPr>
              <w:jc w:val="center"/>
              <w:rPr>
                <w:rFonts w:ascii="Optima" w:hAnsi="Optima"/>
              </w:rPr>
            </w:pPr>
          </w:p>
        </w:tc>
        <w:tc>
          <w:tcPr>
            <w:tcW w:w="5389" w:type="dxa"/>
          </w:tcPr>
          <w:p w:rsidR="008A5943" w:rsidRPr="00695651" w:rsidRDefault="008A5943" w:rsidP="0018158F">
            <w:pPr>
              <w:rPr>
                <w:rFonts w:ascii="Optima" w:hAnsi="Optima"/>
                <w:szCs w:val="20"/>
              </w:rPr>
            </w:pPr>
            <w:r w:rsidRPr="00695651">
              <w:rPr>
                <w:rFonts w:ascii="Optima" w:hAnsi="Optima"/>
                <w:szCs w:val="20"/>
              </w:rPr>
              <w:t>February 4</w:t>
            </w:r>
            <w:r w:rsidRPr="00695651">
              <w:rPr>
                <w:rFonts w:ascii="Optima" w:hAnsi="Optima"/>
                <w:szCs w:val="20"/>
                <w:vertAlign w:val="superscript"/>
              </w:rPr>
              <w:t>th</w:t>
            </w:r>
          </w:p>
        </w:tc>
      </w:tr>
    </w:tbl>
    <w:p w:rsidR="00FB7CF2" w:rsidRPr="00695651" w:rsidRDefault="0018158F" w:rsidP="00FB7CF2">
      <w:pPr>
        <w:rPr>
          <w:rFonts w:ascii="Optima" w:hAnsi="Optima"/>
        </w:rPr>
      </w:pPr>
      <w:r w:rsidRPr="00695651">
        <w:rPr>
          <w:rFonts w:ascii="Optima" w:hAnsi="Optima"/>
        </w:rPr>
        <w:br w:type="textWrapping" w:clear="all"/>
      </w:r>
    </w:p>
    <w:p w:rsidR="00FB7CF2" w:rsidRPr="00DA7FFC" w:rsidRDefault="00FB7CF2" w:rsidP="00FB7CF2">
      <w:pPr>
        <w:rPr>
          <w:rFonts w:ascii="Optima" w:hAnsi="Optima"/>
        </w:rPr>
      </w:pPr>
    </w:p>
    <w:p w:rsidR="00695651" w:rsidRDefault="00695651" w:rsidP="00335AC0">
      <w:pPr>
        <w:rPr>
          <w:rFonts w:ascii="Optima" w:hAnsi="Optima"/>
          <w:b/>
          <w:sz w:val="28"/>
        </w:rPr>
      </w:pPr>
    </w:p>
    <w:p w:rsidR="00695651" w:rsidRDefault="00695651" w:rsidP="00335AC0">
      <w:pPr>
        <w:rPr>
          <w:rFonts w:ascii="Optima" w:hAnsi="Optima"/>
          <w:b/>
          <w:sz w:val="28"/>
        </w:rPr>
      </w:pPr>
    </w:p>
    <w:p w:rsidR="00695651" w:rsidRDefault="00695651" w:rsidP="00335AC0">
      <w:pPr>
        <w:rPr>
          <w:rFonts w:ascii="Optima" w:hAnsi="Optima"/>
          <w:b/>
          <w:sz w:val="28"/>
        </w:rPr>
      </w:pPr>
    </w:p>
    <w:p w:rsidR="00695651" w:rsidRDefault="00695651" w:rsidP="00335AC0">
      <w:pPr>
        <w:rPr>
          <w:rFonts w:ascii="Optima" w:hAnsi="Optima"/>
          <w:b/>
          <w:sz w:val="28"/>
        </w:rPr>
      </w:pPr>
    </w:p>
    <w:p w:rsidR="00695651" w:rsidRDefault="00695651" w:rsidP="00335AC0">
      <w:pPr>
        <w:rPr>
          <w:rFonts w:ascii="Optima" w:hAnsi="Optima"/>
          <w:b/>
          <w:sz w:val="28"/>
        </w:rPr>
      </w:pPr>
    </w:p>
    <w:p w:rsidR="00695651" w:rsidRDefault="00695651" w:rsidP="00335AC0">
      <w:pPr>
        <w:rPr>
          <w:rFonts w:ascii="Optima" w:hAnsi="Optima"/>
          <w:b/>
          <w:sz w:val="28"/>
        </w:rPr>
      </w:pPr>
    </w:p>
    <w:p w:rsidR="00695651" w:rsidRDefault="00695651" w:rsidP="00335AC0">
      <w:pPr>
        <w:rPr>
          <w:rFonts w:ascii="Optima" w:hAnsi="Optima"/>
          <w:b/>
          <w:sz w:val="28"/>
        </w:rPr>
      </w:pPr>
    </w:p>
    <w:p w:rsidR="00695651" w:rsidRDefault="00695651" w:rsidP="00335AC0">
      <w:pPr>
        <w:rPr>
          <w:rFonts w:ascii="Optima" w:hAnsi="Optima"/>
          <w:b/>
          <w:sz w:val="28"/>
        </w:rPr>
      </w:pPr>
    </w:p>
    <w:p w:rsidR="00AE7F04" w:rsidRPr="00DA7FFC" w:rsidRDefault="00AE7F04" w:rsidP="00335AC0">
      <w:pPr>
        <w:rPr>
          <w:rFonts w:ascii="Optima" w:hAnsi="Optima"/>
          <w:b/>
          <w:sz w:val="28"/>
        </w:rPr>
      </w:pPr>
    </w:p>
    <w:p w:rsidR="00CC78A2" w:rsidRPr="00DA7FFC" w:rsidRDefault="00CC78A2" w:rsidP="00CC78A2">
      <w:pPr>
        <w:rPr>
          <w:rFonts w:ascii="Optima" w:hAnsi="Optima"/>
          <w:b/>
          <w:sz w:val="28"/>
        </w:rPr>
      </w:pPr>
    </w:p>
    <w:p w:rsidR="0024237B" w:rsidRPr="00DA7FFC" w:rsidRDefault="00FB7CF2" w:rsidP="00CC78A2">
      <w:pPr>
        <w:jc w:val="center"/>
        <w:rPr>
          <w:rFonts w:ascii="Optima" w:hAnsi="Optima"/>
          <w:b/>
          <w:sz w:val="28"/>
        </w:rPr>
      </w:pPr>
      <w:r w:rsidRPr="00DA7FFC">
        <w:rPr>
          <w:rFonts w:ascii="Optima" w:hAnsi="Optima"/>
          <w:b/>
          <w:sz w:val="28"/>
        </w:rPr>
        <w:t>FEBRUARY (18 days)</w:t>
      </w:r>
    </w:p>
    <w:p w:rsidR="00BE6CAB" w:rsidRPr="00DA7FFC" w:rsidRDefault="00BE6CAB" w:rsidP="00BE6CAB">
      <w:pPr>
        <w:jc w:val="center"/>
        <w:rPr>
          <w:rFonts w:ascii="Optima" w:hAnsi="Optima"/>
          <w:b/>
          <w:sz w:val="28"/>
        </w:rPr>
      </w:pPr>
      <w:r w:rsidRPr="00DA7FFC">
        <w:rPr>
          <w:rFonts w:ascii="Optima" w:hAnsi="Optima"/>
          <w:b/>
          <w:sz w:val="28"/>
        </w:rPr>
        <w:t>TOPIC 12 – RATIOS, RATES, AND PROPORTIONS</w:t>
      </w:r>
    </w:p>
    <w:p w:rsidR="007D0220" w:rsidRPr="00DA7FFC" w:rsidRDefault="00BE6CAB" w:rsidP="00FB7CF2">
      <w:pPr>
        <w:jc w:val="center"/>
        <w:rPr>
          <w:rFonts w:ascii="Optima" w:hAnsi="Optima"/>
          <w:b/>
          <w:sz w:val="28"/>
        </w:rPr>
      </w:pPr>
      <w:r w:rsidRPr="00DA7FFC">
        <w:rPr>
          <w:rFonts w:ascii="Optima" w:hAnsi="Optima"/>
          <w:b/>
          <w:sz w:val="28"/>
        </w:rPr>
        <w:t>TOPIC 13</w:t>
      </w:r>
      <w:r w:rsidR="00FB7CF2" w:rsidRPr="00DA7FFC">
        <w:rPr>
          <w:rFonts w:ascii="Optima" w:hAnsi="Optima"/>
          <w:b/>
          <w:sz w:val="28"/>
        </w:rPr>
        <w:t xml:space="preserve"> – </w:t>
      </w:r>
      <w:r w:rsidRPr="00DA7FFC">
        <w:rPr>
          <w:rFonts w:ascii="Optima" w:hAnsi="Optima"/>
          <w:b/>
          <w:sz w:val="28"/>
        </w:rPr>
        <w:t>SOLVING PROPORTIONS</w:t>
      </w:r>
    </w:p>
    <w:p w:rsidR="00D93566" w:rsidRPr="00DA7FFC" w:rsidRDefault="007D0220" w:rsidP="00FB7CF2">
      <w:pPr>
        <w:jc w:val="center"/>
        <w:rPr>
          <w:rFonts w:ascii="Optima" w:hAnsi="Optima"/>
          <w:b/>
          <w:sz w:val="28"/>
        </w:rPr>
      </w:pPr>
      <w:r w:rsidRPr="00DA7FFC">
        <w:rPr>
          <w:rFonts w:ascii="Optima" w:hAnsi="Optima"/>
          <w:b/>
          <w:sz w:val="28"/>
        </w:rPr>
        <w:t>TOPIC 14 – UNDERSTANDING PERCENT</w:t>
      </w:r>
    </w:p>
    <w:p w:rsidR="00D253B1" w:rsidRPr="00DA7FFC" w:rsidRDefault="00D93566" w:rsidP="00FB7CF2">
      <w:pPr>
        <w:jc w:val="center"/>
        <w:rPr>
          <w:rFonts w:ascii="Optima" w:hAnsi="Optima"/>
          <w:b/>
          <w:sz w:val="28"/>
        </w:rPr>
      </w:pPr>
      <w:r w:rsidRPr="00DA7FFC">
        <w:rPr>
          <w:rFonts w:ascii="Optima" w:hAnsi="Optima"/>
          <w:b/>
          <w:sz w:val="28"/>
        </w:rPr>
        <w:t>TOPIC 15 – EQUATIONS AND GRAPHS</w:t>
      </w:r>
    </w:p>
    <w:p w:rsidR="00FB7CF2" w:rsidRPr="00DA7FFC" w:rsidRDefault="00BE6CAB" w:rsidP="00FB7CF2">
      <w:pPr>
        <w:rPr>
          <w:rFonts w:ascii="Optima" w:hAnsi="Optima"/>
        </w:rPr>
      </w:pPr>
      <w:r w:rsidRPr="00DA7FFC">
        <w:rPr>
          <w:rFonts w:ascii="Optima" w:hAnsi="Optima"/>
        </w:rPr>
        <w:t>Topic</w:t>
      </w:r>
      <w:r w:rsidR="00C54D2F">
        <w:rPr>
          <w:rFonts w:ascii="Optima" w:hAnsi="Optima"/>
        </w:rPr>
        <w:t>s</w:t>
      </w:r>
      <w:r w:rsidRPr="00DA7FFC">
        <w:rPr>
          <w:rFonts w:ascii="Optima" w:hAnsi="Optima"/>
        </w:rPr>
        <w:t xml:space="preserve"> 12</w:t>
      </w:r>
      <w:r w:rsidR="0044408E">
        <w:rPr>
          <w:rFonts w:ascii="Optima" w:hAnsi="Optima"/>
        </w:rPr>
        <w:t>/13</w:t>
      </w:r>
      <w:r w:rsidR="0024237B" w:rsidRPr="00DA7FFC">
        <w:rPr>
          <w:rFonts w:ascii="Optima" w:hAnsi="Optima"/>
        </w:rPr>
        <w:t xml:space="preserve"> (</w:t>
      </w:r>
      <w:r w:rsidR="0044408E">
        <w:rPr>
          <w:rFonts w:ascii="Optima" w:hAnsi="Optima"/>
        </w:rPr>
        <w:t>4</w:t>
      </w:r>
      <w:r w:rsidR="0024237B" w:rsidRPr="00DA7FFC">
        <w:rPr>
          <w:rFonts w:ascii="Optima" w:hAnsi="Optima"/>
        </w:rPr>
        <w:t xml:space="preserve"> days</w:t>
      </w:r>
      <w:r w:rsidR="0044408E">
        <w:rPr>
          <w:rFonts w:ascii="Optima" w:hAnsi="Optima"/>
        </w:rPr>
        <w:t xml:space="preserve">), </w:t>
      </w:r>
      <w:r w:rsidR="007D0220" w:rsidRPr="00DA7FFC">
        <w:rPr>
          <w:rFonts w:ascii="Optima" w:hAnsi="Optima"/>
        </w:rPr>
        <w:t>Topic</w:t>
      </w:r>
      <w:r w:rsidR="00C54D2F">
        <w:rPr>
          <w:rFonts w:ascii="Optima" w:hAnsi="Optima"/>
        </w:rPr>
        <w:t>s</w:t>
      </w:r>
      <w:r w:rsidR="007D0220" w:rsidRPr="00DA7FFC">
        <w:rPr>
          <w:rFonts w:ascii="Optima" w:hAnsi="Optima"/>
        </w:rPr>
        <w:t xml:space="preserve"> 14</w:t>
      </w:r>
      <w:r w:rsidR="0044408E">
        <w:rPr>
          <w:rFonts w:ascii="Optima" w:hAnsi="Optima"/>
        </w:rPr>
        <w:t>/15</w:t>
      </w:r>
      <w:r w:rsidR="007D0220" w:rsidRPr="00DA7FFC">
        <w:rPr>
          <w:rFonts w:ascii="Optima" w:hAnsi="Optima"/>
        </w:rPr>
        <w:t xml:space="preserve"> (</w:t>
      </w:r>
      <w:r w:rsidR="00BC7162">
        <w:rPr>
          <w:rFonts w:ascii="Optima" w:hAnsi="Optima"/>
        </w:rPr>
        <w:t>8</w:t>
      </w:r>
      <w:r w:rsidR="00D93566" w:rsidRPr="00DA7FFC">
        <w:rPr>
          <w:rFonts w:ascii="Optima" w:hAnsi="Optima"/>
        </w:rPr>
        <w:t xml:space="preserve"> days)</w:t>
      </w:r>
      <w:r w:rsidR="00BC7162">
        <w:rPr>
          <w:rFonts w:ascii="Optima" w:hAnsi="Optima"/>
        </w:rPr>
        <w:t xml:space="preserve">, </w:t>
      </w:r>
      <w:r w:rsidR="00FB7CF2" w:rsidRPr="00DA7FFC">
        <w:rPr>
          <w:rFonts w:ascii="Optima" w:hAnsi="Optima"/>
        </w:rPr>
        <w:t>Common Formative Ass</w:t>
      </w:r>
      <w:r w:rsidR="000E1530" w:rsidRPr="00DA7FFC">
        <w:rPr>
          <w:rFonts w:ascii="Optima" w:hAnsi="Optima"/>
        </w:rPr>
        <w:t>essment/CFA &amp; Differentiation (6</w:t>
      </w:r>
      <w:r w:rsidR="00FB7CF2" w:rsidRPr="00DA7FFC">
        <w:rPr>
          <w:rFonts w:ascii="Optima" w:hAnsi="Optima"/>
        </w:rPr>
        <w:t xml:space="preserve"> days)</w:t>
      </w:r>
    </w:p>
    <w:tbl>
      <w:tblPr>
        <w:tblStyle w:val="TableGrid"/>
        <w:tblW w:w="13844" w:type="dxa"/>
        <w:tblLayout w:type="fixed"/>
        <w:tblLook w:val="00BF"/>
      </w:tblPr>
      <w:tblGrid>
        <w:gridCol w:w="3479"/>
        <w:gridCol w:w="2886"/>
        <w:gridCol w:w="1165"/>
        <w:gridCol w:w="6314"/>
      </w:tblGrid>
      <w:tr w:rsidR="00FB7CF2" w:rsidRPr="00DA7FFC">
        <w:tc>
          <w:tcPr>
            <w:tcW w:w="3479" w:type="dxa"/>
            <w:shd w:val="pct15" w:color="auto" w:fill="auto"/>
          </w:tcPr>
          <w:p w:rsidR="00FB7CF2" w:rsidRPr="00DA7FFC" w:rsidRDefault="00FB7CF2" w:rsidP="004938B2">
            <w:pPr>
              <w:jc w:val="center"/>
              <w:rPr>
                <w:rFonts w:ascii="Optima" w:hAnsi="Optima"/>
              </w:rPr>
            </w:pPr>
            <w:r w:rsidRPr="00DA7FFC">
              <w:rPr>
                <w:rFonts w:ascii="Optima" w:hAnsi="Optima"/>
              </w:rPr>
              <w:t>COMMON CORE STANDARD</w:t>
            </w:r>
          </w:p>
        </w:tc>
        <w:tc>
          <w:tcPr>
            <w:tcW w:w="2886" w:type="dxa"/>
            <w:shd w:val="pct15" w:color="auto" w:fill="auto"/>
          </w:tcPr>
          <w:p w:rsidR="00FB7CF2" w:rsidRPr="00DA7FFC" w:rsidRDefault="00FB7CF2" w:rsidP="004938B2">
            <w:pPr>
              <w:jc w:val="center"/>
              <w:rPr>
                <w:rFonts w:ascii="Optima" w:hAnsi="Optima"/>
              </w:rPr>
            </w:pPr>
            <w:r w:rsidRPr="00DA7FFC">
              <w:rPr>
                <w:rFonts w:ascii="Optima" w:hAnsi="Optima"/>
              </w:rPr>
              <w:t>ENVISION LESSON</w:t>
            </w:r>
          </w:p>
        </w:tc>
        <w:tc>
          <w:tcPr>
            <w:tcW w:w="1165" w:type="dxa"/>
            <w:shd w:val="pct15" w:color="auto" w:fill="auto"/>
          </w:tcPr>
          <w:p w:rsidR="00FB7CF2" w:rsidRPr="00DA7FFC" w:rsidRDefault="00FB7CF2" w:rsidP="004938B2">
            <w:pPr>
              <w:jc w:val="center"/>
              <w:rPr>
                <w:rFonts w:ascii="Optima" w:hAnsi="Optima"/>
              </w:rPr>
            </w:pPr>
            <w:r w:rsidRPr="00DA7FFC">
              <w:rPr>
                <w:rFonts w:ascii="Optima" w:hAnsi="Optima"/>
              </w:rPr>
              <w:t>SUGG.</w:t>
            </w:r>
          </w:p>
          <w:p w:rsidR="00FB7CF2" w:rsidRPr="00DA7FFC" w:rsidRDefault="00FB7CF2" w:rsidP="004938B2">
            <w:pPr>
              <w:jc w:val="center"/>
              <w:rPr>
                <w:rFonts w:ascii="Optima" w:hAnsi="Optima"/>
              </w:rPr>
            </w:pPr>
            <w:r w:rsidRPr="00DA7FFC">
              <w:rPr>
                <w:rFonts w:ascii="Optima" w:hAnsi="Optima"/>
              </w:rPr>
              <w:t>NUMBER OF DAYS</w:t>
            </w:r>
          </w:p>
        </w:tc>
        <w:tc>
          <w:tcPr>
            <w:tcW w:w="6314" w:type="dxa"/>
            <w:shd w:val="pct15" w:color="auto" w:fill="auto"/>
          </w:tcPr>
          <w:p w:rsidR="00FB7CF2" w:rsidRPr="00DA7FFC" w:rsidRDefault="00FB7CF2" w:rsidP="004938B2">
            <w:pPr>
              <w:jc w:val="center"/>
              <w:rPr>
                <w:rFonts w:ascii="Optima" w:hAnsi="Optima"/>
              </w:rPr>
            </w:pPr>
            <w:r w:rsidRPr="00DA7FFC">
              <w:rPr>
                <w:rFonts w:ascii="Optima" w:hAnsi="Optima"/>
              </w:rPr>
              <w:t>NOTES</w:t>
            </w:r>
          </w:p>
        </w:tc>
      </w:tr>
      <w:tr w:rsidR="00BE6CAB" w:rsidRPr="00DA7FFC">
        <w:tc>
          <w:tcPr>
            <w:tcW w:w="3479" w:type="dxa"/>
            <w:vAlign w:val="center"/>
          </w:tcPr>
          <w:p w:rsidR="00BE6CAB" w:rsidRPr="00DF00CD" w:rsidRDefault="00BE6CAB" w:rsidP="00BE6CAB">
            <w:pPr>
              <w:shd w:val="solid" w:color="FFFFFF" w:fill="auto"/>
              <w:rPr>
                <w:rFonts w:ascii="Optima" w:hAnsi="Optima"/>
                <w:sz w:val="22"/>
              </w:rPr>
            </w:pPr>
            <w:r w:rsidRPr="00DF00CD">
              <w:rPr>
                <w:rFonts w:ascii="Optima" w:eastAsia="Calibri" w:hAnsi="Optima" w:cs="Calibri"/>
                <w:color w:val="000000"/>
                <w:sz w:val="22"/>
                <w:shd w:val="solid" w:color="FFFFFF" w:fill="auto"/>
              </w:rPr>
              <w:t xml:space="preserve">6.RP.2. </w:t>
            </w:r>
            <w:r w:rsidRPr="00DF00CD">
              <w:rPr>
                <w:rFonts w:ascii="Optima" w:hAnsi="Optima"/>
                <w:sz w:val="22"/>
                <w:shd w:val="solid" w:color="FFFFFF" w:fill="auto"/>
              </w:rPr>
              <w:t> </w:t>
            </w:r>
            <w:r w:rsidRPr="00DF00CD">
              <w:rPr>
                <w:rFonts w:ascii="Optima" w:eastAsia="Calibri" w:hAnsi="Optima" w:cs="Calibri"/>
                <w:color w:val="000000"/>
                <w:sz w:val="22"/>
                <w:shd w:val="solid" w:color="FFFFFF" w:fill="auto"/>
              </w:rPr>
              <w:t xml:space="preserve">Understand the concept of a unit rate a/b associated with a ratio a:b with b not equal to 0, and use rate language in the context of a ratio relationship. </w:t>
            </w:r>
            <w:r w:rsidRPr="00DF00CD">
              <w:rPr>
                <w:rFonts w:ascii="Optima" w:hAnsi="Optima"/>
                <w:sz w:val="22"/>
                <w:shd w:val="solid" w:color="FFFFFF" w:fill="auto"/>
              </w:rPr>
              <w:t> </w:t>
            </w:r>
            <w:r w:rsidRPr="00DF00CD">
              <w:rPr>
                <w:rFonts w:ascii="Optima" w:eastAsia="Calibri" w:hAnsi="Optima" w:cs="Calibri"/>
                <w:color w:val="000000"/>
                <w:sz w:val="22"/>
                <w:shd w:val="solid" w:color="FFFFFF" w:fill="auto"/>
              </w:rPr>
              <w:t xml:space="preserve">For example, "This recipe has a ratio of 3 cups of flour to 4 cups of sugar, so there is 3/4 cup of flour for each cup of sugar." </w:t>
            </w:r>
            <w:r w:rsidRPr="00DF00CD">
              <w:rPr>
                <w:rFonts w:ascii="Optima" w:hAnsi="Optima"/>
                <w:sz w:val="22"/>
                <w:shd w:val="solid" w:color="FFFFFF" w:fill="auto"/>
              </w:rPr>
              <w:t> </w:t>
            </w:r>
            <w:r w:rsidRPr="00DF00CD">
              <w:rPr>
                <w:rFonts w:ascii="Optima" w:eastAsia="Calibri" w:hAnsi="Optima" w:cs="Calibri"/>
                <w:color w:val="000000"/>
                <w:sz w:val="22"/>
                <w:shd w:val="solid" w:color="FFFFFF" w:fill="auto"/>
              </w:rPr>
              <w:t>"We paid $75 for 15 hamburgers, which is a rate of $5 per hamburger."</w:t>
            </w:r>
            <w:r w:rsidRPr="00DF00CD">
              <w:rPr>
                <w:rFonts w:ascii="Optima" w:hAnsi="Optima"/>
                <w:sz w:val="22"/>
              </w:rPr>
              <w:t xml:space="preserve"> </w:t>
            </w:r>
          </w:p>
          <w:p w:rsidR="00BE6CAB" w:rsidRPr="00DF00CD" w:rsidRDefault="00BE6CAB" w:rsidP="00BE6CAB">
            <w:pPr>
              <w:shd w:val="solid" w:color="FFFFFF" w:fill="auto"/>
              <w:rPr>
                <w:rFonts w:ascii="Optima" w:hAnsi="Optima"/>
                <w:sz w:val="22"/>
              </w:rPr>
            </w:pPr>
            <w:r w:rsidRPr="00DF00CD">
              <w:rPr>
                <w:rFonts w:ascii="Optima" w:eastAsia="Calibri" w:hAnsi="Optima" w:cs="Calibri"/>
                <w:color w:val="000000"/>
                <w:sz w:val="22"/>
                <w:shd w:val="solid" w:color="FFFFFF" w:fill="auto"/>
              </w:rPr>
              <w:t xml:space="preserve">6.RP.3.a. </w:t>
            </w:r>
            <w:r w:rsidRPr="00DF00CD">
              <w:rPr>
                <w:rFonts w:ascii="Optima" w:hAnsi="Optima"/>
                <w:sz w:val="22"/>
                <w:shd w:val="solid" w:color="FFFFFF" w:fill="auto"/>
              </w:rPr>
              <w:t> </w:t>
            </w:r>
            <w:r w:rsidRPr="00DF00CD">
              <w:rPr>
                <w:rFonts w:ascii="Optima" w:eastAsia="Calibri" w:hAnsi="Optima" w:cs="Calibri"/>
                <w:color w:val="000000"/>
                <w:sz w:val="22"/>
                <w:shd w:val="solid" w:color="FFFFFF" w:fill="auto"/>
              </w:rPr>
              <w:t>Make tables of equivalent ratios relating quantities with w</w:t>
            </w:r>
            <w:r w:rsidR="00DF00CD" w:rsidRPr="00DF00CD">
              <w:rPr>
                <w:rFonts w:ascii="Optima" w:eastAsia="Calibri" w:hAnsi="Optima" w:cs="Calibri"/>
                <w:color w:val="000000"/>
                <w:sz w:val="22"/>
                <w:shd w:val="solid" w:color="FFFFFF" w:fill="auto"/>
              </w:rPr>
              <w:t xml:space="preserve">hole-number measurements, find </w:t>
            </w:r>
            <w:r w:rsidRPr="00DF00CD">
              <w:rPr>
                <w:rFonts w:ascii="Optima" w:eastAsia="Calibri" w:hAnsi="Optima" w:cs="Calibri"/>
                <w:color w:val="000000"/>
                <w:sz w:val="22"/>
                <w:shd w:val="solid" w:color="FFFFFF" w:fill="auto"/>
              </w:rPr>
              <w:t xml:space="preserve">missing values in the tables, and plot the pairs of values on the coordinate plane. </w:t>
            </w:r>
            <w:r w:rsidRPr="00DF00CD">
              <w:rPr>
                <w:rFonts w:ascii="Optima" w:hAnsi="Optima"/>
                <w:sz w:val="22"/>
                <w:shd w:val="solid" w:color="FFFFFF" w:fill="auto"/>
              </w:rPr>
              <w:t> </w:t>
            </w:r>
            <w:r w:rsidRPr="00DF00CD">
              <w:rPr>
                <w:rFonts w:ascii="Optima" w:eastAsia="Calibri" w:hAnsi="Optima" w:cs="Calibri"/>
                <w:color w:val="000000"/>
                <w:sz w:val="22"/>
                <w:shd w:val="solid" w:color="FFFFFF" w:fill="auto"/>
              </w:rPr>
              <w:t>Use tables to compare ratios.</w:t>
            </w:r>
            <w:r w:rsidRPr="00DF00CD">
              <w:rPr>
                <w:rFonts w:ascii="Optima" w:hAnsi="Optima"/>
                <w:sz w:val="22"/>
              </w:rPr>
              <w:t xml:space="preserve"> </w:t>
            </w:r>
          </w:p>
          <w:p w:rsidR="00BE6CAB" w:rsidRPr="00DA7FFC" w:rsidRDefault="00BE6CAB" w:rsidP="00BE6CAB">
            <w:pPr>
              <w:rPr>
                <w:rFonts w:ascii="Optima" w:hAnsi="Optima"/>
              </w:rPr>
            </w:pPr>
            <w:r w:rsidRPr="00DF00CD">
              <w:rPr>
                <w:rFonts w:ascii="Optima" w:eastAsia="Calibri" w:hAnsi="Optima" w:cs="Calibri"/>
                <w:color w:val="000000"/>
                <w:sz w:val="22"/>
                <w:shd w:val="solid" w:color="FFFFFF" w:fill="auto"/>
              </w:rPr>
              <w:t xml:space="preserve">6.RP.3.b Solve unit rate problems including those involving unit pricing and constant speed. </w:t>
            </w:r>
            <w:r w:rsidRPr="00DF00CD">
              <w:rPr>
                <w:rFonts w:ascii="Optima" w:hAnsi="Optima"/>
                <w:sz w:val="22"/>
                <w:shd w:val="solid" w:color="FFFFFF" w:fill="auto"/>
              </w:rPr>
              <w:t> </w:t>
            </w:r>
            <w:r w:rsidRPr="00DF00CD">
              <w:rPr>
                <w:rFonts w:ascii="Optima" w:eastAsia="Calibri" w:hAnsi="Optima" w:cs="Calibri"/>
                <w:color w:val="000000"/>
                <w:sz w:val="22"/>
                <w:shd w:val="solid" w:color="FFFFFF" w:fill="auto"/>
              </w:rPr>
              <w:t xml:space="preserve">For example, if it took 7 hours to mow 4 lawns, then at that rate, how many lawns could be mowed in 35 hours? </w:t>
            </w:r>
            <w:r w:rsidRPr="00DF00CD">
              <w:rPr>
                <w:rFonts w:ascii="Optima" w:hAnsi="Optima"/>
                <w:sz w:val="22"/>
                <w:shd w:val="solid" w:color="FFFFFF" w:fill="auto"/>
              </w:rPr>
              <w:t> </w:t>
            </w:r>
            <w:r w:rsidRPr="00DF00CD">
              <w:rPr>
                <w:rFonts w:ascii="Optima" w:eastAsia="Calibri" w:hAnsi="Optima" w:cs="Calibri"/>
                <w:color w:val="000000"/>
                <w:sz w:val="22"/>
                <w:shd w:val="solid" w:color="FFFFFF" w:fill="auto"/>
              </w:rPr>
              <w:t>At what rate were lawns being mowed?</w:t>
            </w:r>
          </w:p>
        </w:tc>
        <w:tc>
          <w:tcPr>
            <w:tcW w:w="2886" w:type="dxa"/>
            <w:vAlign w:val="center"/>
          </w:tcPr>
          <w:p w:rsidR="000E1530" w:rsidRPr="00DA7FFC" w:rsidRDefault="000E1530">
            <w:pPr>
              <w:shd w:val="solid" w:color="FFFFFF" w:fill="auto"/>
              <w:rPr>
                <w:rFonts w:ascii="Optima" w:eastAsia="Calibri" w:hAnsi="Optima" w:cs="Calibri"/>
                <w:b/>
                <w:color w:val="000000"/>
                <w:shd w:val="solid" w:color="FFFFFF" w:fill="auto"/>
              </w:rPr>
            </w:pPr>
            <w:r w:rsidRPr="00DA7FFC">
              <w:rPr>
                <w:rFonts w:ascii="Optima" w:eastAsia="Calibri" w:hAnsi="Optima" w:cs="Calibri"/>
                <w:b/>
                <w:color w:val="000000"/>
                <w:shd w:val="solid" w:color="FFFFFF" w:fill="auto"/>
              </w:rPr>
              <w:t>Topic 12</w:t>
            </w:r>
          </w:p>
          <w:p w:rsidR="00BE6CAB" w:rsidRPr="00DA7FFC" w:rsidRDefault="00BE6CAB">
            <w:pPr>
              <w:shd w:val="solid" w:color="FFFFFF" w:fill="auto"/>
              <w:rPr>
                <w:rFonts w:ascii="Optima" w:hAnsi="Optima"/>
              </w:rPr>
            </w:pPr>
            <w:r w:rsidRPr="00DA7FFC">
              <w:rPr>
                <w:rFonts w:ascii="Optima" w:eastAsia="Calibri" w:hAnsi="Optima" w:cs="Calibri"/>
                <w:color w:val="000000"/>
                <w:shd w:val="solid" w:color="FFFFFF" w:fill="auto"/>
              </w:rPr>
              <w:t>12-5: Distance, Rate, and Time, pg. 310</w:t>
            </w:r>
            <w:r w:rsidRPr="00DA7FFC">
              <w:rPr>
                <w:rFonts w:ascii="Optima" w:hAnsi="Optima"/>
              </w:rPr>
              <w:t xml:space="preserve"> </w:t>
            </w:r>
          </w:p>
        </w:tc>
        <w:tc>
          <w:tcPr>
            <w:tcW w:w="1165" w:type="dxa"/>
            <w:vAlign w:val="center"/>
          </w:tcPr>
          <w:p w:rsidR="00BE6CAB" w:rsidRPr="00DA7FFC" w:rsidRDefault="00BE6CAB">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314" w:type="dxa"/>
            <w:vAlign w:val="center"/>
          </w:tcPr>
          <w:p w:rsidR="00BE6CAB" w:rsidRPr="00DA7FFC" w:rsidRDefault="00BE6CAB">
            <w:pPr>
              <w:shd w:val="solid" w:color="FFFFFF" w:fill="auto"/>
              <w:rPr>
                <w:rFonts w:ascii="Optima" w:hAnsi="Optima"/>
              </w:rPr>
            </w:pPr>
          </w:p>
        </w:tc>
      </w:tr>
      <w:tr w:rsidR="00BE6CAB" w:rsidRPr="00DA7FFC">
        <w:tc>
          <w:tcPr>
            <w:tcW w:w="3479" w:type="dxa"/>
            <w:vAlign w:val="center"/>
          </w:tcPr>
          <w:p w:rsidR="00BE6CAB" w:rsidRPr="00DA7FFC" w:rsidRDefault="00BE6CAB" w:rsidP="00BE6CAB">
            <w:pPr>
              <w:shd w:val="solid" w:color="FFFFFF" w:fill="auto"/>
              <w:rPr>
                <w:rFonts w:ascii="Optima" w:eastAsia="Calibri" w:hAnsi="Optima" w:cs="Calibri"/>
                <w:i/>
                <w:color w:val="000000"/>
                <w:shd w:val="solid" w:color="FFFFFF" w:fill="auto"/>
              </w:rPr>
            </w:pPr>
          </w:p>
        </w:tc>
        <w:tc>
          <w:tcPr>
            <w:tcW w:w="2886" w:type="dxa"/>
            <w:vAlign w:val="center"/>
          </w:tcPr>
          <w:p w:rsidR="00BE6CAB" w:rsidRPr="00DA7FFC" w:rsidRDefault="00BE6CAB">
            <w:pPr>
              <w:shd w:val="solid" w:color="FFFFFF" w:fill="auto"/>
              <w:rPr>
                <w:rFonts w:ascii="Optima" w:hAnsi="Optima"/>
              </w:rPr>
            </w:pPr>
            <w:r w:rsidRPr="00DA7FFC">
              <w:rPr>
                <w:rFonts w:ascii="Optima" w:eastAsia="Calibri" w:hAnsi="Optima" w:cs="Calibri"/>
                <w:color w:val="000000"/>
                <w:shd w:val="solid" w:color="FFFFFF" w:fill="auto"/>
              </w:rPr>
              <w:t xml:space="preserve">12-6: </w:t>
            </w:r>
            <w:r w:rsidRPr="00DA7FFC">
              <w:rPr>
                <w:rFonts w:ascii="Optima" w:hAnsi="Optima"/>
                <w:shd w:val="solid" w:color="FFFFFF" w:fill="auto"/>
              </w:rPr>
              <w:t> </w:t>
            </w:r>
            <w:r w:rsidRPr="00DA7FFC">
              <w:rPr>
                <w:rFonts w:ascii="Optima" w:eastAsia="Calibri" w:hAnsi="Optima" w:cs="Calibri"/>
                <w:color w:val="000000"/>
                <w:shd w:val="solid" w:color="FFFFFF" w:fill="auto"/>
              </w:rPr>
              <w:t xml:space="preserve">Problem Solving: </w:t>
            </w:r>
            <w:r w:rsidRPr="00DA7FFC">
              <w:rPr>
                <w:rFonts w:ascii="Optima" w:hAnsi="Optima"/>
                <w:shd w:val="solid" w:color="FFFFFF" w:fill="auto"/>
              </w:rPr>
              <w:t> </w:t>
            </w:r>
            <w:r w:rsidRPr="00DA7FFC">
              <w:rPr>
                <w:rFonts w:ascii="Optima" w:eastAsia="Calibri" w:hAnsi="Optima" w:cs="Calibri"/>
                <w:color w:val="000000"/>
                <w:shd w:val="solid" w:color="FFFFFF" w:fill="auto"/>
              </w:rPr>
              <w:t>Draw a Picture, pg. 314</w:t>
            </w:r>
            <w:r w:rsidRPr="00DA7FFC">
              <w:rPr>
                <w:rFonts w:ascii="Optima" w:hAnsi="Optima"/>
              </w:rPr>
              <w:t xml:space="preserve"> </w:t>
            </w:r>
          </w:p>
        </w:tc>
        <w:tc>
          <w:tcPr>
            <w:tcW w:w="1165" w:type="dxa"/>
            <w:vAlign w:val="center"/>
          </w:tcPr>
          <w:p w:rsidR="00BE6CAB" w:rsidRPr="00DA7FFC" w:rsidRDefault="00BE6CAB">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314" w:type="dxa"/>
            <w:vAlign w:val="center"/>
          </w:tcPr>
          <w:p w:rsidR="00BE6CAB" w:rsidRPr="00DA7FFC" w:rsidRDefault="00BE6CAB">
            <w:pPr>
              <w:shd w:val="solid" w:color="FFFFFF" w:fill="auto"/>
              <w:rPr>
                <w:rFonts w:ascii="Optima" w:hAnsi="Optima"/>
              </w:rPr>
            </w:pPr>
          </w:p>
        </w:tc>
      </w:tr>
      <w:tr w:rsidR="00BE6CAB" w:rsidRPr="00DA7FFC">
        <w:tc>
          <w:tcPr>
            <w:tcW w:w="3479" w:type="dxa"/>
            <w:vAlign w:val="center"/>
          </w:tcPr>
          <w:p w:rsidR="00BE6CAB" w:rsidRPr="00DA7FFC" w:rsidRDefault="00BE6CAB">
            <w:pPr>
              <w:rPr>
                <w:rFonts w:ascii="Optima" w:hAnsi="Optima"/>
              </w:rPr>
            </w:pPr>
          </w:p>
        </w:tc>
        <w:tc>
          <w:tcPr>
            <w:tcW w:w="2886" w:type="dxa"/>
            <w:vAlign w:val="center"/>
          </w:tcPr>
          <w:p w:rsidR="000E1530" w:rsidRPr="00DA7FFC" w:rsidRDefault="000E1530">
            <w:pPr>
              <w:shd w:val="solid" w:color="FFFFFF" w:fill="auto"/>
              <w:rPr>
                <w:rFonts w:ascii="Optima" w:eastAsia="Calibri" w:hAnsi="Optima" w:cs="Calibri"/>
                <w:b/>
                <w:color w:val="000000"/>
                <w:shd w:val="solid" w:color="FFFFFF" w:fill="auto"/>
              </w:rPr>
            </w:pPr>
            <w:r w:rsidRPr="00DA7FFC">
              <w:rPr>
                <w:rFonts w:ascii="Optima" w:eastAsia="Calibri" w:hAnsi="Optima" w:cs="Calibri"/>
                <w:b/>
                <w:color w:val="000000"/>
                <w:shd w:val="solid" w:color="FFFFFF" w:fill="auto"/>
              </w:rPr>
              <w:t>Topic 13</w:t>
            </w:r>
          </w:p>
          <w:p w:rsidR="00BE6CAB" w:rsidRPr="00DA7FFC" w:rsidRDefault="00BE6CAB">
            <w:pPr>
              <w:shd w:val="solid" w:color="FFFFFF" w:fill="auto"/>
              <w:rPr>
                <w:rFonts w:ascii="Optima" w:hAnsi="Optima"/>
              </w:rPr>
            </w:pPr>
            <w:r w:rsidRPr="00DA7FFC">
              <w:rPr>
                <w:rFonts w:ascii="Optima" w:eastAsia="Calibri" w:hAnsi="Optima" w:cs="Calibri"/>
                <w:color w:val="000000"/>
                <w:shd w:val="solid" w:color="FFFFFF" w:fill="auto"/>
              </w:rPr>
              <w:t xml:space="preserve">13-1: </w:t>
            </w:r>
            <w:r w:rsidRPr="00DA7FFC">
              <w:rPr>
                <w:rFonts w:ascii="Optima" w:hAnsi="Optima"/>
                <w:shd w:val="solid" w:color="FFFFFF" w:fill="auto"/>
              </w:rPr>
              <w:t> </w:t>
            </w:r>
            <w:r w:rsidRPr="00DA7FFC">
              <w:rPr>
                <w:rFonts w:ascii="Optima" w:eastAsia="Calibri" w:hAnsi="Optima" w:cs="Calibri"/>
                <w:color w:val="000000"/>
                <w:shd w:val="solid" w:color="FFFFFF" w:fill="auto"/>
              </w:rPr>
              <w:t xml:space="preserve">Using Ratio Tables, pg. 322 </w:t>
            </w:r>
          </w:p>
        </w:tc>
        <w:tc>
          <w:tcPr>
            <w:tcW w:w="1165" w:type="dxa"/>
            <w:vAlign w:val="center"/>
          </w:tcPr>
          <w:p w:rsidR="00BE6CAB" w:rsidRPr="00DA7FFC" w:rsidRDefault="00BE6CAB">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314" w:type="dxa"/>
            <w:vAlign w:val="center"/>
          </w:tcPr>
          <w:p w:rsidR="00BE6CAB" w:rsidRPr="00DA7FFC" w:rsidRDefault="00BE6CAB">
            <w:pPr>
              <w:shd w:val="solid" w:color="FFFFFF" w:fill="auto"/>
              <w:rPr>
                <w:rFonts w:ascii="Optima" w:hAnsi="Optima"/>
              </w:rPr>
            </w:pPr>
          </w:p>
        </w:tc>
      </w:tr>
      <w:tr w:rsidR="00BE6CAB" w:rsidRPr="00DA7FFC">
        <w:tc>
          <w:tcPr>
            <w:tcW w:w="3479" w:type="dxa"/>
            <w:vAlign w:val="center"/>
          </w:tcPr>
          <w:p w:rsidR="00BE6CAB" w:rsidRPr="00DA7FFC" w:rsidRDefault="00BE6CAB">
            <w:pPr>
              <w:rPr>
                <w:rFonts w:ascii="Optima" w:hAnsi="Optima"/>
              </w:rPr>
            </w:pPr>
          </w:p>
        </w:tc>
        <w:tc>
          <w:tcPr>
            <w:tcW w:w="2886" w:type="dxa"/>
            <w:vAlign w:val="center"/>
          </w:tcPr>
          <w:p w:rsidR="00BE6CAB" w:rsidRPr="00DA7FFC" w:rsidRDefault="00BE6CAB">
            <w:pPr>
              <w:shd w:val="solid" w:color="FFFFFF" w:fill="auto"/>
              <w:rPr>
                <w:rFonts w:ascii="Optima" w:hAnsi="Optima"/>
              </w:rPr>
            </w:pPr>
            <w:r w:rsidRPr="00DA7FFC">
              <w:rPr>
                <w:rFonts w:ascii="Optima" w:eastAsia="Calibri" w:hAnsi="Optima" w:cs="Calibri"/>
                <w:color w:val="000000"/>
                <w:shd w:val="solid" w:color="FFFFFF" w:fill="auto"/>
              </w:rPr>
              <w:t xml:space="preserve">13-2: </w:t>
            </w:r>
            <w:r w:rsidRPr="00DA7FFC">
              <w:rPr>
                <w:rFonts w:ascii="Optima" w:hAnsi="Optima"/>
                <w:shd w:val="solid" w:color="FFFFFF" w:fill="auto"/>
              </w:rPr>
              <w:t> </w:t>
            </w:r>
            <w:r w:rsidRPr="00DA7FFC">
              <w:rPr>
                <w:rFonts w:ascii="Optima" w:eastAsia="Calibri" w:hAnsi="Optima" w:cs="Calibri"/>
                <w:color w:val="000000"/>
                <w:shd w:val="solid" w:color="FFFFFF" w:fill="auto"/>
              </w:rPr>
              <w:t>Using Unit Rates, pg. 324</w:t>
            </w:r>
            <w:r w:rsidRPr="00DA7FFC">
              <w:rPr>
                <w:rFonts w:ascii="Optima" w:hAnsi="Optima"/>
              </w:rPr>
              <w:t xml:space="preserve"> </w:t>
            </w:r>
          </w:p>
        </w:tc>
        <w:tc>
          <w:tcPr>
            <w:tcW w:w="1165" w:type="dxa"/>
            <w:vAlign w:val="center"/>
          </w:tcPr>
          <w:p w:rsidR="00BE6CAB" w:rsidRPr="00DA7FFC" w:rsidRDefault="00BE6CAB">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314" w:type="dxa"/>
            <w:vAlign w:val="center"/>
          </w:tcPr>
          <w:p w:rsidR="00BE6CAB" w:rsidRPr="00DA7FFC" w:rsidRDefault="00BE6CAB">
            <w:pPr>
              <w:rPr>
                <w:rFonts w:ascii="Optima" w:hAnsi="Optima"/>
              </w:rPr>
            </w:pPr>
          </w:p>
        </w:tc>
      </w:tr>
      <w:tr w:rsidR="00026618" w:rsidRPr="00DA7FFC">
        <w:tc>
          <w:tcPr>
            <w:tcW w:w="3479" w:type="dxa"/>
            <w:vAlign w:val="center"/>
          </w:tcPr>
          <w:p w:rsidR="00026618" w:rsidRPr="00DA7FFC" w:rsidRDefault="00026618">
            <w:pPr>
              <w:rPr>
                <w:rFonts w:ascii="Optima" w:hAnsi="Optima"/>
              </w:rPr>
            </w:pPr>
            <w:r w:rsidRPr="00DA7FFC">
              <w:rPr>
                <w:rFonts w:ascii="Optima" w:hAnsi="Optima"/>
              </w:rPr>
              <w:t xml:space="preserve">Differentiation Days </w:t>
            </w:r>
          </w:p>
        </w:tc>
        <w:tc>
          <w:tcPr>
            <w:tcW w:w="2886" w:type="dxa"/>
            <w:vAlign w:val="center"/>
          </w:tcPr>
          <w:p w:rsidR="00026618" w:rsidRPr="00DA7FFC" w:rsidRDefault="000D7317">
            <w:pPr>
              <w:rPr>
                <w:rFonts w:ascii="Optima" w:hAnsi="Optima"/>
              </w:rPr>
            </w:pPr>
            <w:r w:rsidRPr="00DA7FFC">
              <w:rPr>
                <w:rFonts w:ascii="Optima" w:hAnsi="Optima"/>
              </w:rPr>
              <w:t>Reteach or extend as needed</w:t>
            </w:r>
          </w:p>
        </w:tc>
        <w:tc>
          <w:tcPr>
            <w:tcW w:w="1165" w:type="dxa"/>
            <w:vAlign w:val="center"/>
          </w:tcPr>
          <w:p w:rsidR="00026618" w:rsidRPr="00DA7FFC" w:rsidRDefault="000E1530" w:rsidP="00391322">
            <w:pPr>
              <w:jc w:val="center"/>
              <w:rPr>
                <w:rFonts w:ascii="Optima" w:hAnsi="Optima"/>
              </w:rPr>
            </w:pPr>
            <w:r w:rsidRPr="00DA7FFC">
              <w:rPr>
                <w:rFonts w:ascii="Optima" w:hAnsi="Optima"/>
              </w:rPr>
              <w:t>3</w:t>
            </w:r>
          </w:p>
        </w:tc>
        <w:tc>
          <w:tcPr>
            <w:tcW w:w="6314" w:type="dxa"/>
            <w:vAlign w:val="center"/>
          </w:tcPr>
          <w:p w:rsidR="00026618" w:rsidRPr="00DA7FFC" w:rsidRDefault="00026618">
            <w:pPr>
              <w:rPr>
                <w:rFonts w:ascii="Optima" w:hAnsi="Optima"/>
              </w:rPr>
            </w:pPr>
            <w:r w:rsidRPr="00DA7FFC">
              <w:rPr>
                <w:rFonts w:ascii="Optima" w:hAnsi="Optima"/>
              </w:rPr>
              <w:t xml:space="preserve">Days for reteaching/differentiating either before or after testing. </w:t>
            </w:r>
          </w:p>
        </w:tc>
      </w:tr>
      <w:tr w:rsidR="00BA503F" w:rsidRPr="00DA7FFC">
        <w:tc>
          <w:tcPr>
            <w:tcW w:w="3479" w:type="dxa"/>
            <w:shd w:val="pct35" w:color="auto" w:fill="auto"/>
            <w:vAlign w:val="center"/>
          </w:tcPr>
          <w:p w:rsidR="00BA503F" w:rsidRPr="00DA7FFC" w:rsidRDefault="00BA503F">
            <w:pPr>
              <w:rPr>
                <w:rFonts w:ascii="Optima" w:hAnsi="Optima"/>
              </w:rPr>
            </w:pPr>
          </w:p>
        </w:tc>
        <w:tc>
          <w:tcPr>
            <w:tcW w:w="2886" w:type="dxa"/>
            <w:shd w:val="pct35" w:color="auto" w:fill="auto"/>
            <w:vAlign w:val="center"/>
          </w:tcPr>
          <w:p w:rsidR="00BA503F" w:rsidRPr="00DA7FFC" w:rsidRDefault="00BA503F">
            <w:pPr>
              <w:rPr>
                <w:rFonts w:ascii="Optima" w:hAnsi="Optima"/>
              </w:rPr>
            </w:pPr>
          </w:p>
        </w:tc>
        <w:tc>
          <w:tcPr>
            <w:tcW w:w="1165" w:type="dxa"/>
            <w:shd w:val="pct35" w:color="auto" w:fill="auto"/>
            <w:vAlign w:val="center"/>
          </w:tcPr>
          <w:p w:rsidR="00BA503F" w:rsidRPr="00DA7FFC" w:rsidRDefault="00BA503F" w:rsidP="00391322">
            <w:pPr>
              <w:jc w:val="center"/>
              <w:rPr>
                <w:rFonts w:ascii="Optima" w:hAnsi="Optima"/>
              </w:rPr>
            </w:pPr>
          </w:p>
        </w:tc>
        <w:tc>
          <w:tcPr>
            <w:tcW w:w="6314" w:type="dxa"/>
            <w:shd w:val="pct35" w:color="auto" w:fill="auto"/>
            <w:vAlign w:val="center"/>
          </w:tcPr>
          <w:p w:rsidR="00BA503F" w:rsidRPr="00DA7FFC" w:rsidRDefault="00BA503F">
            <w:pPr>
              <w:rPr>
                <w:rFonts w:ascii="Optima" w:hAnsi="Optima"/>
              </w:rPr>
            </w:pPr>
          </w:p>
        </w:tc>
      </w:tr>
      <w:tr w:rsidR="007D0220" w:rsidRPr="00DA7FFC">
        <w:tc>
          <w:tcPr>
            <w:tcW w:w="3479" w:type="dxa"/>
            <w:shd w:val="clear" w:color="auto" w:fill="auto"/>
            <w:vAlign w:val="center"/>
          </w:tcPr>
          <w:p w:rsidR="007D0220" w:rsidRPr="00DF00CD" w:rsidRDefault="007D0220" w:rsidP="007D0220">
            <w:pPr>
              <w:rPr>
                <w:rFonts w:ascii="Optima" w:hAnsi="Optima"/>
                <w:sz w:val="22"/>
              </w:rPr>
            </w:pPr>
            <w:r w:rsidRPr="00DF00CD">
              <w:rPr>
                <w:rFonts w:ascii="Optima" w:eastAsia="Calibri" w:hAnsi="Optima" w:cs="Calibri"/>
                <w:color w:val="000000"/>
                <w:sz w:val="22"/>
                <w:shd w:val="solid" w:color="FFFFFF" w:fill="auto"/>
              </w:rPr>
              <w:t xml:space="preserve">6.RP.3.c. </w:t>
            </w:r>
            <w:r w:rsidRPr="00DF00CD">
              <w:rPr>
                <w:rFonts w:ascii="Optima" w:hAnsi="Optima"/>
                <w:sz w:val="22"/>
                <w:shd w:val="solid" w:color="FFFFFF" w:fill="auto"/>
              </w:rPr>
              <w:t> </w:t>
            </w:r>
            <w:r w:rsidRPr="00DF00CD">
              <w:rPr>
                <w:rFonts w:ascii="Optima" w:eastAsia="Calibri" w:hAnsi="Optima" w:cs="Calibri"/>
                <w:color w:val="000000"/>
                <w:sz w:val="22"/>
                <w:shd w:val="solid" w:color="FFFFFF" w:fill="auto"/>
              </w:rPr>
              <w:t>Find a percent of a quantity as a rate per 100 (e.g., 30% of a quantity means 30/100 times the quantity); solve problems involving finding the whole, given a part and the percent.</w:t>
            </w:r>
            <w:r w:rsidRPr="00DF00CD">
              <w:rPr>
                <w:rFonts w:ascii="Optima" w:hAnsi="Optima"/>
                <w:sz w:val="22"/>
              </w:rPr>
              <w:t xml:space="preserve"> </w:t>
            </w:r>
          </w:p>
        </w:tc>
        <w:tc>
          <w:tcPr>
            <w:tcW w:w="2886" w:type="dxa"/>
            <w:shd w:val="clear" w:color="auto" w:fill="auto"/>
            <w:vAlign w:val="center"/>
          </w:tcPr>
          <w:p w:rsidR="000E1530" w:rsidRPr="00DA7FFC" w:rsidRDefault="000E1530">
            <w:pPr>
              <w:shd w:val="solid" w:color="FFFFFF" w:fill="auto"/>
              <w:rPr>
                <w:rFonts w:ascii="Optima" w:eastAsia="Calibri" w:hAnsi="Optima" w:cs="Calibri"/>
                <w:b/>
                <w:color w:val="000000"/>
                <w:shd w:val="solid" w:color="FFFFFF" w:fill="auto"/>
              </w:rPr>
            </w:pPr>
            <w:r w:rsidRPr="00DA7FFC">
              <w:rPr>
                <w:rFonts w:ascii="Optima" w:eastAsia="Calibri" w:hAnsi="Optima" w:cs="Calibri"/>
                <w:b/>
                <w:color w:val="000000"/>
                <w:shd w:val="solid" w:color="FFFFFF" w:fill="auto"/>
              </w:rPr>
              <w:t>Topic 14</w:t>
            </w:r>
          </w:p>
          <w:p w:rsidR="007D0220" w:rsidRPr="00DA7FFC" w:rsidRDefault="007D0220">
            <w:pPr>
              <w:shd w:val="solid" w:color="FFFFFF" w:fill="auto"/>
              <w:rPr>
                <w:rFonts w:ascii="Optima" w:hAnsi="Optima"/>
              </w:rPr>
            </w:pPr>
            <w:r w:rsidRPr="00DA7FFC">
              <w:rPr>
                <w:rFonts w:ascii="Optima" w:eastAsia="Calibri" w:hAnsi="Optima" w:cs="Calibri"/>
                <w:color w:val="000000"/>
                <w:shd w:val="solid" w:color="FFFFFF" w:fill="auto"/>
              </w:rPr>
              <w:t xml:space="preserve">14-1: </w:t>
            </w:r>
            <w:r w:rsidRPr="00DA7FFC">
              <w:rPr>
                <w:rFonts w:ascii="Optima" w:hAnsi="Optima"/>
                <w:shd w:val="solid" w:color="FFFFFF" w:fill="auto"/>
              </w:rPr>
              <w:t> </w:t>
            </w:r>
            <w:r w:rsidRPr="00DA7FFC">
              <w:rPr>
                <w:rFonts w:ascii="Optima" w:eastAsia="Calibri" w:hAnsi="Optima" w:cs="Calibri"/>
                <w:color w:val="000000"/>
                <w:shd w:val="solid" w:color="FFFFFF" w:fill="auto"/>
              </w:rPr>
              <w:t>Understanding Percent, pg. 344</w:t>
            </w:r>
            <w:r w:rsidRPr="00DA7FFC">
              <w:rPr>
                <w:rFonts w:ascii="Optima" w:hAnsi="Optima"/>
              </w:rPr>
              <w:br/>
            </w:r>
          </w:p>
        </w:tc>
        <w:tc>
          <w:tcPr>
            <w:tcW w:w="1165" w:type="dxa"/>
            <w:shd w:val="clear" w:color="auto" w:fill="auto"/>
            <w:vAlign w:val="center"/>
          </w:tcPr>
          <w:p w:rsidR="007D0220" w:rsidRPr="00DA7FFC" w:rsidRDefault="007D0220">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314" w:type="dxa"/>
            <w:shd w:val="clear" w:color="auto" w:fill="auto"/>
            <w:vAlign w:val="center"/>
          </w:tcPr>
          <w:p w:rsidR="007D0220" w:rsidRPr="00DA7FFC" w:rsidRDefault="007D0220" w:rsidP="007D0220">
            <w:pPr>
              <w:rPr>
                <w:rFonts w:ascii="Optima" w:hAnsi="Optima"/>
              </w:rPr>
            </w:pPr>
          </w:p>
        </w:tc>
      </w:tr>
      <w:tr w:rsidR="007D0220" w:rsidRPr="00DA7FFC">
        <w:tc>
          <w:tcPr>
            <w:tcW w:w="3479" w:type="dxa"/>
            <w:shd w:val="clear" w:color="auto" w:fill="auto"/>
            <w:vAlign w:val="center"/>
          </w:tcPr>
          <w:p w:rsidR="007D0220" w:rsidRPr="00DA7FFC" w:rsidRDefault="007D0220">
            <w:pPr>
              <w:rPr>
                <w:rFonts w:ascii="Optima" w:hAnsi="Optima"/>
              </w:rPr>
            </w:pPr>
          </w:p>
        </w:tc>
        <w:tc>
          <w:tcPr>
            <w:tcW w:w="2886" w:type="dxa"/>
            <w:shd w:val="clear" w:color="auto" w:fill="auto"/>
            <w:vAlign w:val="center"/>
          </w:tcPr>
          <w:p w:rsidR="007D0220" w:rsidRPr="00DA7FFC" w:rsidRDefault="007D0220">
            <w:pPr>
              <w:shd w:val="solid" w:color="FFFFFF" w:fill="auto"/>
              <w:rPr>
                <w:rFonts w:ascii="Optima" w:hAnsi="Optima"/>
              </w:rPr>
            </w:pPr>
            <w:r w:rsidRPr="00DA7FFC">
              <w:rPr>
                <w:rFonts w:ascii="Optima" w:eastAsia="Calibri" w:hAnsi="Optima" w:cs="Calibri"/>
                <w:color w:val="000000"/>
                <w:shd w:val="solid" w:color="FFFFFF" w:fill="auto"/>
              </w:rPr>
              <w:t>14-2: Percent: Fractions, Decimals, and Percents, pg. 348</w:t>
            </w:r>
            <w:r w:rsidRPr="00DA7FFC">
              <w:rPr>
                <w:rFonts w:ascii="Optima" w:hAnsi="Optima"/>
              </w:rPr>
              <w:t xml:space="preserve"> </w:t>
            </w:r>
          </w:p>
        </w:tc>
        <w:tc>
          <w:tcPr>
            <w:tcW w:w="1165" w:type="dxa"/>
            <w:shd w:val="clear" w:color="auto" w:fill="auto"/>
            <w:vAlign w:val="center"/>
          </w:tcPr>
          <w:p w:rsidR="007D0220" w:rsidRPr="00DA7FFC" w:rsidRDefault="007D0220">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314" w:type="dxa"/>
            <w:shd w:val="clear" w:color="auto" w:fill="auto"/>
            <w:vAlign w:val="center"/>
          </w:tcPr>
          <w:p w:rsidR="007D0220" w:rsidRPr="00DA7FFC" w:rsidRDefault="007D0220">
            <w:pPr>
              <w:rPr>
                <w:rFonts w:ascii="Optima" w:hAnsi="Optima"/>
              </w:rPr>
            </w:pPr>
          </w:p>
        </w:tc>
      </w:tr>
      <w:tr w:rsidR="00D93566" w:rsidRPr="00DA7FFC">
        <w:tc>
          <w:tcPr>
            <w:tcW w:w="3479" w:type="dxa"/>
            <w:shd w:val="clear" w:color="auto" w:fill="auto"/>
            <w:vAlign w:val="center"/>
          </w:tcPr>
          <w:p w:rsidR="00D93566" w:rsidRPr="00DA7FFC" w:rsidRDefault="00D93566" w:rsidP="007D0220">
            <w:pPr>
              <w:shd w:val="solid" w:color="FFFFFF" w:fill="auto"/>
              <w:rPr>
                <w:rFonts w:ascii="Optima" w:hAnsi="Optima"/>
              </w:rPr>
            </w:pPr>
            <w:r w:rsidRPr="00DA7FFC">
              <w:rPr>
                <w:rFonts w:ascii="Optima" w:eastAsia="Calibri" w:hAnsi="Optima" w:cs="Calibri"/>
                <w:b/>
                <w:color w:val="000000"/>
                <w:shd w:val="solid" w:color="FFFFFF" w:fill="auto"/>
              </w:rPr>
              <w:t>Expressions and Equations</w:t>
            </w:r>
            <w:r w:rsidRPr="00DA7FFC">
              <w:rPr>
                <w:rFonts w:ascii="Optima" w:hAnsi="Optima"/>
              </w:rPr>
              <w:t xml:space="preserve"> </w:t>
            </w:r>
          </w:p>
          <w:p w:rsidR="00D93566" w:rsidRPr="00DA7FFC" w:rsidRDefault="00D93566" w:rsidP="007D0220">
            <w:pPr>
              <w:rPr>
                <w:rFonts w:ascii="Optima" w:hAnsi="Optima"/>
              </w:rPr>
            </w:pPr>
            <w:r w:rsidRPr="00DA7FFC">
              <w:rPr>
                <w:rFonts w:ascii="Optima" w:eastAsia="Calibri" w:hAnsi="Optima" w:cs="Calibri"/>
                <w:color w:val="000000"/>
                <w:shd w:val="solid" w:color="FFFFFF" w:fill="auto"/>
              </w:rPr>
              <w:t>Apply and extend previous understandings of arithmetic to algebraic expressions.</w:t>
            </w:r>
          </w:p>
        </w:tc>
        <w:tc>
          <w:tcPr>
            <w:tcW w:w="2886" w:type="dxa"/>
            <w:shd w:val="clear" w:color="auto" w:fill="auto"/>
            <w:vAlign w:val="center"/>
          </w:tcPr>
          <w:p w:rsidR="000E1530" w:rsidRPr="00DA7FFC" w:rsidRDefault="000E1530">
            <w:pPr>
              <w:shd w:val="solid" w:color="FFFFFF" w:fill="auto"/>
              <w:rPr>
                <w:rFonts w:ascii="Optima" w:eastAsia="Calibri" w:hAnsi="Optima" w:cs="Calibri"/>
                <w:b/>
                <w:color w:val="000000"/>
                <w:shd w:val="solid" w:color="FFFFFF" w:fill="auto"/>
              </w:rPr>
            </w:pPr>
            <w:r w:rsidRPr="00DA7FFC">
              <w:rPr>
                <w:rFonts w:ascii="Optima" w:eastAsia="Calibri" w:hAnsi="Optima" w:cs="Calibri"/>
                <w:b/>
                <w:color w:val="000000"/>
                <w:shd w:val="solid" w:color="FFFFFF" w:fill="auto"/>
              </w:rPr>
              <w:t>Topic 15</w:t>
            </w:r>
          </w:p>
          <w:p w:rsidR="00D93566" w:rsidRPr="00DA7FFC" w:rsidRDefault="00D93566">
            <w:pPr>
              <w:shd w:val="solid" w:color="FFFFFF" w:fill="auto"/>
              <w:rPr>
                <w:rFonts w:ascii="Optima" w:hAnsi="Optima"/>
              </w:rPr>
            </w:pPr>
            <w:r w:rsidRPr="00DA7FFC">
              <w:rPr>
                <w:rFonts w:ascii="Optima" w:eastAsia="Calibri" w:hAnsi="Optima" w:cs="Calibri"/>
                <w:color w:val="000000"/>
                <w:shd w:val="solid" w:color="FFFFFF" w:fill="auto"/>
              </w:rPr>
              <w:t>Topic Opener</w:t>
            </w:r>
          </w:p>
          <w:p w:rsidR="00D93566" w:rsidRPr="00DA7FFC" w:rsidRDefault="00D93566">
            <w:pPr>
              <w:shd w:val="solid" w:color="FFFFFF" w:fill="auto"/>
              <w:rPr>
                <w:rFonts w:ascii="Optima" w:hAnsi="Optima"/>
              </w:rPr>
            </w:pPr>
            <w:r w:rsidRPr="00DA7FFC">
              <w:rPr>
                <w:rFonts w:ascii="Optima" w:eastAsia="Calibri" w:hAnsi="Optima" w:cs="Calibri"/>
                <w:color w:val="000000"/>
                <w:shd w:val="solid" w:color="FFFFFF" w:fill="auto"/>
              </w:rPr>
              <w:t xml:space="preserve">Pre-assessment </w:t>
            </w:r>
          </w:p>
        </w:tc>
        <w:tc>
          <w:tcPr>
            <w:tcW w:w="1165" w:type="dxa"/>
            <w:shd w:val="clear" w:color="auto" w:fill="auto"/>
            <w:vAlign w:val="center"/>
          </w:tcPr>
          <w:p w:rsidR="00D93566" w:rsidRPr="00DA7FFC" w:rsidRDefault="00D93566">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314" w:type="dxa"/>
            <w:shd w:val="clear" w:color="auto" w:fill="auto"/>
            <w:vAlign w:val="center"/>
          </w:tcPr>
          <w:p w:rsidR="00D93566" w:rsidRPr="00DA7FFC" w:rsidRDefault="00D93566">
            <w:pPr>
              <w:rPr>
                <w:rFonts w:ascii="Optima" w:hAnsi="Optima"/>
              </w:rPr>
            </w:pPr>
            <w:r w:rsidRPr="00DA7FFC">
              <w:rPr>
                <w:rFonts w:ascii="Optima" w:eastAsia="Calibri" w:hAnsi="Optima" w:cs="Calibri"/>
                <w:color w:val="000000"/>
                <w:shd w:val="solid" w:color="FFFFFF" w:fill="auto"/>
              </w:rPr>
              <w:t>Note: Graphing Equations is in the 7th grade core</w:t>
            </w:r>
          </w:p>
        </w:tc>
      </w:tr>
      <w:tr w:rsidR="00D93566" w:rsidRPr="00DA7FFC">
        <w:tc>
          <w:tcPr>
            <w:tcW w:w="3479" w:type="dxa"/>
            <w:shd w:val="clear" w:color="auto" w:fill="auto"/>
            <w:vAlign w:val="center"/>
          </w:tcPr>
          <w:p w:rsidR="000E1530" w:rsidRPr="00DA7FFC" w:rsidRDefault="000E1530" w:rsidP="007D0220">
            <w:pPr>
              <w:shd w:val="solid" w:color="FFFFFF" w:fill="auto"/>
              <w:rPr>
                <w:rFonts w:ascii="Optima" w:eastAsia="Calibri" w:hAnsi="Optima" w:cs="Calibri"/>
                <w:b/>
                <w:color w:val="000000"/>
                <w:shd w:val="solid" w:color="FFFFFF" w:fill="auto"/>
              </w:rPr>
            </w:pPr>
            <w:r w:rsidRPr="00DA7FFC">
              <w:rPr>
                <w:rFonts w:ascii="Optima" w:eastAsia="Calibri" w:hAnsi="Optima" w:cs="Calibri"/>
                <w:b/>
                <w:color w:val="000000"/>
                <w:shd w:val="solid" w:color="FFFFFF" w:fill="auto"/>
              </w:rPr>
              <w:t>6.EE.4</w:t>
            </w:r>
          </w:p>
          <w:p w:rsidR="000E1530" w:rsidRPr="00DA7FFC" w:rsidRDefault="000E1530" w:rsidP="007D0220">
            <w:pPr>
              <w:shd w:val="solid" w:color="FFFFFF" w:fill="auto"/>
              <w:rPr>
                <w:rFonts w:ascii="Optima" w:eastAsia="Calibri" w:hAnsi="Optima" w:cs="Calibri"/>
                <w:b/>
                <w:color w:val="000000"/>
                <w:shd w:val="solid" w:color="FFFFFF" w:fill="auto"/>
              </w:rPr>
            </w:pPr>
            <w:r w:rsidRPr="00DA7FFC">
              <w:rPr>
                <w:rFonts w:ascii="Optima" w:eastAsia="Calibri" w:hAnsi="Optima" w:cs="Calibri"/>
                <w:b/>
                <w:color w:val="000000"/>
                <w:shd w:val="solid" w:color="FFFFFF" w:fill="auto"/>
              </w:rPr>
              <w:t>6.EE.5</w:t>
            </w:r>
          </w:p>
          <w:p w:rsidR="000E1530" w:rsidRPr="00DA7FFC" w:rsidRDefault="000E1530" w:rsidP="007D0220">
            <w:pPr>
              <w:shd w:val="solid" w:color="FFFFFF" w:fill="auto"/>
              <w:rPr>
                <w:rFonts w:ascii="Optima" w:eastAsia="Calibri" w:hAnsi="Optima" w:cs="Calibri"/>
                <w:b/>
                <w:color w:val="000000"/>
                <w:shd w:val="solid" w:color="FFFFFF" w:fill="auto"/>
              </w:rPr>
            </w:pPr>
            <w:r w:rsidRPr="00DA7FFC">
              <w:rPr>
                <w:rFonts w:ascii="Optima" w:eastAsia="Calibri" w:hAnsi="Optima" w:cs="Calibri"/>
                <w:b/>
                <w:color w:val="000000"/>
                <w:shd w:val="solid" w:color="FFFFFF" w:fill="auto"/>
              </w:rPr>
              <w:t>6.EE.7</w:t>
            </w:r>
          </w:p>
          <w:p w:rsidR="00D93566" w:rsidRPr="00DA7FFC" w:rsidRDefault="000E1530" w:rsidP="007D0220">
            <w:pPr>
              <w:shd w:val="solid" w:color="FFFFFF" w:fill="auto"/>
              <w:rPr>
                <w:rFonts w:ascii="Optima" w:eastAsia="Calibri" w:hAnsi="Optima" w:cs="Calibri"/>
                <w:b/>
                <w:color w:val="000000"/>
                <w:shd w:val="solid" w:color="FFFFFF" w:fill="auto"/>
              </w:rPr>
            </w:pPr>
            <w:r w:rsidRPr="00DA7FFC">
              <w:rPr>
                <w:rFonts w:ascii="Optima" w:eastAsia="Calibri" w:hAnsi="Optima" w:cs="Calibri"/>
                <w:b/>
                <w:color w:val="000000"/>
                <w:shd w:val="solid" w:color="FFFFFF" w:fill="auto"/>
              </w:rPr>
              <w:t>6.EE9</w:t>
            </w:r>
          </w:p>
        </w:tc>
        <w:tc>
          <w:tcPr>
            <w:tcW w:w="2886" w:type="dxa"/>
            <w:shd w:val="clear" w:color="auto" w:fill="auto"/>
            <w:vAlign w:val="center"/>
          </w:tcPr>
          <w:p w:rsidR="00D93566" w:rsidRPr="00DA7FFC" w:rsidRDefault="00D93566">
            <w:pPr>
              <w:shd w:val="solid" w:color="FFFFFF" w:fill="auto"/>
              <w:rPr>
                <w:rFonts w:ascii="Optima" w:hAnsi="Optima"/>
              </w:rPr>
            </w:pPr>
            <w:r w:rsidRPr="00DA7FFC">
              <w:rPr>
                <w:rFonts w:ascii="Optima" w:eastAsia="Calibri" w:hAnsi="Optima" w:cs="Calibri"/>
                <w:color w:val="000000"/>
                <w:shd w:val="solid" w:color="FFFFFF" w:fill="auto"/>
              </w:rPr>
              <w:t>15-1: Equations and Graphs, pg. 372</w:t>
            </w:r>
            <w:r w:rsidRPr="00DA7FFC">
              <w:rPr>
                <w:rFonts w:ascii="Optima" w:hAnsi="Optima"/>
              </w:rPr>
              <w:t xml:space="preserve"> </w:t>
            </w:r>
          </w:p>
        </w:tc>
        <w:tc>
          <w:tcPr>
            <w:tcW w:w="1165" w:type="dxa"/>
            <w:shd w:val="clear" w:color="auto" w:fill="auto"/>
            <w:vAlign w:val="center"/>
          </w:tcPr>
          <w:p w:rsidR="00D93566" w:rsidRPr="00DA7FFC" w:rsidRDefault="00D93566">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314" w:type="dxa"/>
            <w:shd w:val="clear" w:color="auto" w:fill="auto"/>
            <w:vAlign w:val="center"/>
          </w:tcPr>
          <w:p w:rsidR="00D93566" w:rsidRPr="00DA7FFC" w:rsidRDefault="00D93566">
            <w:pPr>
              <w:rPr>
                <w:rFonts w:ascii="Optima" w:hAnsi="Optima"/>
              </w:rPr>
            </w:pPr>
          </w:p>
        </w:tc>
      </w:tr>
      <w:tr w:rsidR="00D93566" w:rsidRPr="00DA7FFC">
        <w:tc>
          <w:tcPr>
            <w:tcW w:w="3479" w:type="dxa"/>
            <w:shd w:val="clear" w:color="auto" w:fill="auto"/>
            <w:vAlign w:val="center"/>
          </w:tcPr>
          <w:p w:rsidR="00D93566" w:rsidRPr="00DA7FFC" w:rsidRDefault="00D93566" w:rsidP="007D0220">
            <w:pPr>
              <w:shd w:val="solid" w:color="FFFFFF" w:fill="auto"/>
              <w:rPr>
                <w:rFonts w:ascii="Optima" w:eastAsia="Calibri" w:hAnsi="Optima" w:cs="Calibri"/>
                <w:b/>
                <w:color w:val="000000"/>
                <w:shd w:val="solid" w:color="FFFFFF" w:fill="auto"/>
              </w:rPr>
            </w:pPr>
          </w:p>
        </w:tc>
        <w:tc>
          <w:tcPr>
            <w:tcW w:w="2886" w:type="dxa"/>
            <w:shd w:val="clear" w:color="auto" w:fill="auto"/>
            <w:vAlign w:val="center"/>
          </w:tcPr>
          <w:p w:rsidR="00D93566" w:rsidRPr="00DA7FFC" w:rsidRDefault="00D93566">
            <w:pPr>
              <w:shd w:val="solid" w:color="FFFFFF" w:fill="auto"/>
              <w:rPr>
                <w:rFonts w:ascii="Optima" w:hAnsi="Optima"/>
              </w:rPr>
            </w:pPr>
            <w:r w:rsidRPr="00DA7FFC">
              <w:rPr>
                <w:rFonts w:ascii="Optima" w:eastAsia="Calibri" w:hAnsi="Optima" w:cs="Calibri"/>
                <w:color w:val="000000"/>
                <w:shd w:val="solid" w:color="FFFFFF" w:fill="auto"/>
              </w:rPr>
              <w:t>15-2: Patterns and Equations, pg. 376</w:t>
            </w:r>
            <w:r w:rsidRPr="00DA7FFC">
              <w:rPr>
                <w:rFonts w:ascii="Optima" w:hAnsi="Optima"/>
              </w:rPr>
              <w:t xml:space="preserve"> </w:t>
            </w:r>
          </w:p>
        </w:tc>
        <w:tc>
          <w:tcPr>
            <w:tcW w:w="1165" w:type="dxa"/>
            <w:shd w:val="clear" w:color="auto" w:fill="auto"/>
            <w:vAlign w:val="center"/>
          </w:tcPr>
          <w:p w:rsidR="00D93566" w:rsidRPr="00DA7FFC" w:rsidRDefault="00D93566">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314" w:type="dxa"/>
            <w:shd w:val="clear" w:color="auto" w:fill="auto"/>
            <w:vAlign w:val="center"/>
          </w:tcPr>
          <w:p w:rsidR="00D93566" w:rsidRPr="00DA7FFC" w:rsidRDefault="00D93566">
            <w:pPr>
              <w:rPr>
                <w:rFonts w:ascii="Optima" w:hAnsi="Optima"/>
              </w:rPr>
            </w:pPr>
          </w:p>
        </w:tc>
      </w:tr>
      <w:tr w:rsidR="00D93566" w:rsidRPr="00DA7FFC">
        <w:tc>
          <w:tcPr>
            <w:tcW w:w="3479" w:type="dxa"/>
            <w:shd w:val="clear" w:color="auto" w:fill="auto"/>
            <w:vAlign w:val="center"/>
          </w:tcPr>
          <w:p w:rsidR="00D93566" w:rsidRPr="00DA7FFC" w:rsidRDefault="00D93566" w:rsidP="007D0220">
            <w:pPr>
              <w:shd w:val="solid" w:color="FFFFFF" w:fill="auto"/>
              <w:rPr>
                <w:rFonts w:ascii="Optima" w:eastAsia="Calibri" w:hAnsi="Optima" w:cs="Calibri"/>
                <w:b/>
                <w:color w:val="000000"/>
                <w:shd w:val="solid" w:color="FFFFFF" w:fill="auto"/>
              </w:rPr>
            </w:pPr>
          </w:p>
        </w:tc>
        <w:tc>
          <w:tcPr>
            <w:tcW w:w="2886" w:type="dxa"/>
            <w:shd w:val="clear" w:color="auto" w:fill="auto"/>
            <w:vAlign w:val="center"/>
          </w:tcPr>
          <w:p w:rsidR="00D93566" w:rsidRPr="00DA7FFC" w:rsidRDefault="00D93566">
            <w:pPr>
              <w:shd w:val="solid" w:color="FFFFFF" w:fill="auto"/>
              <w:rPr>
                <w:rFonts w:ascii="Optima" w:hAnsi="Optima"/>
              </w:rPr>
            </w:pPr>
            <w:r w:rsidRPr="00DA7FFC">
              <w:rPr>
                <w:rFonts w:ascii="Optima" w:eastAsia="Calibri" w:hAnsi="Optima" w:cs="Calibri"/>
                <w:color w:val="000000"/>
                <w:shd w:val="solid" w:color="FFFFFF" w:fill="auto"/>
              </w:rPr>
              <w:t>15-3: More Patterns and Equations, pg. 378</w:t>
            </w:r>
            <w:r w:rsidRPr="00DA7FFC">
              <w:rPr>
                <w:rFonts w:ascii="Optima" w:hAnsi="Optima"/>
              </w:rPr>
              <w:t xml:space="preserve"> </w:t>
            </w:r>
          </w:p>
        </w:tc>
        <w:tc>
          <w:tcPr>
            <w:tcW w:w="1165" w:type="dxa"/>
            <w:shd w:val="clear" w:color="auto" w:fill="auto"/>
            <w:vAlign w:val="center"/>
          </w:tcPr>
          <w:p w:rsidR="00D93566" w:rsidRPr="00DA7FFC" w:rsidRDefault="00D93566">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314" w:type="dxa"/>
            <w:shd w:val="clear" w:color="auto" w:fill="auto"/>
            <w:vAlign w:val="center"/>
          </w:tcPr>
          <w:p w:rsidR="00D93566" w:rsidRPr="00DA7FFC" w:rsidRDefault="00D93566">
            <w:pPr>
              <w:rPr>
                <w:rFonts w:ascii="Optima" w:hAnsi="Optima"/>
              </w:rPr>
            </w:pPr>
          </w:p>
        </w:tc>
      </w:tr>
      <w:tr w:rsidR="00D93566" w:rsidRPr="00DA7FFC">
        <w:tc>
          <w:tcPr>
            <w:tcW w:w="3479" w:type="dxa"/>
            <w:shd w:val="clear" w:color="auto" w:fill="auto"/>
            <w:vAlign w:val="center"/>
          </w:tcPr>
          <w:p w:rsidR="00D93566" w:rsidRPr="00DA7FFC" w:rsidRDefault="00D93566" w:rsidP="007D0220">
            <w:pPr>
              <w:shd w:val="solid" w:color="FFFFFF" w:fill="auto"/>
              <w:rPr>
                <w:rFonts w:ascii="Optima" w:eastAsia="Calibri" w:hAnsi="Optima" w:cs="Calibri"/>
                <w:b/>
                <w:color w:val="000000"/>
                <w:shd w:val="solid" w:color="FFFFFF" w:fill="auto"/>
              </w:rPr>
            </w:pPr>
          </w:p>
        </w:tc>
        <w:tc>
          <w:tcPr>
            <w:tcW w:w="2886" w:type="dxa"/>
            <w:shd w:val="clear" w:color="auto" w:fill="auto"/>
            <w:vAlign w:val="center"/>
          </w:tcPr>
          <w:p w:rsidR="00D93566" w:rsidRPr="00DA7FFC" w:rsidRDefault="00D93566">
            <w:pPr>
              <w:shd w:val="solid" w:color="FFFFFF" w:fill="auto"/>
              <w:rPr>
                <w:rFonts w:ascii="Optima" w:hAnsi="Optima"/>
              </w:rPr>
            </w:pPr>
            <w:r w:rsidRPr="00DA7FFC">
              <w:rPr>
                <w:rFonts w:ascii="Optima" w:eastAsia="Calibri" w:hAnsi="Optima" w:cs="Calibri"/>
                <w:color w:val="000000"/>
                <w:shd w:val="solid" w:color="FFFFFF" w:fill="auto"/>
              </w:rPr>
              <w:t>15-4: Graphing Equations, pg. 380</w:t>
            </w:r>
            <w:r w:rsidRPr="00DA7FFC">
              <w:rPr>
                <w:rFonts w:ascii="Optima" w:hAnsi="Optima"/>
              </w:rPr>
              <w:t xml:space="preserve"> </w:t>
            </w:r>
          </w:p>
        </w:tc>
        <w:tc>
          <w:tcPr>
            <w:tcW w:w="1165" w:type="dxa"/>
            <w:shd w:val="clear" w:color="auto" w:fill="auto"/>
            <w:vAlign w:val="center"/>
          </w:tcPr>
          <w:p w:rsidR="00D93566" w:rsidRPr="00DA7FFC" w:rsidRDefault="00D93566">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314" w:type="dxa"/>
            <w:shd w:val="clear" w:color="auto" w:fill="auto"/>
            <w:vAlign w:val="center"/>
          </w:tcPr>
          <w:p w:rsidR="00D93566" w:rsidRPr="00DA7FFC" w:rsidRDefault="00D93566">
            <w:pPr>
              <w:rPr>
                <w:rFonts w:ascii="Optima" w:hAnsi="Optima"/>
              </w:rPr>
            </w:pPr>
          </w:p>
        </w:tc>
      </w:tr>
      <w:tr w:rsidR="00D93566" w:rsidRPr="00DA7FFC">
        <w:tc>
          <w:tcPr>
            <w:tcW w:w="3479" w:type="dxa"/>
            <w:shd w:val="clear" w:color="auto" w:fill="auto"/>
            <w:vAlign w:val="center"/>
          </w:tcPr>
          <w:p w:rsidR="00D93566" w:rsidRPr="00DA7FFC" w:rsidRDefault="00D93566" w:rsidP="007D0220">
            <w:pPr>
              <w:shd w:val="solid" w:color="FFFFFF" w:fill="auto"/>
              <w:rPr>
                <w:rFonts w:ascii="Optima" w:eastAsia="Calibri" w:hAnsi="Optima" w:cs="Calibri"/>
                <w:b/>
                <w:color w:val="000000"/>
                <w:shd w:val="solid" w:color="FFFFFF" w:fill="auto"/>
              </w:rPr>
            </w:pPr>
          </w:p>
        </w:tc>
        <w:tc>
          <w:tcPr>
            <w:tcW w:w="2886" w:type="dxa"/>
            <w:shd w:val="clear" w:color="auto" w:fill="auto"/>
            <w:vAlign w:val="center"/>
          </w:tcPr>
          <w:p w:rsidR="00D93566" w:rsidRPr="00DA7FFC" w:rsidRDefault="00D93566">
            <w:pPr>
              <w:shd w:val="solid" w:color="FFFFFF" w:fill="auto"/>
              <w:rPr>
                <w:rFonts w:ascii="Optima" w:hAnsi="Optima"/>
              </w:rPr>
            </w:pPr>
            <w:r w:rsidRPr="00DA7FFC">
              <w:rPr>
                <w:rFonts w:ascii="Optima" w:eastAsia="Calibri" w:hAnsi="Optima" w:cs="Calibri"/>
                <w:color w:val="000000"/>
                <w:shd w:val="solid" w:color="FFFFFF" w:fill="auto"/>
              </w:rPr>
              <w:t>15-5: Graphing Equations with More than One Operations, pg. 382</w:t>
            </w:r>
            <w:r w:rsidRPr="00DA7FFC">
              <w:rPr>
                <w:rFonts w:ascii="Optima" w:hAnsi="Optima"/>
              </w:rPr>
              <w:t xml:space="preserve"> </w:t>
            </w:r>
          </w:p>
        </w:tc>
        <w:tc>
          <w:tcPr>
            <w:tcW w:w="1165" w:type="dxa"/>
            <w:shd w:val="clear" w:color="auto" w:fill="auto"/>
            <w:vAlign w:val="center"/>
          </w:tcPr>
          <w:p w:rsidR="00D93566" w:rsidRPr="00DA7FFC" w:rsidRDefault="00D93566">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314" w:type="dxa"/>
            <w:shd w:val="clear" w:color="auto" w:fill="auto"/>
            <w:vAlign w:val="center"/>
          </w:tcPr>
          <w:p w:rsidR="00D93566" w:rsidRPr="00DA7FFC" w:rsidRDefault="00D93566">
            <w:pPr>
              <w:rPr>
                <w:rFonts w:ascii="Optima" w:hAnsi="Optima"/>
              </w:rPr>
            </w:pPr>
          </w:p>
        </w:tc>
      </w:tr>
      <w:tr w:rsidR="00BA503F" w:rsidRPr="00DA7FFC">
        <w:tc>
          <w:tcPr>
            <w:tcW w:w="3479" w:type="dxa"/>
            <w:shd w:val="clear" w:color="auto" w:fill="auto"/>
            <w:vAlign w:val="center"/>
          </w:tcPr>
          <w:p w:rsidR="00BA503F" w:rsidRPr="00DA7FFC" w:rsidRDefault="00BA503F">
            <w:pPr>
              <w:rPr>
                <w:rFonts w:ascii="Optima" w:hAnsi="Optima"/>
              </w:rPr>
            </w:pPr>
            <w:r w:rsidRPr="00DA7FFC">
              <w:rPr>
                <w:rFonts w:ascii="Optima" w:hAnsi="Optima"/>
              </w:rPr>
              <w:t xml:space="preserve">Differentiation Days </w:t>
            </w:r>
          </w:p>
        </w:tc>
        <w:tc>
          <w:tcPr>
            <w:tcW w:w="2886" w:type="dxa"/>
            <w:shd w:val="clear" w:color="auto" w:fill="auto"/>
            <w:vAlign w:val="center"/>
          </w:tcPr>
          <w:p w:rsidR="00BA503F" w:rsidRPr="00DA7FFC" w:rsidRDefault="00BA503F">
            <w:pPr>
              <w:rPr>
                <w:rFonts w:ascii="Optima" w:hAnsi="Optima"/>
              </w:rPr>
            </w:pPr>
            <w:r w:rsidRPr="00DA7FFC">
              <w:rPr>
                <w:rFonts w:ascii="Optima" w:hAnsi="Optima"/>
              </w:rPr>
              <w:t>Reteach or extend as needed</w:t>
            </w:r>
          </w:p>
        </w:tc>
        <w:tc>
          <w:tcPr>
            <w:tcW w:w="1165" w:type="dxa"/>
            <w:shd w:val="clear" w:color="auto" w:fill="auto"/>
            <w:vAlign w:val="center"/>
          </w:tcPr>
          <w:p w:rsidR="00BA503F" w:rsidRPr="00DA7FFC" w:rsidRDefault="000E1530" w:rsidP="00391322">
            <w:pPr>
              <w:jc w:val="center"/>
              <w:rPr>
                <w:rFonts w:ascii="Optima" w:hAnsi="Optima"/>
              </w:rPr>
            </w:pPr>
            <w:r w:rsidRPr="00DA7FFC">
              <w:rPr>
                <w:rFonts w:ascii="Optima" w:hAnsi="Optima"/>
              </w:rPr>
              <w:t>3</w:t>
            </w:r>
          </w:p>
        </w:tc>
        <w:tc>
          <w:tcPr>
            <w:tcW w:w="6314" w:type="dxa"/>
            <w:shd w:val="clear" w:color="auto" w:fill="auto"/>
            <w:vAlign w:val="center"/>
          </w:tcPr>
          <w:p w:rsidR="00BA503F" w:rsidRPr="00DA7FFC" w:rsidRDefault="00BA503F">
            <w:pPr>
              <w:rPr>
                <w:rFonts w:ascii="Optima" w:hAnsi="Optima"/>
              </w:rPr>
            </w:pPr>
            <w:r w:rsidRPr="00DA7FFC">
              <w:rPr>
                <w:rFonts w:ascii="Optima" w:hAnsi="Optima"/>
              </w:rPr>
              <w:t xml:space="preserve">Days for reteaching/differentiating either before or after testing. </w:t>
            </w:r>
          </w:p>
        </w:tc>
      </w:tr>
      <w:tr w:rsidR="00BA503F" w:rsidRPr="00DF00CD">
        <w:tc>
          <w:tcPr>
            <w:tcW w:w="3479" w:type="dxa"/>
          </w:tcPr>
          <w:p w:rsidR="00BA503F" w:rsidRPr="00DF00CD" w:rsidRDefault="00BA503F" w:rsidP="004938B2">
            <w:pPr>
              <w:rPr>
                <w:rFonts w:ascii="Optima" w:hAnsi="Optima"/>
                <w:szCs w:val="20"/>
              </w:rPr>
            </w:pPr>
            <w:r w:rsidRPr="00DF00CD">
              <w:rPr>
                <w:rFonts w:ascii="Optima" w:hAnsi="Optima"/>
                <w:szCs w:val="20"/>
              </w:rPr>
              <w:t>CFA TESTING WINDOW</w:t>
            </w:r>
          </w:p>
        </w:tc>
        <w:tc>
          <w:tcPr>
            <w:tcW w:w="2886" w:type="dxa"/>
          </w:tcPr>
          <w:p w:rsidR="00BA503F" w:rsidRPr="00DF00CD" w:rsidRDefault="00BA503F" w:rsidP="004938B2">
            <w:pPr>
              <w:rPr>
                <w:rFonts w:ascii="Optima" w:hAnsi="Optima"/>
                <w:szCs w:val="20"/>
              </w:rPr>
            </w:pPr>
          </w:p>
        </w:tc>
        <w:tc>
          <w:tcPr>
            <w:tcW w:w="1165" w:type="dxa"/>
          </w:tcPr>
          <w:p w:rsidR="00BA503F" w:rsidRPr="00DF00CD" w:rsidRDefault="00BA503F" w:rsidP="00960A10">
            <w:pPr>
              <w:jc w:val="center"/>
              <w:rPr>
                <w:rFonts w:ascii="Optima" w:hAnsi="Optima"/>
              </w:rPr>
            </w:pPr>
          </w:p>
        </w:tc>
        <w:tc>
          <w:tcPr>
            <w:tcW w:w="6314" w:type="dxa"/>
          </w:tcPr>
          <w:p w:rsidR="00BA503F" w:rsidRPr="00DF00CD" w:rsidRDefault="00BA503F" w:rsidP="004938B2">
            <w:pPr>
              <w:rPr>
                <w:rFonts w:ascii="Optima" w:hAnsi="Optima"/>
                <w:szCs w:val="20"/>
              </w:rPr>
            </w:pPr>
            <w:r w:rsidRPr="00DF00CD">
              <w:rPr>
                <w:rFonts w:ascii="Optima" w:hAnsi="Optima"/>
                <w:szCs w:val="20"/>
              </w:rPr>
              <w:t>February 21</w:t>
            </w:r>
            <w:r w:rsidRPr="00DF00CD">
              <w:rPr>
                <w:rFonts w:ascii="Optima" w:hAnsi="Optima"/>
                <w:szCs w:val="20"/>
                <w:vertAlign w:val="superscript"/>
              </w:rPr>
              <w:t>st</w:t>
            </w:r>
            <w:r w:rsidRPr="00DF00CD">
              <w:rPr>
                <w:rFonts w:ascii="Optima" w:hAnsi="Optima"/>
                <w:szCs w:val="20"/>
              </w:rPr>
              <w:t xml:space="preserve"> – March 4</w:t>
            </w:r>
            <w:r w:rsidRPr="00DF00CD">
              <w:rPr>
                <w:rFonts w:ascii="Optima" w:hAnsi="Optima"/>
                <w:szCs w:val="20"/>
                <w:vertAlign w:val="superscript"/>
              </w:rPr>
              <w:t>th</w:t>
            </w:r>
            <w:r w:rsidRPr="00DF00CD">
              <w:rPr>
                <w:rFonts w:ascii="Optima" w:hAnsi="Optima"/>
                <w:szCs w:val="20"/>
              </w:rPr>
              <w:t xml:space="preserve"> </w:t>
            </w:r>
          </w:p>
        </w:tc>
      </w:tr>
      <w:tr w:rsidR="00BA503F" w:rsidRPr="00DF00CD">
        <w:tc>
          <w:tcPr>
            <w:tcW w:w="3479" w:type="dxa"/>
          </w:tcPr>
          <w:p w:rsidR="00BA503F" w:rsidRPr="00DF00CD" w:rsidRDefault="00BA503F" w:rsidP="004938B2">
            <w:pPr>
              <w:rPr>
                <w:rFonts w:ascii="Optima" w:hAnsi="Optima"/>
                <w:szCs w:val="20"/>
              </w:rPr>
            </w:pPr>
            <w:r w:rsidRPr="00DF00CD">
              <w:rPr>
                <w:rFonts w:ascii="Optima" w:hAnsi="Optima"/>
                <w:szCs w:val="20"/>
              </w:rPr>
              <w:t>DATA ENTRY DUE DATE</w:t>
            </w:r>
          </w:p>
        </w:tc>
        <w:tc>
          <w:tcPr>
            <w:tcW w:w="2886" w:type="dxa"/>
          </w:tcPr>
          <w:p w:rsidR="00BA503F" w:rsidRPr="00DF00CD" w:rsidRDefault="00BA503F" w:rsidP="004938B2">
            <w:pPr>
              <w:rPr>
                <w:rFonts w:ascii="Optima" w:hAnsi="Optima"/>
                <w:szCs w:val="20"/>
              </w:rPr>
            </w:pPr>
          </w:p>
        </w:tc>
        <w:tc>
          <w:tcPr>
            <w:tcW w:w="1165" w:type="dxa"/>
          </w:tcPr>
          <w:p w:rsidR="00BA503F" w:rsidRPr="00DF00CD" w:rsidRDefault="00BA503F" w:rsidP="004938B2">
            <w:pPr>
              <w:jc w:val="center"/>
              <w:rPr>
                <w:rFonts w:ascii="Optima" w:hAnsi="Optima"/>
              </w:rPr>
            </w:pPr>
          </w:p>
        </w:tc>
        <w:tc>
          <w:tcPr>
            <w:tcW w:w="6314" w:type="dxa"/>
          </w:tcPr>
          <w:p w:rsidR="00BA503F" w:rsidRPr="00DF00CD" w:rsidRDefault="00BA503F" w:rsidP="004938B2">
            <w:pPr>
              <w:rPr>
                <w:rFonts w:ascii="Optima" w:hAnsi="Optima"/>
                <w:szCs w:val="20"/>
              </w:rPr>
            </w:pPr>
            <w:r w:rsidRPr="00DF00CD">
              <w:rPr>
                <w:rFonts w:ascii="Optima" w:hAnsi="Optima"/>
                <w:szCs w:val="20"/>
              </w:rPr>
              <w:t>March 4</w:t>
            </w:r>
            <w:r w:rsidRPr="00DF00CD">
              <w:rPr>
                <w:rFonts w:ascii="Optima" w:hAnsi="Optima"/>
                <w:szCs w:val="20"/>
                <w:vertAlign w:val="superscript"/>
              </w:rPr>
              <w:t>th</w:t>
            </w:r>
          </w:p>
        </w:tc>
      </w:tr>
    </w:tbl>
    <w:p w:rsidR="00FB7CF2" w:rsidRPr="00DF00CD" w:rsidRDefault="00FB7CF2" w:rsidP="00FB7CF2">
      <w:pPr>
        <w:rPr>
          <w:rFonts w:ascii="Optima" w:hAnsi="Optima"/>
        </w:rPr>
      </w:pPr>
    </w:p>
    <w:p w:rsidR="00FB7CF2" w:rsidRPr="00DA7FFC" w:rsidRDefault="00FB7CF2" w:rsidP="00FB7CF2">
      <w:pPr>
        <w:rPr>
          <w:rFonts w:ascii="Optima" w:hAnsi="Optima"/>
        </w:rPr>
      </w:pPr>
    </w:p>
    <w:p w:rsidR="00FB7CF2" w:rsidRPr="00DA7FFC" w:rsidRDefault="00FB7CF2" w:rsidP="00FB7CF2">
      <w:pPr>
        <w:jc w:val="center"/>
        <w:rPr>
          <w:rFonts w:ascii="Optima" w:hAnsi="Optima"/>
          <w:b/>
          <w:sz w:val="28"/>
        </w:rPr>
      </w:pPr>
      <w:r w:rsidRPr="00DA7FFC">
        <w:rPr>
          <w:rFonts w:ascii="Optima" w:hAnsi="Optima"/>
        </w:rPr>
        <w:br w:type="page"/>
      </w:r>
      <w:r w:rsidRPr="00DA7FFC">
        <w:rPr>
          <w:rFonts w:ascii="Optima" w:hAnsi="Optima"/>
          <w:b/>
          <w:sz w:val="28"/>
        </w:rPr>
        <w:t>MARCH (20 days)</w:t>
      </w:r>
    </w:p>
    <w:p w:rsidR="008F2CD5" w:rsidRPr="00DA7FFC" w:rsidRDefault="008F2CD5" w:rsidP="008F2CD5">
      <w:pPr>
        <w:jc w:val="center"/>
        <w:rPr>
          <w:rFonts w:ascii="Optima" w:hAnsi="Optima"/>
          <w:b/>
          <w:sz w:val="28"/>
        </w:rPr>
      </w:pPr>
      <w:r w:rsidRPr="00DA7FFC">
        <w:rPr>
          <w:rFonts w:ascii="Optima" w:hAnsi="Optima"/>
          <w:b/>
          <w:sz w:val="28"/>
        </w:rPr>
        <w:t>TOPIC 16 – MEASUREMENT</w:t>
      </w:r>
    </w:p>
    <w:p w:rsidR="008F2CD5" w:rsidRPr="00DA7FFC" w:rsidRDefault="008F2CD5" w:rsidP="008F2CD5">
      <w:pPr>
        <w:jc w:val="center"/>
        <w:rPr>
          <w:rFonts w:ascii="Optima" w:hAnsi="Optima"/>
          <w:b/>
          <w:sz w:val="28"/>
        </w:rPr>
      </w:pPr>
      <w:r w:rsidRPr="00DA7FFC">
        <w:rPr>
          <w:rFonts w:ascii="Optima" w:hAnsi="Optima"/>
          <w:b/>
          <w:sz w:val="28"/>
        </w:rPr>
        <w:t>TOPIC 17 – PERIMETER AND AREA</w:t>
      </w:r>
    </w:p>
    <w:p w:rsidR="00E313E2" w:rsidRPr="00DA7FFC" w:rsidRDefault="008F2CD5" w:rsidP="008F2CD5">
      <w:pPr>
        <w:jc w:val="center"/>
        <w:rPr>
          <w:rFonts w:ascii="Optima" w:hAnsi="Optima"/>
          <w:b/>
          <w:sz w:val="28"/>
        </w:rPr>
      </w:pPr>
      <w:r w:rsidRPr="00DA7FFC">
        <w:rPr>
          <w:rFonts w:ascii="Optima" w:hAnsi="Optima"/>
          <w:b/>
          <w:sz w:val="28"/>
        </w:rPr>
        <w:t>TOPIC 18 – VOLUME AND SURFACE AREA</w:t>
      </w:r>
    </w:p>
    <w:p w:rsidR="00112F9E" w:rsidRPr="00DA7FFC" w:rsidRDefault="00E313E2" w:rsidP="008F2CD5">
      <w:pPr>
        <w:jc w:val="center"/>
        <w:rPr>
          <w:rFonts w:ascii="Optima" w:hAnsi="Optima"/>
          <w:b/>
          <w:sz w:val="28"/>
        </w:rPr>
      </w:pPr>
      <w:r w:rsidRPr="00DA7FFC">
        <w:rPr>
          <w:rFonts w:ascii="Optima" w:hAnsi="Optima"/>
          <w:b/>
          <w:sz w:val="28"/>
        </w:rPr>
        <w:t>TOPIC 19 – DATA AND GRAPHS</w:t>
      </w:r>
    </w:p>
    <w:p w:rsidR="00FB7CF2" w:rsidRPr="00DA7FFC" w:rsidRDefault="008F2CD5" w:rsidP="00FB7CF2">
      <w:pPr>
        <w:rPr>
          <w:rFonts w:ascii="Optima" w:hAnsi="Optima"/>
        </w:rPr>
      </w:pPr>
      <w:r w:rsidRPr="00DA7FFC">
        <w:rPr>
          <w:rFonts w:ascii="Optima" w:hAnsi="Optima"/>
        </w:rPr>
        <w:t>Topic</w:t>
      </w:r>
      <w:r w:rsidR="008469FB">
        <w:rPr>
          <w:rFonts w:ascii="Optima" w:hAnsi="Optima"/>
        </w:rPr>
        <w:t>s</w:t>
      </w:r>
      <w:r w:rsidRPr="00DA7FFC">
        <w:rPr>
          <w:rFonts w:ascii="Optima" w:hAnsi="Optima"/>
        </w:rPr>
        <w:t xml:space="preserve"> 16</w:t>
      </w:r>
      <w:r w:rsidR="008469FB">
        <w:rPr>
          <w:rFonts w:ascii="Optima" w:hAnsi="Optima"/>
        </w:rPr>
        <w:t>/17/18 (9</w:t>
      </w:r>
      <w:r w:rsidR="001F24F3" w:rsidRPr="00DA7FFC">
        <w:rPr>
          <w:rFonts w:ascii="Optima" w:hAnsi="Optima"/>
        </w:rPr>
        <w:t xml:space="preserve"> </w:t>
      </w:r>
      <w:r w:rsidR="00FB7CF2" w:rsidRPr="00DA7FFC">
        <w:rPr>
          <w:rFonts w:ascii="Optima" w:hAnsi="Optima"/>
        </w:rPr>
        <w:t xml:space="preserve">days), </w:t>
      </w:r>
      <w:r w:rsidR="00871902" w:rsidRPr="00DA7FFC">
        <w:rPr>
          <w:rFonts w:ascii="Optima" w:hAnsi="Optima"/>
        </w:rPr>
        <w:t>Topic 19 (6 days),</w:t>
      </w:r>
      <w:r w:rsidRPr="00DA7FFC">
        <w:rPr>
          <w:rFonts w:ascii="Optima" w:hAnsi="Optima"/>
        </w:rPr>
        <w:t xml:space="preserve"> </w:t>
      </w:r>
      <w:r w:rsidR="00FB7CF2" w:rsidRPr="00DA7FFC">
        <w:rPr>
          <w:rFonts w:ascii="Optima" w:hAnsi="Optima"/>
        </w:rPr>
        <w:t>Common Formative Asse</w:t>
      </w:r>
      <w:r w:rsidR="00871902" w:rsidRPr="00DA7FFC">
        <w:rPr>
          <w:rFonts w:ascii="Optima" w:hAnsi="Optima"/>
        </w:rPr>
        <w:t>ssment/CFA &amp; Differentiation (5</w:t>
      </w:r>
      <w:r w:rsidR="00420D1C" w:rsidRPr="00DA7FFC">
        <w:rPr>
          <w:rFonts w:ascii="Optima" w:hAnsi="Optima"/>
        </w:rPr>
        <w:t xml:space="preserve"> </w:t>
      </w:r>
      <w:r w:rsidR="00FB7CF2" w:rsidRPr="00DA7FFC">
        <w:rPr>
          <w:rFonts w:ascii="Optima" w:hAnsi="Optima"/>
        </w:rPr>
        <w:t>days)</w:t>
      </w:r>
    </w:p>
    <w:tbl>
      <w:tblPr>
        <w:tblStyle w:val="TableGrid"/>
        <w:tblW w:w="0" w:type="auto"/>
        <w:tblLook w:val="00BF"/>
      </w:tblPr>
      <w:tblGrid>
        <w:gridCol w:w="3869"/>
        <w:gridCol w:w="2654"/>
        <w:gridCol w:w="1217"/>
        <w:gridCol w:w="6012"/>
      </w:tblGrid>
      <w:tr w:rsidR="00FB7CF2" w:rsidRPr="00DA7FFC">
        <w:tc>
          <w:tcPr>
            <w:tcW w:w="3885" w:type="dxa"/>
            <w:shd w:val="pct15" w:color="auto" w:fill="auto"/>
          </w:tcPr>
          <w:p w:rsidR="00FB7CF2" w:rsidRPr="00DA7FFC" w:rsidRDefault="00FB7CF2" w:rsidP="004938B2">
            <w:pPr>
              <w:jc w:val="center"/>
              <w:rPr>
                <w:rFonts w:ascii="Optima" w:hAnsi="Optima"/>
              </w:rPr>
            </w:pPr>
            <w:r w:rsidRPr="00DA7FFC">
              <w:rPr>
                <w:rFonts w:ascii="Optima" w:hAnsi="Optima"/>
              </w:rPr>
              <w:t>COMMON CORE STANDARD</w:t>
            </w:r>
          </w:p>
        </w:tc>
        <w:tc>
          <w:tcPr>
            <w:tcW w:w="2662" w:type="dxa"/>
            <w:shd w:val="pct15" w:color="auto" w:fill="auto"/>
          </w:tcPr>
          <w:p w:rsidR="00FB7CF2" w:rsidRPr="00DA7FFC" w:rsidRDefault="00FB7CF2" w:rsidP="004938B2">
            <w:pPr>
              <w:jc w:val="center"/>
              <w:rPr>
                <w:rFonts w:ascii="Optima" w:hAnsi="Optima"/>
              </w:rPr>
            </w:pPr>
            <w:r w:rsidRPr="00DA7FFC">
              <w:rPr>
                <w:rFonts w:ascii="Optima" w:hAnsi="Optima"/>
              </w:rPr>
              <w:t>ENVISION LESSON</w:t>
            </w:r>
          </w:p>
        </w:tc>
        <w:tc>
          <w:tcPr>
            <w:tcW w:w="1165" w:type="dxa"/>
            <w:shd w:val="pct15" w:color="auto" w:fill="auto"/>
          </w:tcPr>
          <w:p w:rsidR="00FB7CF2" w:rsidRPr="00DA7FFC" w:rsidRDefault="00FB7CF2" w:rsidP="004938B2">
            <w:pPr>
              <w:jc w:val="center"/>
              <w:rPr>
                <w:rFonts w:ascii="Optima" w:hAnsi="Optima"/>
              </w:rPr>
            </w:pPr>
            <w:r w:rsidRPr="00DA7FFC">
              <w:rPr>
                <w:rFonts w:ascii="Optima" w:hAnsi="Optima"/>
              </w:rPr>
              <w:t>SUGG.</w:t>
            </w:r>
          </w:p>
          <w:p w:rsidR="00FB7CF2" w:rsidRPr="00DA7FFC" w:rsidRDefault="00FB7CF2" w:rsidP="004938B2">
            <w:pPr>
              <w:jc w:val="center"/>
              <w:rPr>
                <w:rFonts w:ascii="Optima" w:hAnsi="Optima"/>
              </w:rPr>
            </w:pPr>
            <w:r w:rsidRPr="00DA7FFC">
              <w:rPr>
                <w:rFonts w:ascii="Optima" w:hAnsi="Optima"/>
              </w:rPr>
              <w:t>NUMBER OF DAYS</w:t>
            </w:r>
          </w:p>
        </w:tc>
        <w:tc>
          <w:tcPr>
            <w:tcW w:w="6040" w:type="dxa"/>
            <w:shd w:val="pct15" w:color="auto" w:fill="auto"/>
          </w:tcPr>
          <w:p w:rsidR="00FB7CF2" w:rsidRPr="00DA7FFC" w:rsidRDefault="00FB7CF2" w:rsidP="004938B2">
            <w:pPr>
              <w:jc w:val="center"/>
              <w:rPr>
                <w:rFonts w:ascii="Optima" w:hAnsi="Optima"/>
              </w:rPr>
            </w:pPr>
            <w:r w:rsidRPr="00DA7FFC">
              <w:rPr>
                <w:rFonts w:ascii="Optima" w:hAnsi="Optima"/>
              </w:rPr>
              <w:t>NOTES</w:t>
            </w:r>
          </w:p>
        </w:tc>
      </w:tr>
      <w:tr w:rsidR="00DB1204" w:rsidRPr="00DA7FFC">
        <w:tc>
          <w:tcPr>
            <w:tcW w:w="3885" w:type="dxa"/>
            <w:vAlign w:val="center"/>
          </w:tcPr>
          <w:p w:rsidR="00DB1204" w:rsidRPr="00DA7FFC" w:rsidRDefault="00E313E2" w:rsidP="00E313E2">
            <w:pPr>
              <w:shd w:val="solid" w:color="FFFFFF" w:fill="auto"/>
              <w:rPr>
                <w:rFonts w:ascii="Optima" w:hAnsi="Optima"/>
              </w:rPr>
            </w:pPr>
            <w:r w:rsidRPr="00DA7FFC">
              <w:rPr>
                <w:rFonts w:ascii="Optima" w:eastAsia="Calibri" w:hAnsi="Optima" w:cs="Calibri"/>
                <w:b/>
                <w:color w:val="000000"/>
                <w:shd w:val="solid" w:color="FFFFFF" w:fill="auto"/>
              </w:rPr>
              <w:t>Ratios and Proportional Relationships</w:t>
            </w:r>
            <w:r w:rsidRPr="00DA7FFC">
              <w:rPr>
                <w:rFonts w:ascii="Optima" w:hAnsi="Optima"/>
              </w:rPr>
              <w:t xml:space="preserve"> </w:t>
            </w:r>
            <w:r w:rsidRPr="00120074">
              <w:rPr>
                <w:rFonts w:ascii="Optima" w:eastAsia="Calibri" w:hAnsi="Optima" w:cs="Calibri"/>
                <w:color w:val="000000"/>
                <w:sz w:val="22"/>
                <w:shd w:val="solid" w:color="FFFFFF" w:fill="auto"/>
              </w:rPr>
              <w:t>Understand ratio concepts and use ratio reasoning to solve problems</w:t>
            </w:r>
          </w:p>
        </w:tc>
        <w:tc>
          <w:tcPr>
            <w:tcW w:w="2662" w:type="dxa"/>
            <w:vAlign w:val="center"/>
          </w:tcPr>
          <w:p w:rsidR="00DB1204" w:rsidRPr="00DA7FFC" w:rsidRDefault="00DB1204">
            <w:pPr>
              <w:rPr>
                <w:rFonts w:ascii="Optima" w:hAnsi="Optima"/>
              </w:rPr>
            </w:pPr>
          </w:p>
        </w:tc>
        <w:tc>
          <w:tcPr>
            <w:tcW w:w="1165" w:type="dxa"/>
            <w:vAlign w:val="center"/>
          </w:tcPr>
          <w:p w:rsidR="00DB1204" w:rsidRPr="00DA7FFC" w:rsidRDefault="00DB1204" w:rsidP="002E5E23">
            <w:pPr>
              <w:jc w:val="center"/>
              <w:rPr>
                <w:rFonts w:ascii="Optima" w:hAnsi="Optima"/>
              </w:rPr>
            </w:pPr>
          </w:p>
        </w:tc>
        <w:tc>
          <w:tcPr>
            <w:tcW w:w="6040" w:type="dxa"/>
            <w:vAlign w:val="center"/>
          </w:tcPr>
          <w:p w:rsidR="00DB1204" w:rsidRPr="00DA7FFC" w:rsidRDefault="00DB1204">
            <w:pPr>
              <w:rPr>
                <w:rFonts w:ascii="Optima" w:hAnsi="Optima"/>
              </w:rPr>
            </w:pPr>
          </w:p>
        </w:tc>
      </w:tr>
      <w:tr w:rsidR="00E313E2" w:rsidRPr="00DA7FFC">
        <w:tc>
          <w:tcPr>
            <w:tcW w:w="3885" w:type="dxa"/>
            <w:vAlign w:val="center"/>
          </w:tcPr>
          <w:p w:rsidR="00E313E2" w:rsidRPr="00120074" w:rsidRDefault="00E313E2">
            <w:pPr>
              <w:shd w:val="solid" w:color="FFFFFF" w:fill="auto"/>
              <w:rPr>
                <w:rFonts w:ascii="Optima" w:hAnsi="Optima"/>
                <w:sz w:val="22"/>
              </w:rPr>
            </w:pPr>
            <w:r w:rsidRPr="00120074">
              <w:rPr>
                <w:rFonts w:ascii="Optima" w:eastAsia="Calibri" w:hAnsi="Optima" w:cs="Calibri"/>
                <w:color w:val="000000"/>
                <w:sz w:val="22"/>
                <w:shd w:val="solid" w:color="FFFFFF" w:fill="auto"/>
              </w:rPr>
              <w:t>6.RP.3 Use ratio and rate reasoning to solve real-world and mathematical problems, e.g., by reasoning about tables and equivalent ratios, tape diagrams, double number line diagrams, or equations.</w:t>
            </w:r>
            <w:r w:rsidRPr="00120074">
              <w:rPr>
                <w:rFonts w:ascii="Optima" w:hAnsi="Optima"/>
                <w:sz w:val="22"/>
              </w:rPr>
              <w:t xml:space="preserve"> </w:t>
            </w:r>
          </w:p>
        </w:tc>
        <w:tc>
          <w:tcPr>
            <w:tcW w:w="2662" w:type="dxa"/>
            <w:vAlign w:val="center"/>
          </w:tcPr>
          <w:p w:rsidR="00E313E2" w:rsidRPr="00DA7FFC" w:rsidRDefault="00E313E2">
            <w:pPr>
              <w:shd w:val="solid" w:color="FFFFFF" w:fill="auto"/>
              <w:rPr>
                <w:rFonts w:ascii="Optima" w:eastAsia="Calibri" w:hAnsi="Optima" w:cs="Calibri"/>
                <w:b/>
                <w:color w:val="000000"/>
                <w:shd w:val="solid" w:color="FFFFFF" w:fill="auto"/>
              </w:rPr>
            </w:pPr>
            <w:r w:rsidRPr="00DA7FFC">
              <w:rPr>
                <w:rFonts w:ascii="Optima" w:eastAsia="Calibri" w:hAnsi="Optima" w:cs="Calibri"/>
                <w:b/>
                <w:color w:val="000000"/>
                <w:shd w:val="solid" w:color="FFFFFF" w:fill="auto"/>
              </w:rPr>
              <w:t>Topic 16</w:t>
            </w:r>
          </w:p>
          <w:p w:rsidR="00E313E2" w:rsidRPr="00DA7FFC" w:rsidRDefault="00E313E2">
            <w:pPr>
              <w:shd w:val="solid" w:color="FFFFFF" w:fill="auto"/>
              <w:rPr>
                <w:rFonts w:ascii="Optima" w:hAnsi="Optima"/>
              </w:rPr>
            </w:pPr>
            <w:r w:rsidRPr="00DA7FFC">
              <w:rPr>
                <w:rFonts w:ascii="Optima" w:eastAsia="Calibri" w:hAnsi="Optima" w:cs="Calibri"/>
                <w:color w:val="000000"/>
                <w:shd w:val="solid" w:color="FFFFFF" w:fill="auto"/>
              </w:rPr>
              <w:t>16-1: Converting Customary Measures</w:t>
            </w:r>
            <w:r w:rsidRPr="00DA7FFC">
              <w:rPr>
                <w:rFonts w:ascii="Optima" w:hAnsi="Optima"/>
              </w:rPr>
              <w:t xml:space="preserve"> </w:t>
            </w:r>
          </w:p>
        </w:tc>
        <w:tc>
          <w:tcPr>
            <w:tcW w:w="1165" w:type="dxa"/>
            <w:vAlign w:val="center"/>
          </w:tcPr>
          <w:p w:rsidR="00E313E2" w:rsidRPr="00DA7FFC" w:rsidRDefault="00E313E2">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040" w:type="dxa"/>
            <w:vAlign w:val="center"/>
          </w:tcPr>
          <w:p w:rsidR="00E313E2" w:rsidRPr="00DA7FFC" w:rsidRDefault="00E313E2">
            <w:pPr>
              <w:rPr>
                <w:rFonts w:ascii="Optima" w:hAnsi="Optima"/>
              </w:rPr>
            </w:pPr>
          </w:p>
        </w:tc>
      </w:tr>
      <w:tr w:rsidR="00E313E2" w:rsidRPr="00DA7FFC">
        <w:tc>
          <w:tcPr>
            <w:tcW w:w="3885" w:type="dxa"/>
            <w:vAlign w:val="center"/>
          </w:tcPr>
          <w:p w:rsidR="00E313E2" w:rsidRPr="00DA7FFC" w:rsidRDefault="00E313E2" w:rsidP="00E313E2">
            <w:pPr>
              <w:rPr>
                <w:rFonts w:ascii="Optima" w:hAnsi="Optima"/>
                <w:b/>
              </w:rPr>
            </w:pPr>
          </w:p>
        </w:tc>
        <w:tc>
          <w:tcPr>
            <w:tcW w:w="2662" w:type="dxa"/>
            <w:vAlign w:val="center"/>
          </w:tcPr>
          <w:p w:rsidR="00E313E2" w:rsidRPr="00DA7FFC" w:rsidRDefault="00E313E2">
            <w:pPr>
              <w:shd w:val="solid" w:color="FFFFFF" w:fill="auto"/>
              <w:rPr>
                <w:rFonts w:ascii="Optima" w:hAnsi="Optima"/>
              </w:rPr>
            </w:pPr>
            <w:r w:rsidRPr="00DA7FFC">
              <w:rPr>
                <w:rFonts w:ascii="Optima" w:eastAsia="Calibri" w:hAnsi="Optima" w:cs="Calibri"/>
                <w:color w:val="000000"/>
                <w:shd w:val="solid" w:color="FFFFFF" w:fill="auto"/>
              </w:rPr>
              <w:t>16-2 Converting Metric Measures</w:t>
            </w:r>
            <w:r w:rsidRPr="00DA7FFC">
              <w:rPr>
                <w:rFonts w:ascii="Optima" w:hAnsi="Optima"/>
              </w:rPr>
              <w:t xml:space="preserve"> </w:t>
            </w:r>
          </w:p>
        </w:tc>
        <w:tc>
          <w:tcPr>
            <w:tcW w:w="1165" w:type="dxa"/>
            <w:vAlign w:val="center"/>
          </w:tcPr>
          <w:p w:rsidR="00E313E2" w:rsidRPr="00DA7FFC" w:rsidRDefault="00E313E2">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040" w:type="dxa"/>
            <w:vAlign w:val="center"/>
          </w:tcPr>
          <w:p w:rsidR="00E313E2" w:rsidRPr="00DA7FFC" w:rsidRDefault="00E313E2">
            <w:pPr>
              <w:rPr>
                <w:rFonts w:ascii="Optima" w:hAnsi="Optima"/>
              </w:rPr>
            </w:pPr>
          </w:p>
        </w:tc>
      </w:tr>
      <w:tr w:rsidR="00E313E2" w:rsidRPr="00DA7FFC">
        <w:tc>
          <w:tcPr>
            <w:tcW w:w="3885" w:type="dxa"/>
            <w:vAlign w:val="center"/>
          </w:tcPr>
          <w:p w:rsidR="00E313E2" w:rsidRPr="00DA7FFC" w:rsidRDefault="00E313E2" w:rsidP="00E313E2">
            <w:pPr>
              <w:shd w:val="solid" w:color="FFFFFF" w:fill="auto"/>
              <w:rPr>
                <w:rFonts w:ascii="Optima" w:hAnsi="Optima"/>
              </w:rPr>
            </w:pPr>
            <w:r w:rsidRPr="00DA7FFC">
              <w:rPr>
                <w:rFonts w:ascii="Optima" w:eastAsia="Calibri" w:hAnsi="Optima" w:cs="Calibri"/>
                <w:b/>
                <w:color w:val="000000"/>
                <w:shd w:val="solid" w:color="FFFFFF" w:fill="auto"/>
              </w:rPr>
              <w:t>Geometry</w:t>
            </w:r>
            <w:r w:rsidRPr="00DA7FFC">
              <w:rPr>
                <w:rFonts w:ascii="Optima" w:hAnsi="Optima"/>
              </w:rPr>
              <w:t xml:space="preserve"> </w:t>
            </w:r>
          </w:p>
          <w:p w:rsidR="00E313E2" w:rsidRPr="00DA7FFC" w:rsidRDefault="00E313E2" w:rsidP="00E313E2">
            <w:pPr>
              <w:shd w:val="solid" w:color="FFFFFF" w:fill="auto"/>
              <w:rPr>
                <w:rFonts w:ascii="Optima" w:hAnsi="Optima"/>
              </w:rPr>
            </w:pPr>
            <w:r w:rsidRPr="00DA7FFC">
              <w:rPr>
                <w:rFonts w:ascii="Optima" w:eastAsia="Calibri" w:hAnsi="Optima" w:cs="Calibri"/>
                <w:color w:val="000000"/>
                <w:shd w:val="solid" w:color="FFFFFF" w:fill="auto"/>
              </w:rPr>
              <w:t>Solve real-world and mathematical problems involving area, surface area, and volume</w:t>
            </w:r>
          </w:p>
        </w:tc>
        <w:tc>
          <w:tcPr>
            <w:tcW w:w="2662" w:type="dxa"/>
            <w:vAlign w:val="center"/>
          </w:tcPr>
          <w:p w:rsidR="00E313E2" w:rsidRPr="00DA7FFC" w:rsidRDefault="00E313E2">
            <w:pPr>
              <w:shd w:val="solid" w:color="FFFFFF" w:fill="auto"/>
              <w:rPr>
                <w:rFonts w:ascii="Optima" w:eastAsia="Calibri" w:hAnsi="Optima" w:cs="Calibri"/>
                <w:b/>
                <w:color w:val="000000"/>
                <w:shd w:val="solid" w:color="FFFFFF" w:fill="auto"/>
              </w:rPr>
            </w:pPr>
          </w:p>
        </w:tc>
        <w:tc>
          <w:tcPr>
            <w:tcW w:w="1165" w:type="dxa"/>
            <w:vAlign w:val="center"/>
          </w:tcPr>
          <w:p w:rsidR="00E313E2" w:rsidRPr="00DA7FFC" w:rsidRDefault="00E313E2">
            <w:pPr>
              <w:shd w:val="solid" w:color="FFFFFF" w:fill="auto"/>
              <w:jc w:val="center"/>
              <w:rPr>
                <w:rFonts w:ascii="Optima" w:eastAsia="Calibri" w:hAnsi="Optima" w:cs="Calibri"/>
                <w:color w:val="000000"/>
                <w:shd w:val="solid" w:color="FFFFFF" w:fill="auto"/>
              </w:rPr>
            </w:pPr>
          </w:p>
        </w:tc>
        <w:tc>
          <w:tcPr>
            <w:tcW w:w="6040" w:type="dxa"/>
            <w:vAlign w:val="center"/>
          </w:tcPr>
          <w:p w:rsidR="00E313E2" w:rsidRPr="00DA7FFC" w:rsidRDefault="00E313E2">
            <w:pPr>
              <w:rPr>
                <w:rFonts w:ascii="Optima" w:hAnsi="Optima"/>
              </w:rPr>
            </w:pPr>
          </w:p>
        </w:tc>
      </w:tr>
      <w:tr w:rsidR="00E313E2" w:rsidRPr="00DA7FFC">
        <w:tc>
          <w:tcPr>
            <w:tcW w:w="3885" w:type="dxa"/>
            <w:vAlign w:val="center"/>
          </w:tcPr>
          <w:p w:rsidR="00E313E2" w:rsidRPr="00DA7FFC" w:rsidRDefault="00E313E2" w:rsidP="00E313E2">
            <w:pPr>
              <w:shd w:val="solid" w:color="FFFFFF" w:fill="auto"/>
              <w:rPr>
                <w:rFonts w:ascii="Optima" w:hAnsi="Optima"/>
              </w:rPr>
            </w:pPr>
            <w:r w:rsidRPr="00120074">
              <w:rPr>
                <w:rFonts w:ascii="Optima" w:eastAsia="Calibri" w:hAnsi="Optima" w:cs="Calibri"/>
                <w:color w:val="000000"/>
                <w:sz w:val="22"/>
                <w:shd w:val="solid" w:color="FFFFFF" w:fill="auto"/>
              </w:rPr>
              <w:t>6.G.1 Find the area of right triangles, other triangles, special quadrilaterals, and polygons by composing into rectangles or decomposing into triangles and other shapes; apply these techniques in the context of solving real-world and mathematical problems.</w:t>
            </w:r>
            <w:r w:rsidRPr="00DA7FFC">
              <w:rPr>
                <w:rFonts w:ascii="Optima" w:hAnsi="Optima"/>
              </w:rPr>
              <w:t xml:space="preserve"> </w:t>
            </w:r>
          </w:p>
        </w:tc>
        <w:tc>
          <w:tcPr>
            <w:tcW w:w="2662" w:type="dxa"/>
            <w:vAlign w:val="center"/>
          </w:tcPr>
          <w:p w:rsidR="00E313E2" w:rsidRPr="00DA7FFC" w:rsidRDefault="00E313E2">
            <w:pPr>
              <w:shd w:val="solid" w:color="FFFFFF" w:fill="auto"/>
              <w:rPr>
                <w:rFonts w:ascii="Optima" w:eastAsia="Calibri" w:hAnsi="Optima" w:cs="Calibri"/>
                <w:b/>
                <w:color w:val="000000"/>
                <w:shd w:val="solid" w:color="FFFFFF" w:fill="auto"/>
              </w:rPr>
            </w:pPr>
            <w:r w:rsidRPr="00DA7FFC">
              <w:rPr>
                <w:rFonts w:ascii="Optima" w:eastAsia="Calibri" w:hAnsi="Optima" w:cs="Calibri"/>
                <w:b/>
                <w:color w:val="000000"/>
                <w:shd w:val="solid" w:color="FFFFFF" w:fill="auto"/>
              </w:rPr>
              <w:t>Topic 17</w:t>
            </w:r>
          </w:p>
          <w:p w:rsidR="00E313E2" w:rsidRPr="00DA7FFC" w:rsidRDefault="00E313E2">
            <w:pPr>
              <w:shd w:val="solid" w:color="FFFFFF" w:fill="auto"/>
              <w:rPr>
                <w:rFonts w:ascii="Optima" w:hAnsi="Optima"/>
              </w:rPr>
            </w:pPr>
            <w:r w:rsidRPr="00DA7FFC">
              <w:rPr>
                <w:rFonts w:ascii="Optima" w:eastAsia="Calibri" w:hAnsi="Optima" w:cs="Calibri"/>
                <w:color w:val="000000"/>
                <w:shd w:val="solid" w:color="FFFFFF" w:fill="auto"/>
              </w:rPr>
              <w:t>17-2: Area of Rectangles and Irregular Figures</w:t>
            </w:r>
            <w:r w:rsidRPr="00DA7FFC">
              <w:rPr>
                <w:rFonts w:ascii="Optima" w:hAnsi="Optima"/>
              </w:rPr>
              <w:t xml:space="preserve"> </w:t>
            </w:r>
          </w:p>
        </w:tc>
        <w:tc>
          <w:tcPr>
            <w:tcW w:w="1165" w:type="dxa"/>
            <w:vAlign w:val="center"/>
          </w:tcPr>
          <w:p w:rsidR="00E313E2" w:rsidRPr="00DA7FFC" w:rsidRDefault="00E313E2">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040" w:type="dxa"/>
            <w:vAlign w:val="center"/>
          </w:tcPr>
          <w:p w:rsidR="00E313E2" w:rsidRPr="00DA7FFC" w:rsidRDefault="00E313E2">
            <w:pPr>
              <w:rPr>
                <w:rFonts w:ascii="Optima" w:hAnsi="Optima"/>
              </w:rPr>
            </w:pPr>
          </w:p>
        </w:tc>
      </w:tr>
      <w:tr w:rsidR="00E313E2" w:rsidRPr="00DA7FFC">
        <w:tc>
          <w:tcPr>
            <w:tcW w:w="3885" w:type="dxa"/>
            <w:vAlign w:val="center"/>
          </w:tcPr>
          <w:p w:rsidR="00E313E2" w:rsidRPr="00DA7FFC" w:rsidRDefault="00E313E2">
            <w:pPr>
              <w:rPr>
                <w:rFonts w:ascii="Optima" w:hAnsi="Optima"/>
              </w:rPr>
            </w:pPr>
          </w:p>
        </w:tc>
        <w:tc>
          <w:tcPr>
            <w:tcW w:w="2662" w:type="dxa"/>
            <w:vAlign w:val="center"/>
          </w:tcPr>
          <w:p w:rsidR="00E313E2" w:rsidRPr="00DA7FFC" w:rsidRDefault="00E313E2">
            <w:pPr>
              <w:shd w:val="solid" w:color="FFFFFF" w:fill="auto"/>
              <w:rPr>
                <w:rFonts w:ascii="Optima" w:hAnsi="Optima"/>
              </w:rPr>
            </w:pPr>
            <w:r w:rsidRPr="00DA7FFC">
              <w:rPr>
                <w:rFonts w:ascii="Optima" w:eastAsia="Calibri" w:hAnsi="Optima" w:cs="Calibri"/>
                <w:color w:val="000000"/>
                <w:shd w:val="solid" w:color="FFFFFF" w:fill="auto"/>
              </w:rPr>
              <w:t>17-3: Area of Parallelograms and Triangles</w:t>
            </w:r>
            <w:r w:rsidRPr="00DA7FFC">
              <w:rPr>
                <w:rFonts w:ascii="Optima" w:hAnsi="Optima"/>
              </w:rPr>
              <w:t xml:space="preserve"> </w:t>
            </w:r>
          </w:p>
        </w:tc>
        <w:tc>
          <w:tcPr>
            <w:tcW w:w="1165" w:type="dxa"/>
            <w:vAlign w:val="center"/>
          </w:tcPr>
          <w:p w:rsidR="00E313E2" w:rsidRPr="00DA7FFC" w:rsidRDefault="00E313E2">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040" w:type="dxa"/>
            <w:vAlign w:val="center"/>
          </w:tcPr>
          <w:p w:rsidR="00E313E2" w:rsidRPr="00DA7FFC" w:rsidRDefault="00E313E2">
            <w:pPr>
              <w:rPr>
                <w:rFonts w:ascii="Optima" w:hAnsi="Optima"/>
              </w:rPr>
            </w:pPr>
          </w:p>
        </w:tc>
      </w:tr>
      <w:tr w:rsidR="00E313E2" w:rsidRPr="00DA7FFC">
        <w:tc>
          <w:tcPr>
            <w:tcW w:w="3885" w:type="dxa"/>
            <w:vAlign w:val="center"/>
          </w:tcPr>
          <w:p w:rsidR="00E313E2" w:rsidRPr="00DA7FFC" w:rsidRDefault="00E313E2">
            <w:pPr>
              <w:rPr>
                <w:rFonts w:ascii="Optima" w:hAnsi="Optima"/>
              </w:rPr>
            </w:pPr>
          </w:p>
        </w:tc>
        <w:tc>
          <w:tcPr>
            <w:tcW w:w="2662" w:type="dxa"/>
            <w:vAlign w:val="center"/>
          </w:tcPr>
          <w:p w:rsidR="00E313E2" w:rsidRPr="00DA7FFC" w:rsidRDefault="00E313E2">
            <w:pPr>
              <w:shd w:val="solid" w:color="FFFFFF" w:fill="auto"/>
              <w:rPr>
                <w:rFonts w:ascii="Optima" w:hAnsi="Optima"/>
              </w:rPr>
            </w:pPr>
            <w:r w:rsidRPr="00DA7FFC">
              <w:rPr>
                <w:rFonts w:ascii="Optima" w:eastAsia="Calibri" w:hAnsi="Optima" w:cs="Calibri"/>
                <w:color w:val="000000"/>
                <w:shd w:val="solid" w:color="FFFFFF" w:fill="auto"/>
              </w:rPr>
              <w:t>17-6: Use Objects</w:t>
            </w:r>
            <w:r w:rsidRPr="00DA7FFC">
              <w:rPr>
                <w:rFonts w:ascii="Optima" w:hAnsi="Optima"/>
              </w:rPr>
              <w:t xml:space="preserve"> </w:t>
            </w:r>
          </w:p>
        </w:tc>
        <w:tc>
          <w:tcPr>
            <w:tcW w:w="1165" w:type="dxa"/>
            <w:vAlign w:val="center"/>
          </w:tcPr>
          <w:p w:rsidR="00E313E2" w:rsidRPr="00DA7FFC" w:rsidRDefault="00E313E2">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040" w:type="dxa"/>
            <w:vAlign w:val="center"/>
          </w:tcPr>
          <w:p w:rsidR="00E313E2" w:rsidRPr="00DA7FFC" w:rsidRDefault="00E313E2">
            <w:pPr>
              <w:rPr>
                <w:rFonts w:ascii="Optima" w:hAnsi="Optima"/>
              </w:rPr>
            </w:pPr>
          </w:p>
        </w:tc>
      </w:tr>
      <w:tr w:rsidR="00E313E2" w:rsidRPr="00DA7FFC">
        <w:tc>
          <w:tcPr>
            <w:tcW w:w="3885" w:type="dxa"/>
            <w:vAlign w:val="center"/>
          </w:tcPr>
          <w:p w:rsidR="00E313E2" w:rsidRPr="00DB71B1" w:rsidRDefault="00E313E2" w:rsidP="00E313E2">
            <w:pPr>
              <w:shd w:val="solid" w:color="FFFFFF" w:fill="auto"/>
              <w:rPr>
                <w:rFonts w:ascii="Optima" w:hAnsi="Optima"/>
                <w:sz w:val="22"/>
              </w:rPr>
            </w:pPr>
            <w:r w:rsidRPr="00DB71B1">
              <w:rPr>
                <w:rFonts w:ascii="Optima" w:eastAsia="Calibri" w:hAnsi="Optima" w:cs="Calibri"/>
                <w:color w:val="000000"/>
                <w:sz w:val="22"/>
                <w:shd w:val="solid" w:color="FFFFFF" w:fill="auto"/>
              </w:rPr>
              <w:t xml:space="preserve">6.G.2 Find the volume of a right rectangular prism with fractional edge lengths by packing it with unit cubes of the appropriate unit fraction edge lengths, and show that the volume is the same as would be found by multiplying the edge lengths of the prism.  Apply the formulas v=lwh and v=bh to find volumes of right rectangular prisms with fractional edge lengths in the context of solving real-world and mathematical problems.  </w:t>
            </w:r>
          </w:p>
          <w:p w:rsidR="00E313E2" w:rsidRPr="00DA7FFC" w:rsidRDefault="00E313E2" w:rsidP="00E313E2">
            <w:pPr>
              <w:rPr>
                <w:rFonts w:ascii="Optima" w:hAnsi="Optima"/>
              </w:rPr>
            </w:pPr>
            <w:r w:rsidRPr="00DB71B1">
              <w:rPr>
                <w:rFonts w:ascii="Optima" w:eastAsia="Calibri" w:hAnsi="Optima" w:cs="Calibri"/>
                <w:color w:val="000000"/>
                <w:sz w:val="22"/>
                <w:shd w:val="solid" w:color="FFFFFF" w:fill="auto"/>
              </w:rPr>
              <w:t>6.G.4 Represent three-dimensional figures using nets made up of rectangles and triangles, and use the nets to find the surface area of these figures.  Apply these techniques in the context of solving real-world and mathematical problems.</w:t>
            </w:r>
          </w:p>
        </w:tc>
        <w:tc>
          <w:tcPr>
            <w:tcW w:w="2662" w:type="dxa"/>
            <w:vAlign w:val="center"/>
          </w:tcPr>
          <w:p w:rsidR="00E313E2" w:rsidRPr="00DA7FFC" w:rsidRDefault="00E313E2">
            <w:pPr>
              <w:shd w:val="solid" w:color="FFFFFF" w:fill="auto"/>
              <w:rPr>
                <w:rFonts w:ascii="Optima" w:hAnsi="Optima"/>
              </w:rPr>
            </w:pPr>
            <w:r w:rsidRPr="00DA7FFC">
              <w:rPr>
                <w:rFonts w:ascii="Optima" w:eastAsia="Calibri" w:hAnsi="Optima" w:cs="Calibri"/>
                <w:b/>
                <w:color w:val="000000"/>
                <w:shd w:val="solid" w:color="FFFFFF" w:fill="auto"/>
              </w:rPr>
              <w:t>Topic 18</w:t>
            </w:r>
            <w:r w:rsidRPr="00DA7FFC">
              <w:rPr>
                <w:rFonts w:ascii="Optima" w:eastAsia="Calibri" w:hAnsi="Optima" w:cs="Calibri"/>
                <w:color w:val="000000"/>
                <w:shd w:val="solid" w:color="FFFFFF" w:fill="auto"/>
              </w:rPr>
              <w:t>: Volume and Surface Area</w:t>
            </w:r>
            <w:r w:rsidRPr="00DA7FFC">
              <w:rPr>
                <w:rFonts w:ascii="Optima" w:hAnsi="Optima"/>
              </w:rPr>
              <w:t xml:space="preserve"> </w:t>
            </w:r>
          </w:p>
          <w:p w:rsidR="00E313E2" w:rsidRPr="00DA7FFC" w:rsidRDefault="00E313E2">
            <w:pPr>
              <w:shd w:val="solid" w:color="FFFFFF" w:fill="auto"/>
              <w:rPr>
                <w:rFonts w:ascii="Optima" w:hAnsi="Optima"/>
              </w:rPr>
            </w:pPr>
            <w:r w:rsidRPr="00DA7FFC">
              <w:rPr>
                <w:rFonts w:ascii="Optima" w:eastAsia="Calibri" w:hAnsi="Optima" w:cs="Calibri"/>
                <w:color w:val="000000"/>
                <w:shd w:val="solid" w:color="FFFFFF" w:fill="auto"/>
              </w:rPr>
              <w:t>Opener and Pre-assessment</w:t>
            </w:r>
            <w:r w:rsidRPr="00DA7FFC">
              <w:rPr>
                <w:rFonts w:ascii="Optima" w:hAnsi="Optima"/>
              </w:rPr>
              <w:t xml:space="preserve"> </w:t>
            </w:r>
          </w:p>
        </w:tc>
        <w:tc>
          <w:tcPr>
            <w:tcW w:w="1165" w:type="dxa"/>
            <w:vAlign w:val="center"/>
          </w:tcPr>
          <w:p w:rsidR="00E313E2" w:rsidRPr="00DA7FFC" w:rsidRDefault="00E313E2">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040" w:type="dxa"/>
            <w:vAlign w:val="center"/>
          </w:tcPr>
          <w:p w:rsidR="00E313E2" w:rsidRPr="00DA7FFC" w:rsidRDefault="00E313E2">
            <w:pPr>
              <w:rPr>
                <w:rFonts w:ascii="Optima" w:hAnsi="Optima"/>
              </w:rPr>
            </w:pPr>
          </w:p>
        </w:tc>
      </w:tr>
      <w:tr w:rsidR="00E313E2" w:rsidRPr="00DA7FFC">
        <w:tc>
          <w:tcPr>
            <w:tcW w:w="3885" w:type="dxa"/>
            <w:vAlign w:val="center"/>
          </w:tcPr>
          <w:p w:rsidR="00E313E2" w:rsidRPr="00DA7FFC" w:rsidRDefault="00E313E2">
            <w:pPr>
              <w:rPr>
                <w:rFonts w:ascii="Optima" w:hAnsi="Optima"/>
              </w:rPr>
            </w:pPr>
          </w:p>
        </w:tc>
        <w:tc>
          <w:tcPr>
            <w:tcW w:w="2662" w:type="dxa"/>
            <w:vAlign w:val="center"/>
          </w:tcPr>
          <w:p w:rsidR="00E313E2" w:rsidRPr="00DA7FFC" w:rsidRDefault="00E313E2">
            <w:pPr>
              <w:shd w:val="solid" w:color="FFFFFF" w:fill="auto"/>
              <w:rPr>
                <w:rFonts w:ascii="Optima" w:hAnsi="Optima"/>
              </w:rPr>
            </w:pPr>
            <w:r w:rsidRPr="00DA7FFC">
              <w:rPr>
                <w:rFonts w:ascii="Optima" w:eastAsia="Calibri" w:hAnsi="Optima" w:cs="Calibri"/>
                <w:color w:val="000000"/>
                <w:shd w:val="solid" w:color="FFFFFF" w:fill="auto"/>
              </w:rPr>
              <w:t>18-1: Solid Figures</w:t>
            </w:r>
            <w:r w:rsidRPr="00DA7FFC">
              <w:rPr>
                <w:rFonts w:ascii="Optima" w:hAnsi="Optima"/>
              </w:rPr>
              <w:t xml:space="preserve"> </w:t>
            </w:r>
          </w:p>
        </w:tc>
        <w:tc>
          <w:tcPr>
            <w:tcW w:w="1165" w:type="dxa"/>
            <w:vAlign w:val="center"/>
          </w:tcPr>
          <w:p w:rsidR="00E313E2" w:rsidRPr="00DA7FFC" w:rsidRDefault="00E313E2">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040" w:type="dxa"/>
            <w:vAlign w:val="center"/>
          </w:tcPr>
          <w:p w:rsidR="00E313E2" w:rsidRPr="00DA7FFC" w:rsidRDefault="00E313E2">
            <w:pPr>
              <w:rPr>
                <w:rFonts w:ascii="Optima" w:hAnsi="Optima"/>
              </w:rPr>
            </w:pPr>
          </w:p>
        </w:tc>
      </w:tr>
      <w:tr w:rsidR="00E313E2" w:rsidRPr="00DA7FFC">
        <w:tc>
          <w:tcPr>
            <w:tcW w:w="3885" w:type="dxa"/>
            <w:vAlign w:val="center"/>
          </w:tcPr>
          <w:p w:rsidR="00E313E2" w:rsidRPr="00DA7FFC" w:rsidRDefault="00E313E2">
            <w:pPr>
              <w:rPr>
                <w:rFonts w:ascii="Optima" w:hAnsi="Optima"/>
              </w:rPr>
            </w:pPr>
          </w:p>
        </w:tc>
        <w:tc>
          <w:tcPr>
            <w:tcW w:w="2662" w:type="dxa"/>
            <w:vAlign w:val="center"/>
          </w:tcPr>
          <w:p w:rsidR="00E313E2" w:rsidRPr="00DA7FFC" w:rsidRDefault="00E313E2">
            <w:pPr>
              <w:shd w:val="solid" w:color="FFFFFF" w:fill="auto"/>
              <w:rPr>
                <w:rFonts w:ascii="Optima" w:hAnsi="Optima"/>
              </w:rPr>
            </w:pPr>
            <w:r w:rsidRPr="00DA7FFC">
              <w:rPr>
                <w:rFonts w:ascii="Optima" w:eastAsia="Calibri" w:hAnsi="Optima" w:cs="Calibri"/>
                <w:color w:val="000000"/>
                <w:shd w:val="solid" w:color="FFFFFF" w:fill="auto"/>
              </w:rPr>
              <w:t>18-2: Surface Area</w:t>
            </w:r>
            <w:r w:rsidRPr="00DA7FFC">
              <w:rPr>
                <w:rFonts w:ascii="Optima" w:hAnsi="Optima"/>
              </w:rPr>
              <w:t xml:space="preserve"> </w:t>
            </w:r>
          </w:p>
        </w:tc>
        <w:tc>
          <w:tcPr>
            <w:tcW w:w="1165" w:type="dxa"/>
            <w:vAlign w:val="center"/>
          </w:tcPr>
          <w:p w:rsidR="00E313E2" w:rsidRPr="00DA7FFC" w:rsidRDefault="00E313E2">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040" w:type="dxa"/>
            <w:vAlign w:val="center"/>
          </w:tcPr>
          <w:p w:rsidR="00E313E2" w:rsidRPr="00DA7FFC" w:rsidRDefault="00E313E2">
            <w:pPr>
              <w:rPr>
                <w:rFonts w:ascii="Optima" w:hAnsi="Optima"/>
              </w:rPr>
            </w:pPr>
          </w:p>
        </w:tc>
      </w:tr>
      <w:tr w:rsidR="00E313E2" w:rsidRPr="00DA7FFC">
        <w:tc>
          <w:tcPr>
            <w:tcW w:w="3885" w:type="dxa"/>
            <w:vAlign w:val="center"/>
          </w:tcPr>
          <w:p w:rsidR="00E313E2" w:rsidRPr="00DA7FFC" w:rsidRDefault="00E313E2">
            <w:pPr>
              <w:rPr>
                <w:rFonts w:ascii="Optima" w:hAnsi="Optima"/>
              </w:rPr>
            </w:pPr>
          </w:p>
        </w:tc>
        <w:tc>
          <w:tcPr>
            <w:tcW w:w="2662" w:type="dxa"/>
            <w:vAlign w:val="center"/>
          </w:tcPr>
          <w:p w:rsidR="00E313E2" w:rsidRPr="00DA7FFC" w:rsidRDefault="00E313E2">
            <w:pPr>
              <w:shd w:val="solid" w:color="FFFFFF" w:fill="auto"/>
              <w:rPr>
                <w:rFonts w:ascii="Optima" w:hAnsi="Optima"/>
              </w:rPr>
            </w:pPr>
            <w:r w:rsidRPr="00DA7FFC">
              <w:rPr>
                <w:rFonts w:ascii="Optima" w:eastAsia="Calibri" w:hAnsi="Optima" w:cs="Calibri"/>
                <w:color w:val="000000"/>
                <w:shd w:val="solid" w:color="FFFFFF" w:fill="auto"/>
              </w:rPr>
              <w:t>18-3 Volume of Rectangular Prisms</w:t>
            </w:r>
            <w:r w:rsidRPr="00DA7FFC">
              <w:rPr>
                <w:rFonts w:ascii="Optima" w:hAnsi="Optima"/>
              </w:rPr>
              <w:t xml:space="preserve"> </w:t>
            </w:r>
          </w:p>
        </w:tc>
        <w:tc>
          <w:tcPr>
            <w:tcW w:w="1165" w:type="dxa"/>
            <w:vAlign w:val="center"/>
          </w:tcPr>
          <w:p w:rsidR="00E313E2" w:rsidRPr="00DA7FFC" w:rsidRDefault="00E313E2">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040" w:type="dxa"/>
            <w:vAlign w:val="center"/>
          </w:tcPr>
          <w:p w:rsidR="00E313E2" w:rsidRPr="00DA7FFC" w:rsidRDefault="00E313E2">
            <w:pPr>
              <w:rPr>
                <w:rFonts w:ascii="Optima" w:hAnsi="Optima"/>
              </w:rPr>
            </w:pPr>
          </w:p>
        </w:tc>
      </w:tr>
      <w:tr w:rsidR="001F24F3" w:rsidRPr="00DA7FFC">
        <w:tc>
          <w:tcPr>
            <w:tcW w:w="3885" w:type="dxa"/>
            <w:vAlign w:val="center"/>
          </w:tcPr>
          <w:p w:rsidR="001F24F3" w:rsidRPr="00DA7FFC" w:rsidRDefault="001F24F3">
            <w:pPr>
              <w:rPr>
                <w:rFonts w:ascii="Optima" w:hAnsi="Optima"/>
              </w:rPr>
            </w:pPr>
            <w:r w:rsidRPr="00DA7FFC">
              <w:rPr>
                <w:rFonts w:ascii="Optima" w:hAnsi="Optima"/>
              </w:rPr>
              <w:t xml:space="preserve">Differentiation Days </w:t>
            </w:r>
          </w:p>
        </w:tc>
        <w:tc>
          <w:tcPr>
            <w:tcW w:w="2662" w:type="dxa"/>
            <w:vAlign w:val="center"/>
          </w:tcPr>
          <w:p w:rsidR="001F24F3" w:rsidRPr="00DA7FFC" w:rsidRDefault="001F24F3">
            <w:pPr>
              <w:rPr>
                <w:rFonts w:ascii="Optima" w:hAnsi="Optima"/>
              </w:rPr>
            </w:pPr>
            <w:r w:rsidRPr="00DA7FFC">
              <w:rPr>
                <w:rFonts w:ascii="Optima" w:hAnsi="Optima"/>
              </w:rPr>
              <w:t xml:space="preserve">Reteach or extend as needed </w:t>
            </w:r>
          </w:p>
        </w:tc>
        <w:tc>
          <w:tcPr>
            <w:tcW w:w="1165" w:type="dxa"/>
            <w:vAlign w:val="center"/>
          </w:tcPr>
          <w:p w:rsidR="001F24F3" w:rsidRPr="00DA7FFC" w:rsidRDefault="00871902" w:rsidP="002E5E23">
            <w:pPr>
              <w:jc w:val="center"/>
              <w:rPr>
                <w:rFonts w:ascii="Optima" w:hAnsi="Optima"/>
              </w:rPr>
            </w:pPr>
            <w:r w:rsidRPr="00DA7FFC">
              <w:rPr>
                <w:rFonts w:ascii="Optima" w:hAnsi="Optima"/>
              </w:rPr>
              <w:t>2</w:t>
            </w:r>
          </w:p>
        </w:tc>
        <w:tc>
          <w:tcPr>
            <w:tcW w:w="6040" w:type="dxa"/>
            <w:vAlign w:val="center"/>
          </w:tcPr>
          <w:p w:rsidR="001F24F3" w:rsidRPr="00DA7FFC" w:rsidRDefault="001F24F3">
            <w:pPr>
              <w:rPr>
                <w:rFonts w:ascii="Optima" w:hAnsi="Optima"/>
              </w:rPr>
            </w:pPr>
            <w:r w:rsidRPr="00DA7FFC">
              <w:rPr>
                <w:rFonts w:ascii="Optima" w:hAnsi="Optima"/>
              </w:rPr>
              <w:t xml:space="preserve">Days for reteaching/differentiating either before or after testing. </w:t>
            </w:r>
          </w:p>
        </w:tc>
      </w:tr>
      <w:tr w:rsidR="00E313E2" w:rsidRPr="00DA7FFC">
        <w:tc>
          <w:tcPr>
            <w:tcW w:w="3885" w:type="dxa"/>
            <w:shd w:val="pct35" w:color="auto" w:fill="auto"/>
            <w:vAlign w:val="center"/>
          </w:tcPr>
          <w:p w:rsidR="00E313E2" w:rsidRPr="00DA7FFC" w:rsidRDefault="00E313E2">
            <w:pPr>
              <w:rPr>
                <w:rFonts w:ascii="Optima" w:hAnsi="Optima"/>
              </w:rPr>
            </w:pPr>
          </w:p>
        </w:tc>
        <w:tc>
          <w:tcPr>
            <w:tcW w:w="2662" w:type="dxa"/>
            <w:shd w:val="pct35" w:color="auto" w:fill="auto"/>
            <w:vAlign w:val="center"/>
          </w:tcPr>
          <w:p w:rsidR="00E313E2" w:rsidRPr="00DA7FFC" w:rsidRDefault="00E313E2">
            <w:pPr>
              <w:rPr>
                <w:rFonts w:ascii="Optima" w:hAnsi="Optima"/>
              </w:rPr>
            </w:pPr>
          </w:p>
        </w:tc>
        <w:tc>
          <w:tcPr>
            <w:tcW w:w="1165" w:type="dxa"/>
            <w:shd w:val="pct35" w:color="auto" w:fill="auto"/>
            <w:vAlign w:val="center"/>
          </w:tcPr>
          <w:p w:rsidR="00E313E2" w:rsidRPr="00DA7FFC" w:rsidRDefault="00E313E2" w:rsidP="002E5E23">
            <w:pPr>
              <w:jc w:val="center"/>
              <w:rPr>
                <w:rFonts w:ascii="Optima" w:hAnsi="Optima"/>
              </w:rPr>
            </w:pPr>
          </w:p>
        </w:tc>
        <w:tc>
          <w:tcPr>
            <w:tcW w:w="6040" w:type="dxa"/>
            <w:shd w:val="pct35" w:color="auto" w:fill="auto"/>
            <w:vAlign w:val="center"/>
          </w:tcPr>
          <w:p w:rsidR="00E313E2" w:rsidRPr="00DA7FFC" w:rsidRDefault="00E313E2">
            <w:pPr>
              <w:rPr>
                <w:rFonts w:ascii="Optima" w:hAnsi="Optima"/>
              </w:rPr>
            </w:pPr>
          </w:p>
        </w:tc>
      </w:tr>
      <w:tr w:rsidR="00E313E2" w:rsidRPr="00DA7FFC">
        <w:tc>
          <w:tcPr>
            <w:tcW w:w="3885" w:type="dxa"/>
            <w:vAlign w:val="center"/>
          </w:tcPr>
          <w:p w:rsidR="00E313E2" w:rsidRPr="00DA7FFC" w:rsidRDefault="00E313E2" w:rsidP="00E313E2">
            <w:pPr>
              <w:shd w:val="solid" w:color="FFFFFF" w:fill="auto"/>
              <w:rPr>
                <w:rFonts w:ascii="Optima" w:hAnsi="Optima"/>
              </w:rPr>
            </w:pPr>
            <w:r w:rsidRPr="00DA7FFC">
              <w:rPr>
                <w:rFonts w:ascii="Optima" w:eastAsia="Calibri" w:hAnsi="Optima" w:cs="Calibri"/>
                <w:b/>
                <w:color w:val="000000"/>
                <w:shd w:val="solid" w:color="FFFFFF" w:fill="auto"/>
              </w:rPr>
              <w:t>Statistics and Probability</w:t>
            </w:r>
            <w:r w:rsidRPr="00DA7FFC">
              <w:rPr>
                <w:rFonts w:ascii="Optima" w:hAnsi="Optima"/>
              </w:rPr>
              <w:t xml:space="preserve"> </w:t>
            </w:r>
          </w:p>
          <w:p w:rsidR="00E313E2" w:rsidRPr="00120074" w:rsidRDefault="00E313E2" w:rsidP="00E313E2">
            <w:pPr>
              <w:shd w:val="solid" w:color="FFFFFF" w:fill="auto"/>
              <w:rPr>
                <w:rFonts w:ascii="Optima" w:hAnsi="Optima"/>
                <w:sz w:val="22"/>
              </w:rPr>
            </w:pPr>
            <w:r w:rsidRPr="00120074">
              <w:rPr>
                <w:rFonts w:ascii="Optima" w:eastAsia="Calibri" w:hAnsi="Optima" w:cs="Calibri"/>
                <w:color w:val="000000"/>
                <w:sz w:val="22"/>
                <w:shd w:val="solid" w:color="FFFFFF" w:fill="auto"/>
              </w:rPr>
              <w:t>Develop understanding of statistical variability</w:t>
            </w:r>
            <w:r w:rsidRPr="00120074">
              <w:rPr>
                <w:rFonts w:ascii="Optima" w:hAnsi="Optima"/>
                <w:sz w:val="22"/>
              </w:rPr>
              <w:t xml:space="preserve"> </w:t>
            </w:r>
          </w:p>
          <w:p w:rsidR="00E313E2" w:rsidRPr="00DA7FFC" w:rsidRDefault="00E313E2" w:rsidP="00E313E2">
            <w:pPr>
              <w:rPr>
                <w:rFonts w:ascii="Optima" w:hAnsi="Optima"/>
              </w:rPr>
            </w:pPr>
            <w:r w:rsidRPr="00120074">
              <w:rPr>
                <w:rFonts w:ascii="Optima" w:eastAsia="Calibri" w:hAnsi="Optima" w:cs="Calibri"/>
                <w:color w:val="000000"/>
                <w:sz w:val="22"/>
                <w:shd w:val="solid" w:color="FFFFFF" w:fill="auto"/>
              </w:rPr>
              <w:t>Summarize and describe distributions</w:t>
            </w:r>
            <w:r w:rsidR="00120074" w:rsidRPr="00120074">
              <w:rPr>
                <w:rFonts w:ascii="Optima" w:eastAsia="Calibri" w:hAnsi="Optima" w:cs="Calibri"/>
                <w:color w:val="000000"/>
                <w:sz w:val="22"/>
                <w:shd w:val="solid" w:color="FFFFFF" w:fill="auto"/>
              </w:rPr>
              <w:t>.</w:t>
            </w:r>
          </w:p>
        </w:tc>
        <w:tc>
          <w:tcPr>
            <w:tcW w:w="2662" w:type="dxa"/>
            <w:vAlign w:val="center"/>
          </w:tcPr>
          <w:p w:rsidR="00E313E2" w:rsidRPr="00DA7FFC" w:rsidRDefault="00E313E2">
            <w:pPr>
              <w:rPr>
                <w:rFonts w:ascii="Optima" w:hAnsi="Optima"/>
              </w:rPr>
            </w:pPr>
          </w:p>
        </w:tc>
        <w:tc>
          <w:tcPr>
            <w:tcW w:w="1165" w:type="dxa"/>
            <w:vAlign w:val="center"/>
          </w:tcPr>
          <w:p w:rsidR="00E313E2" w:rsidRPr="00DA7FFC" w:rsidRDefault="00E313E2" w:rsidP="002E5E23">
            <w:pPr>
              <w:jc w:val="center"/>
              <w:rPr>
                <w:rFonts w:ascii="Optima" w:hAnsi="Optima"/>
              </w:rPr>
            </w:pPr>
          </w:p>
        </w:tc>
        <w:tc>
          <w:tcPr>
            <w:tcW w:w="6040" w:type="dxa"/>
            <w:vAlign w:val="center"/>
          </w:tcPr>
          <w:p w:rsidR="00E313E2" w:rsidRPr="00DA7FFC" w:rsidRDefault="00E313E2">
            <w:pPr>
              <w:rPr>
                <w:rFonts w:ascii="Optima" w:hAnsi="Optima"/>
              </w:rPr>
            </w:pPr>
          </w:p>
        </w:tc>
      </w:tr>
      <w:tr w:rsidR="00E313E2" w:rsidRPr="00DA7FFC">
        <w:tc>
          <w:tcPr>
            <w:tcW w:w="3885" w:type="dxa"/>
            <w:vAlign w:val="center"/>
          </w:tcPr>
          <w:p w:rsidR="007352B2" w:rsidRPr="00DB71B1" w:rsidRDefault="007352B2" w:rsidP="007352B2">
            <w:pPr>
              <w:shd w:val="solid" w:color="FFFFFF" w:fill="auto"/>
              <w:rPr>
                <w:rFonts w:ascii="Optima" w:hAnsi="Optima"/>
                <w:sz w:val="22"/>
              </w:rPr>
            </w:pPr>
            <w:r w:rsidRPr="00DB71B1">
              <w:rPr>
                <w:rFonts w:ascii="Optima" w:eastAsia="Calibri" w:hAnsi="Optima" w:cs="Calibri"/>
                <w:color w:val="000000"/>
                <w:sz w:val="22"/>
                <w:shd w:val="solid" w:color="FFFFFF" w:fill="auto"/>
              </w:rPr>
              <w:t xml:space="preserve">6.SP.1 Recognize a statistical question as one that anticipates variability in the data related to the question and accounts for it in the answer. </w:t>
            </w:r>
          </w:p>
          <w:p w:rsidR="007352B2" w:rsidRPr="00DB71B1" w:rsidRDefault="007352B2" w:rsidP="007352B2">
            <w:pPr>
              <w:shd w:val="solid" w:color="FFFFFF" w:fill="auto"/>
              <w:rPr>
                <w:rFonts w:ascii="Optima" w:hAnsi="Optima"/>
                <w:sz w:val="22"/>
              </w:rPr>
            </w:pPr>
            <w:r w:rsidRPr="00DB71B1">
              <w:rPr>
                <w:rFonts w:ascii="Optima" w:eastAsia="Calibri" w:hAnsi="Optima" w:cs="Calibri"/>
                <w:color w:val="000000"/>
                <w:sz w:val="22"/>
                <w:shd w:val="solid" w:color="FFFFFF" w:fill="auto"/>
              </w:rPr>
              <w:t>6.SP.2 Understand that a set of data collected to answer a statistical question has a distribution that can be described by its center, spread, and overall shape.</w:t>
            </w:r>
            <w:r w:rsidRPr="00DB71B1">
              <w:rPr>
                <w:rFonts w:ascii="Optima" w:hAnsi="Optima"/>
                <w:sz w:val="22"/>
              </w:rPr>
              <w:t xml:space="preserve"> </w:t>
            </w:r>
          </w:p>
          <w:p w:rsidR="00E313E2" w:rsidRPr="00DA7FFC" w:rsidRDefault="007352B2" w:rsidP="007352B2">
            <w:pPr>
              <w:shd w:val="solid" w:color="FFFFFF" w:fill="auto"/>
              <w:rPr>
                <w:rFonts w:ascii="Optima" w:hAnsi="Optima"/>
              </w:rPr>
            </w:pPr>
            <w:r w:rsidRPr="00DB71B1">
              <w:rPr>
                <w:rFonts w:ascii="Optima" w:eastAsia="Calibri" w:hAnsi="Optima" w:cs="Calibri"/>
                <w:color w:val="000000"/>
                <w:sz w:val="22"/>
                <w:shd w:val="solid" w:color="FFFFFF" w:fill="auto"/>
              </w:rPr>
              <w:t>6.SP.3 Recognize that a measure of center for a</w:t>
            </w:r>
            <w:r w:rsidRPr="00DB71B1">
              <w:rPr>
                <w:rFonts w:ascii="Optima" w:hAnsi="Optima"/>
                <w:sz w:val="22"/>
              </w:rPr>
              <w:t xml:space="preserve"> </w:t>
            </w:r>
            <w:r w:rsidRPr="00DB71B1">
              <w:rPr>
                <w:rFonts w:ascii="Optima" w:eastAsia="Calibri" w:hAnsi="Optima" w:cs="Calibri"/>
                <w:color w:val="000000"/>
                <w:sz w:val="22"/>
                <w:shd w:val="solid" w:color="FFFFFF" w:fill="auto"/>
              </w:rPr>
              <w:t>numerical data set summarizes all of its values with a single number, while a measure of variation describes how its values vary with a single number.</w:t>
            </w:r>
            <w:r w:rsidRPr="00DA7FFC">
              <w:rPr>
                <w:rFonts w:ascii="Optima" w:hAnsi="Optima"/>
              </w:rPr>
              <w:t xml:space="preserve"> </w:t>
            </w:r>
          </w:p>
        </w:tc>
        <w:tc>
          <w:tcPr>
            <w:tcW w:w="2662" w:type="dxa"/>
            <w:vAlign w:val="center"/>
          </w:tcPr>
          <w:p w:rsidR="00E313E2" w:rsidRPr="00DA7FFC" w:rsidRDefault="00E313E2">
            <w:pPr>
              <w:shd w:val="solid" w:color="FFFFFF" w:fill="auto"/>
              <w:rPr>
                <w:rFonts w:ascii="Optima" w:hAnsi="Optima"/>
              </w:rPr>
            </w:pPr>
            <w:r w:rsidRPr="00DA7FFC">
              <w:rPr>
                <w:rFonts w:ascii="Optima" w:eastAsia="Calibri" w:hAnsi="Optima" w:cs="Calibri"/>
                <w:b/>
                <w:color w:val="000000"/>
                <w:shd w:val="solid" w:color="FFFFFF" w:fill="auto"/>
              </w:rPr>
              <w:t>Topic 19:</w:t>
            </w:r>
            <w:r w:rsidRPr="00DA7FFC">
              <w:rPr>
                <w:rFonts w:ascii="Optima" w:eastAsia="Calibri" w:hAnsi="Optima" w:cs="Calibri"/>
                <w:color w:val="000000"/>
                <w:shd w:val="solid" w:color="FFFFFF" w:fill="auto"/>
              </w:rPr>
              <w:t xml:space="preserve"> Data and Graphs</w:t>
            </w:r>
            <w:r w:rsidRPr="00DA7FFC">
              <w:rPr>
                <w:rFonts w:ascii="Optima" w:hAnsi="Optima"/>
              </w:rPr>
              <w:t xml:space="preserve"> </w:t>
            </w:r>
          </w:p>
          <w:p w:rsidR="00E313E2" w:rsidRPr="00DA7FFC" w:rsidRDefault="00E313E2">
            <w:pPr>
              <w:shd w:val="solid" w:color="FFFFFF" w:fill="auto"/>
              <w:rPr>
                <w:rFonts w:ascii="Optima" w:hAnsi="Optima"/>
              </w:rPr>
            </w:pPr>
            <w:r w:rsidRPr="00DA7FFC">
              <w:rPr>
                <w:rFonts w:ascii="Optima" w:eastAsia="Calibri" w:hAnsi="Optima" w:cs="Calibri"/>
                <w:color w:val="000000"/>
                <w:shd w:val="solid" w:color="FFFFFF" w:fill="auto"/>
              </w:rPr>
              <w:t>Opener and Pre-asses</w:t>
            </w:r>
            <w:r w:rsidR="007352B2" w:rsidRPr="00DA7FFC">
              <w:rPr>
                <w:rFonts w:ascii="Optima" w:eastAsia="Calibri" w:hAnsi="Optima" w:cs="Calibri"/>
                <w:color w:val="000000"/>
                <w:shd w:val="solid" w:color="FFFFFF" w:fill="auto"/>
              </w:rPr>
              <w:t>s</w:t>
            </w:r>
            <w:r w:rsidRPr="00DA7FFC">
              <w:rPr>
                <w:rFonts w:ascii="Optima" w:eastAsia="Calibri" w:hAnsi="Optima" w:cs="Calibri"/>
                <w:color w:val="000000"/>
                <w:shd w:val="solid" w:color="FFFFFF" w:fill="auto"/>
              </w:rPr>
              <w:t>ment</w:t>
            </w:r>
            <w:r w:rsidRPr="00DA7FFC">
              <w:rPr>
                <w:rFonts w:ascii="Optima" w:hAnsi="Optima"/>
              </w:rPr>
              <w:t xml:space="preserve"> </w:t>
            </w:r>
          </w:p>
        </w:tc>
        <w:tc>
          <w:tcPr>
            <w:tcW w:w="1165" w:type="dxa"/>
            <w:vAlign w:val="center"/>
          </w:tcPr>
          <w:p w:rsidR="00E313E2" w:rsidRPr="00DA7FFC" w:rsidRDefault="00E313E2">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040" w:type="dxa"/>
            <w:vAlign w:val="center"/>
          </w:tcPr>
          <w:p w:rsidR="00E313E2" w:rsidRPr="00DA7FFC" w:rsidRDefault="00E313E2">
            <w:pPr>
              <w:rPr>
                <w:rFonts w:ascii="Optima" w:hAnsi="Optima"/>
              </w:rPr>
            </w:pPr>
          </w:p>
        </w:tc>
      </w:tr>
      <w:tr w:rsidR="00E313E2" w:rsidRPr="00DA7FFC">
        <w:tc>
          <w:tcPr>
            <w:tcW w:w="3885" w:type="dxa"/>
            <w:vAlign w:val="center"/>
          </w:tcPr>
          <w:p w:rsidR="00E313E2" w:rsidRPr="00DA7FFC" w:rsidRDefault="00E313E2">
            <w:pPr>
              <w:rPr>
                <w:rFonts w:ascii="Optima" w:hAnsi="Optima"/>
              </w:rPr>
            </w:pPr>
          </w:p>
        </w:tc>
        <w:tc>
          <w:tcPr>
            <w:tcW w:w="2662" w:type="dxa"/>
            <w:vAlign w:val="center"/>
          </w:tcPr>
          <w:p w:rsidR="00E313E2" w:rsidRPr="00DA7FFC" w:rsidRDefault="00E313E2">
            <w:pPr>
              <w:shd w:val="solid" w:color="FFFFFF" w:fill="auto"/>
              <w:rPr>
                <w:rFonts w:ascii="Optima" w:hAnsi="Optima"/>
              </w:rPr>
            </w:pPr>
            <w:r w:rsidRPr="00DA7FFC">
              <w:rPr>
                <w:rFonts w:ascii="Optima" w:eastAsia="Calibri" w:hAnsi="Optima" w:cs="Calibri"/>
                <w:color w:val="000000"/>
                <w:shd w:val="solid" w:color="FFFFFF" w:fill="auto"/>
              </w:rPr>
              <w:t>19-1: Reading and Making Graphs</w:t>
            </w:r>
            <w:r w:rsidRPr="00DA7FFC">
              <w:rPr>
                <w:rFonts w:ascii="Optima" w:hAnsi="Optima"/>
              </w:rPr>
              <w:t xml:space="preserve"> </w:t>
            </w:r>
          </w:p>
        </w:tc>
        <w:tc>
          <w:tcPr>
            <w:tcW w:w="1165" w:type="dxa"/>
            <w:vAlign w:val="center"/>
          </w:tcPr>
          <w:p w:rsidR="00E313E2" w:rsidRPr="00DA7FFC" w:rsidRDefault="00E313E2">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040" w:type="dxa"/>
            <w:vAlign w:val="center"/>
          </w:tcPr>
          <w:p w:rsidR="00E313E2" w:rsidRPr="00DA7FFC" w:rsidRDefault="00E313E2">
            <w:pPr>
              <w:rPr>
                <w:rFonts w:ascii="Optima" w:hAnsi="Optima"/>
              </w:rPr>
            </w:pPr>
          </w:p>
        </w:tc>
      </w:tr>
      <w:tr w:rsidR="00E313E2" w:rsidRPr="00DA7FFC">
        <w:tc>
          <w:tcPr>
            <w:tcW w:w="3885" w:type="dxa"/>
            <w:vAlign w:val="center"/>
          </w:tcPr>
          <w:p w:rsidR="00E313E2" w:rsidRPr="00DA7FFC" w:rsidRDefault="00E313E2">
            <w:pPr>
              <w:rPr>
                <w:rFonts w:ascii="Optima" w:hAnsi="Optima"/>
              </w:rPr>
            </w:pPr>
          </w:p>
        </w:tc>
        <w:tc>
          <w:tcPr>
            <w:tcW w:w="2662" w:type="dxa"/>
            <w:vAlign w:val="center"/>
          </w:tcPr>
          <w:p w:rsidR="00E313E2" w:rsidRPr="00DA7FFC" w:rsidRDefault="00E313E2">
            <w:pPr>
              <w:shd w:val="solid" w:color="FFFFFF" w:fill="auto"/>
              <w:rPr>
                <w:rFonts w:ascii="Optima" w:hAnsi="Optima"/>
              </w:rPr>
            </w:pPr>
            <w:r w:rsidRPr="00DA7FFC">
              <w:rPr>
                <w:rFonts w:ascii="Optima" w:eastAsia="Calibri" w:hAnsi="Optima" w:cs="Calibri"/>
                <w:color w:val="000000"/>
                <w:shd w:val="solid" w:color="FFFFFF" w:fill="auto"/>
              </w:rPr>
              <w:t>19-3: Comparing Graphs</w:t>
            </w:r>
            <w:r w:rsidRPr="00DA7FFC">
              <w:rPr>
                <w:rFonts w:ascii="Optima" w:hAnsi="Optima"/>
              </w:rPr>
              <w:t xml:space="preserve"> </w:t>
            </w:r>
          </w:p>
        </w:tc>
        <w:tc>
          <w:tcPr>
            <w:tcW w:w="1165" w:type="dxa"/>
            <w:vAlign w:val="center"/>
          </w:tcPr>
          <w:p w:rsidR="00E313E2" w:rsidRPr="00DA7FFC" w:rsidRDefault="00E313E2">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040" w:type="dxa"/>
            <w:vAlign w:val="center"/>
          </w:tcPr>
          <w:p w:rsidR="00E313E2" w:rsidRPr="00DA7FFC" w:rsidRDefault="00E313E2">
            <w:pPr>
              <w:rPr>
                <w:rFonts w:ascii="Optima" w:hAnsi="Optima"/>
              </w:rPr>
            </w:pPr>
          </w:p>
        </w:tc>
      </w:tr>
      <w:tr w:rsidR="00E313E2" w:rsidRPr="00DA7FFC">
        <w:tc>
          <w:tcPr>
            <w:tcW w:w="3885" w:type="dxa"/>
            <w:vAlign w:val="center"/>
          </w:tcPr>
          <w:p w:rsidR="00E313E2" w:rsidRPr="00DA7FFC" w:rsidRDefault="00E313E2">
            <w:pPr>
              <w:rPr>
                <w:rFonts w:ascii="Optima" w:hAnsi="Optima"/>
              </w:rPr>
            </w:pPr>
          </w:p>
        </w:tc>
        <w:tc>
          <w:tcPr>
            <w:tcW w:w="2662" w:type="dxa"/>
            <w:vAlign w:val="center"/>
          </w:tcPr>
          <w:p w:rsidR="00E313E2" w:rsidRPr="00DA7FFC" w:rsidRDefault="00E313E2">
            <w:pPr>
              <w:shd w:val="solid" w:color="FFFFFF" w:fill="auto"/>
              <w:rPr>
                <w:rFonts w:ascii="Optima" w:hAnsi="Optima"/>
              </w:rPr>
            </w:pPr>
            <w:r w:rsidRPr="00DA7FFC">
              <w:rPr>
                <w:rFonts w:ascii="Optima" w:eastAsia="Calibri" w:hAnsi="Optima" w:cs="Calibri"/>
                <w:color w:val="000000"/>
                <w:shd w:val="solid" w:color="FFFFFF" w:fill="auto"/>
              </w:rPr>
              <w:t>19-4: Make a Graph</w:t>
            </w:r>
            <w:r w:rsidRPr="00DA7FFC">
              <w:rPr>
                <w:rFonts w:ascii="Optima" w:hAnsi="Optima"/>
              </w:rPr>
              <w:t xml:space="preserve"> </w:t>
            </w:r>
          </w:p>
        </w:tc>
        <w:tc>
          <w:tcPr>
            <w:tcW w:w="1165" w:type="dxa"/>
            <w:vAlign w:val="center"/>
          </w:tcPr>
          <w:p w:rsidR="00E313E2" w:rsidRPr="00DA7FFC" w:rsidRDefault="00E313E2">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040" w:type="dxa"/>
            <w:vAlign w:val="center"/>
          </w:tcPr>
          <w:p w:rsidR="00E313E2" w:rsidRPr="00DA7FFC" w:rsidRDefault="00E313E2">
            <w:pPr>
              <w:rPr>
                <w:rFonts w:ascii="Optima" w:hAnsi="Optima"/>
              </w:rPr>
            </w:pPr>
          </w:p>
        </w:tc>
      </w:tr>
      <w:tr w:rsidR="00E313E2" w:rsidRPr="00DA7FFC">
        <w:tc>
          <w:tcPr>
            <w:tcW w:w="3885" w:type="dxa"/>
            <w:vAlign w:val="center"/>
          </w:tcPr>
          <w:p w:rsidR="00E313E2" w:rsidRPr="00DA7FFC" w:rsidRDefault="00E313E2">
            <w:pPr>
              <w:rPr>
                <w:rFonts w:ascii="Optima" w:hAnsi="Optima"/>
              </w:rPr>
            </w:pPr>
          </w:p>
        </w:tc>
        <w:tc>
          <w:tcPr>
            <w:tcW w:w="2662" w:type="dxa"/>
            <w:vAlign w:val="center"/>
          </w:tcPr>
          <w:p w:rsidR="00E313E2" w:rsidRPr="00DA7FFC" w:rsidRDefault="00E313E2">
            <w:pPr>
              <w:shd w:val="solid" w:color="FFFFFF" w:fill="auto"/>
              <w:rPr>
                <w:rFonts w:ascii="Optima" w:hAnsi="Optima"/>
              </w:rPr>
            </w:pPr>
            <w:r w:rsidRPr="00DA7FFC">
              <w:rPr>
                <w:rFonts w:ascii="Optima" w:eastAsia="Calibri" w:hAnsi="Optima" w:cs="Calibri"/>
                <w:color w:val="000000"/>
                <w:shd w:val="solid" w:color="FFFFFF" w:fill="auto"/>
              </w:rPr>
              <w:t>19-5: Mean, Median, Mode</w:t>
            </w:r>
            <w:r w:rsidRPr="00DA7FFC">
              <w:rPr>
                <w:rFonts w:ascii="Optima" w:hAnsi="Optima"/>
              </w:rPr>
              <w:t xml:space="preserve"> </w:t>
            </w:r>
          </w:p>
        </w:tc>
        <w:tc>
          <w:tcPr>
            <w:tcW w:w="1165" w:type="dxa"/>
            <w:vAlign w:val="center"/>
          </w:tcPr>
          <w:p w:rsidR="00E313E2" w:rsidRPr="00DA7FFC" w:rsidRDefault="00E313E2">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040" w:type="dxa"/>
            <w:vAlign w:val="center"/>
          </w:tcPr>
          <w:p w:rsidR="00E313E2" w:rsidRPr="00DA7FFC" w:rsidRDefault="00E313E2">
            <w:pPr>
              <w:rPr>
                <w:rFonts w:ascii="Optima" w:hAnsi="Optima"/>
              </w:rPr>
            </w:pPr>
          </w:p>
        </w:tc>
      </w:tr>
      <w:tr w:rsidR="007352B2" w:rsidRPr="00DA7FFC">
        <w:tc>
          <w:tcPr>
            <w:tcW w:w="3885" w:type="dxa"/>
            <w:vAlign w:val="center"/>
          </w:tcPr>
          <w:p w:rsidR="007352B2" w:rsidRPr="00120074" w:rsidRDefault="007352B2" w:rsidP="007352B2">
            <w:pPr>
              <w:shd w:val="solid" w:color="FFFFFF" w:fill="auto"/>
              <w:rPr>
                <w:rFonts w:ascii="Optima" w:hAnsi="Optima"/>
                <w:sz w:val="22"/>
              </w:rPr>
            </w:pPr>
            <w:r w:rsidRPr="00120074">
              <w:rPr>
                <w:rFonts w:ascii="Optima" w:eastAsia="Calibri" w:hAnsi="Optima" w:cs="Calibri"/>
                <w:color w:val="000000"/>
                <w:sz w:val="22"/>
                <w:shd w:val="solid" w:color="FFFFFF" w:fill="auto"/>
              </w:rPr>
              <w:t>6.SP.4 Display numerical data in plots on a number line, in</w:t>
            </w:r>
            <w:r w:rsidR="00120074" w:rsidRPr="00120074">
              <w:rPr>
                <w:rFonts w:ascii="Optima" w:eastAsia="Calibri" w:hAnsi="Optima" w:cs="Calibri"/>
                <w:color w:val="000000"/>
                <w:sz w:val="22"/>
                <w:shd w:val="solid" w:color="FFFFFF" w:fill="auto"/>
              </w:rPr>
              <w:t>cluding dot plots, histograms, </w:t>
            </w:r>
            <w:r w:rsidRPr="00120074">
              <w:rPr>
                <w:rFonts w:ascii="Optima" w:eastAsia="Calibri" w:hAnsi="Optima" w:cs="Calibri"/>
                <w:color w:val="000000"/>
                <w:sz w:val="22"/>
                <w:shd w:val="solid" w:color="FFFFFF" w:fill="auto"/>
              </w:rPr>
              <w:t>and box plots.</w:t>
            </w:r>
            <w:r w:rsidRPr="00120074">
              <w:rPr>
                <w:rFonts w:ascii="Optima" w:hAnsi="Optima"/>
                <w:sz w:val="22"/>
              </w:rPr>
              <w:t xml:space="preserve"> </w:t>
            </w:r>
          </w:p>
          <w:p w:rsidR="007352B2" w:rsidRPr="00DA7FFC" w:rsidRDefault="007352B2" w:rsidP="007352B2">
            <w:pPr>
              <w:rPr>
                <w:rFonts w:ascii="Optima" w:hAnsi="Optima"/>
              </w:rPr>
            </w:pPr>
            <w:r w:rsidRPr="00120074">
              <w:rPr>
                <w:rFonts w:ascii="Optima" w:eastAsia="Calibri" w:hAnsi="Optima" w:cs="Calibri"/>
                <w:color w:val="000000"/>
                <w:sz w:val="22"/>
                <w:shd w:val="solid" w:color="FFFFFF" w:fill="auto"/>
              </w:rPr>
              <w:t>6.SP.5 Summarize numerical data sets in relation to their context.</w:t>
            </w:r>
          </w:p>
        </w:tc>
        <w:tc>
          <w:tcPr>
            <w:tcW w:w="2662" w:type="dxa"/>
            <w:vAlign w:val="center"/>
          </w:tcPr>
          <w:p w:rsidR="007352B2" w:rsidRPr="00DA7FFC" w:rsidRDefault="007352B2">
            <w:pPr>
              <w:shd w:val="solid" w:color="FFFFFF" w:fill="auto"/>
              <w:rPr>
                <w:rFonts w:ascii="Optima" w:hAnsi="Optima"/>
              </w:rPr>
            </w:pPr>
            <w:r w:rsidRPr="00DA7FFC">
              <w:rPr>
                <w:rFonts w:ascii="Optima" w:eastAsia="Calibri" w:hAnsi="Optima" w:cs="Calibri"/>
                <w:color w:val="000000"/>
                <w:shd w:val="solid" w:color="FFFFFF" w:fill="auto"/>
              </w:rPr>
              <w:t>19-6: Frequency Tables and Histograms</w:t>
            </w:r>
            <w:r w:rsidRPr="00DA7FFC">
              <w:rPr>
                <w:rFonts w:ascii="Optima" w:hAnsi="Optima"/>
              </w:rPr>
              <w:t xml:space="preserve"> </w:t>
            </w:r>
          </w:p>
        </w:tc>
        <w:tc>
          <w:tcPr>
            <w:tcW w:w="1165" w:type="dxa"/>
            <w:vAlign w:val="center"/>
          </w:tcPr>
          <w:p w:rsidR="007352B2" w:rsidRPr="00DA7FFC" w:rsidRDefault="007352B2">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040" w:type="dxa"/>
            <w:vAlign w:val="center"/>
          </w:tcPr>
          <w:p w:rsidR="007352B2" w:rsidRPr="00DA7FFC" w:rsidRDefault="007352B2">
            <w:pPr>
              <w:rPr>
                <w:rFonts w:ascii="Optima" w:hAnsi="Optima"/>
              </w:rPr>
            </w:pPr>
          </w:p>
          <w:p w:rsidR="007352B2" w:rsidRPr="00DA7FFC" w:rsidRDefault="007352B2">
            <w:pPr>
              <w:rPr>
                <w:rFonts w:ascii="Optima" w:hAnsi="Optima"/>
              </w:rPr>
            </w:pPr>
          </w:p>
        </w:tc>
      </w:tr>
      <w:tr w:rsidR="007352B2" w:rsidRPr="00DA7FFC">
        <w:tc>
          <w:tcPr>
            <w:tcW w:w="3885" w:type="dxa"/>
            <w:vAlign w:val="center"/>
          </w:tcPr>
          <w:p w:rsidR="007352B2" w:rsidRPr="00DA7FFC" w:rsidRDefault="007352B2">
            <w:pPr>
              <w:rPr>
                <w:rFonts w:ascii="Optima" w:hAnsi="Optima"/>
              </w:rPr>
            </w:pPr>
            <w:r w:rsidRPr="00DA7FFC">
              <w:rPr>
                <w:rFonts w:ascii="Optima" w:hAnsi="Optima"/>
              </w:rPr>
              <w:t xml:space="preserve">Differentiation Days </w:t>
            </w:r>
          </w:p>
        </w:tc>
        <w:tc>
          <w:tcPr>
            <w:tcW w:w="2662" w:type="dxa"/>
            <w:vAlign w:val="center"/>
          </w:tcPr>
          <w:p w:rsidR="007352B2" w:rsidRPr="00DA7FFC" w:rsidRDefault="007352B2">
            <w:pPr>
              <w:rPr>
                <w:rFonts w:ascii="Optima" w:hAnsi="Optima"/>
              </w:rPr>
            </w:pPr>
            <w:r w:rsidRPr="00DA7FFC">
              <w:rPr>
                <w:rFonts w:ascii="Optima" w:hAnsi="Optima"/>
              </w:rPr>
              <w:t xml:space="preserve">Reteach or extend as needed </w:t>
            </w:r>
          </w:p>
        </w:tc>
        <w:tc>
          <w:tcPr>
            <w:tcW w:w="1165" w:type="dxa"/>
            <w:vAlign w:val="center"/>
          </w:tcPr>
          <w:p w:rsidR="007352B2" w:rsidRPr="00DA7FFC" w:rsidRDefault="00871902" w:rsidP="002E5E23">
            <w:pPr>
              <w:jc w:val="center"/>
              <w:rPr>
                <w:rFonts w:ascii="Optima" w:hAnsi="Optima"/>
              </w:rPr>
            </w:pPr>
            <w:r w:rsidRPr="00DA7FFC">
              <w:rPr>
                <w:rFonts w:ascii="Optima" w:hAnsi="Optima"/>
              </w:rPr>
              <w:t>3</w:t>
            </w:r>
          </w:p>
        </w:tc>
        <w:tc>
          <w:tcPr>
            <w:tcW w:w="6040" w:type="dxa"/>
            <w:vAlign w:val="center"/>
          </w:tcPr>
          <w:p w:rsidR="007352B2" w:rsidRPr="00DA7FFC" w:rsidRDefault="007352B2">
            <w:pPr>
              <w:rPr>
                <w:rFonts w:ascii="Optima" w:hAnsi="Optima"/>
              </w:rPr>
            </w:pPr>
            <w:r w:rsidRPr="00DA7FFC">
              <w:rPr>
                <w:rFonts w:ascii="Optima" w:hAnsi="Optima"/>
              </w:rPr>
              <w:t xml:space="preserve">Days for reteaching/differentiating either before or after testing. </w:t>
            </w:r>
          </w:p>
        </w:tc>
      </w:tr>
      <w:tr w:rsidR="007352B2" w:rsidRPr="00DA7FFC">
        <w:tc>
          <w:tcPr>
            <w:tcW w:w="3885" w:type="dxa"/>
          </w:tcPr>
          <w:p w:rsidR="007352B2" w:rsidRPr="00DB71B1" w:rsidRDefault="007352B2" w:rsidP="004938B2">
            <w:pPr>
              <w:rPr>
                <w:rFonts w:ascii="Optima" w:hAnsi="Optima"/>
                <w:szCs w:val="20"/>
              </w:rPr>
            </w:pPr>
            <w:r w:rsidRPr="00DB71B1">
              <w:rPr>
                <w:rFonts w:ascii="Optima" w:hAnsi="Optima"/>
                <w:szCs w:val="20"/>
              </w:rPr>
              <w:t>CFA TESTING WINDOW</w:t>
            </w:r>
          </w:p>
        </w:tc>
        <w:tc>
          <w:tcPr>
            <w:tcW w:w="2662" w:type="dxa"/>
          </w:tcPr>
          <w:p w:rsidR="007352B2" w:rsidRPr="00DB71B1" w:rsidRDefault="007352B2" w:rsidP="004938B2">
            <w:pPr>
              <w:rPr>
                <w:rFonts w:ascii="Optima" w:hAnsi="Optima"/>
                <w:szCs w:val="20"/>
              </w:rPr>
            </w:pPr>
          </w:p>
        </w:tc>
        <w:tc>
          <w:tcPr>
            <w:tcW w:w="1165" w:type="dxa"/>
          </w:tcPr>
          <w:p w:rsidR="007352B2" w:rsidRPr="00DB71B1" w:rsidRDefault="007352B2" w:rsidP="004938B2">
            <w:pPr>
              <w:jc w:val="center"/>
              <w:rPr>
                <w:rFonts w:ascii="Optima" w:hAnsi="Optima"/>
              </w:rPr>
            </w:pPr>
          </w:p>
        </w:tc>
        <w:tc>
          <w:tcPr>
            <w:tcW w:w="6040" w:type="dxa"/>
          </w:tcPr>
          <w:p w:rsidR="007352B2" w:rsidRPr="00DB71B1" w:rsidRDefault="007352B2" w:rsidP="004938B2">
            <w:pPr>
              <w:rPr>
                <w:rFonts w:ascii="Optima" w:hAnsi="Optima"/>
                <w:szCs w:val="20"/>
              </w:rPr>
            </w:pPr>
            <w:r w:rsidRPr="00DB71B1">
              <w:rPr>
                <w:rFonts w:ascii="Optima" w:hAnsi="Optima"/>
                <w:szCs w:val="20"/>
              </w:rPr>
              <w:t>March 28</w:t>
            </w:r>
            <w:r w:rsidRPr="00DB71B1">
              <w:rPr>
                <w:rFonts w:ascii="Optima" w:hAnsi="Optima"/>
                <w:szCs w:val="20"/>
                <w:vertAlign w:val="superscript"/>
              </w:rPr>
              <w:t>th</w:t>
            </w:r>
            <w:r w:rsidRPr="00DB71B1">
              <w:rPr>
                <w:rFonts w:ascii="Optima" w:hAnsi="Optima"/>
                <w:szCs w:val="20"/>
              </w:rPr>
              <w:t xml:space="preserve"> – April 8</w:t>
            </w:r>
            <w:r w:rsidRPr="00DB71B1">
              <w:rPr>
                <w:rFonts w:ascii="Optima" w:hAnsi="Optima"/>
                <w:szCs w:val="20"/>
                <w:vertAlign w:val="superscript"/>
              </w:rPr>
              <w:t>th</w:t>
            </w:r>
          </w:p>
        </w:tc>
      </w:tr>
      <w:tr w:rsidR="007352B2" w:rsidRPr="00DA7FFC">
        <w:tc>
          <w:tcPr>
            <w:tcW w:w="3885" w:type="dxa"/>
          </w:tcPr>
          <w:p w:rsidR="007352B2" w:rsidRPr="00DB71B1" w:rsidRDefault="007352B2" w:rsidP="004938B2">
            <w:pPr>
              <w:rPr>
                <w:rFonts w:ascii="Optima" w:hAnsi="Optima"/>
                <w:szCs w:val="20"/>
              </w:rPr>
            </w:pPr>
            <w:r w:rsidRPr="00DB71B1">
              <w:rPr>
                <w:rFonts w:ascii="Optima" w:hAnsi="Optima"/>
                <w:szCs w:val="20"/>
              </w:rPr>
              <w:t>DATA ENTRY DUE DATE</w:t>
            </w:r>
          </w:p>
        </w:tc>
        <w:tc>
          <w:tcPr>
            <w:tcW w:w="2662" w:type="dxa"/>
          </w:tcPr>
          <w:p w:rsidR="007352B2" w:rsidRPr="00DB71B1" w:rsidRDefault="007352B2" w:rsidP="004938B2">
            <w:pPr>
              <w:rPr>
                <w:rFonts w:ascii="Optima" w:hAnsi="Optima"/>
                <w:szCs w:val="20"/>
              </w:rPr>
            </w:pPr>
          </w:p>
        </w:tc>
        <w:tc>
          <w:tcPr>
            <w:tcW w:w="1165" w:type="dxa"/>
          </w:tcPr>
          <w:p w:rsidR="007352B2" w:rsidRPr="00DB71B1" w:rsidRDefault="007352B2" w:rsidP="004938B2">
            <w:pPr>
              <w:jc w:val="center"/>
              <w:rPr>
                <w:rFonts w:ascii="Optima" w:hAnsi="Optima"/>
              </w:rPr>
            </w:pPr>
          </w:p>
        </w:tc>
        <w:tc>
          <w:tcPr>
            <w:tcW w:w="6040" w:type="dxa"/>
          </w:tcPr>
          <w:p w:rsidR="007352B2" w:rsidRPr="00DB71B1" w:rsidRDefault="007352B2" w:rsidP="004938B2">
            <w:pPr>
              <w:rPr>
                <w:rFonts w:ascii="Optima" w:hAnsi="Optima"/>
                <w:szCs w:val="20"/>
              </w:rPr>
            </w:pPr>
            <w:r w:rsidRPr="00DB71B1">
              <w:rPr>
                <w:rFonts w:ascii="Optima" w:hAnsi="Optima"/>
                <w:szCs w:val="20"/>
              </w:rPr>
              <w:t>April 8</w:t>
            </w:r>
            <w:r w:rsidRPr="00DB71B1">
              <w:rPr>
                <w:rFonts w:ascii="Optima" w:hAnsi="Optima"/>
                <w:szCs w:val="20"/>
                <w:vertAlign w:val="superscript"/>
              </w:rPr>
              <w:t>th</w:t>
            </w:r>
          </w:p>
        </w:tc>
      </w:tr>
    </w:tbl>
    <w:p w:rsidR="00FB7CF2" w:rsidRPr="00DA7FFC" w:rsidRDefault="00FB7CF2" w:rsidP="00FB7CF2">
      <w:pPr>
        <w:rPr>
          <w:rFonts w:ascii="Optima" w:hAnsi="Optima"/>
        </w:rPr>
      </w:pPr>
    </w:p>
    <w:p w:rsidR="00FB7CF2" w:rsidRPr="00DA7FFC" w:rsidRDefault="00FB7CF2" w:rsidP="001F24F3">
      <w:pPr>
        <w:jc w:val="center"/>
        <w:rPr>
          <w:rFonts w:ascii="Optima" w:hAnsi="Optima"/>
          <w:b/>
          <w:sz w:val="28"/>
        </w:rPr>
      </w:pPr>
      <w:r w:rsidRPr="00DA7FFC">
        <w:rPr>
          <w:rFonts w:ascii="Optima" w:hAnsi="Optima"/>
          <w:b/>
          <w:sz w:val="28"/>
        </w:rPr>
        <w:t>APRIL (16 days)</w:t>
      </w:r>
    </w:p>
    <w:p w:rsidR="000D7317" w:rsidRPr="00DA7FFC" w:rsidRDefault="001F24F3" w:rsidP="00FB7CF2">
      <w:pPr>
        <w:jc w:val="center"/>
        <w:rPr>
          <w:rFonts w:ascii="Optima" w:hAnsi="Optima"/>
          <w:b/>
          <w:sz w:val="28"/>
        </w:rPr>
      </w:pPr>
      <w:r w:rsidRPr="00DA7FFC">
        <w:rPr>
          <w:rFonts w:ascii="Optima" w:hAnsi="Optima"/>
          <w:b/>
          <w:sz w:val="28"/>
        </w:rPr>
        <w:t xml:space="preserve">TOPIC </w:t>
      </w:r>
      <w:r w:rsidR="009B7E42" w:rsidRPr="00DA7FFC">
        <w:rPr>
          <w:rFonts w:ascii="Optima" w:hAnsi="Optima"/>
          <w:b/>
          <w:sz w:val="28"/>
        </w:rPr>
        <w:t>19 – DATA AND GRAPHS</w:t>
      </w:r>
      <w:r w:rsidRPr="00DA7FFC">
        <w:rPr>
          <w:rFonts w:ascii="Optima" w:hAnsi="Optima"/>
          <w:b/>
          <w:sz w:val="28"/>
        </w:rPr>
        <w:t xml:space="preserve"> </w:t>
      </w:r>
    </w:p>
    <w:p w:rsidR="00FB7CF2" w:rsidRPr="00DA7FFC" w:rsidRDefault="009B7E42" w:rsidP="00FB7CF2">
      <w:pPr>
        <w:rPr>
          <w:rFonts w:ascii="Optima" w:hAnsi="Optima"/>
        </w:rPr>
      </w:pPr>
      <w:r w:rsidRPr="00DA7FFC">
        <w:rPr>
          <w:rFonts w:ascii="Optima" w:hAnsi="Optima"/>
        </w:rPr>
        <w:t>Topi</w:t>
      </w:r>
      <w:r w:rsidR="00E06425" w:rsidRPr="00DA7FFC">
        <w:rPr>
          <w:rFonts w:ascii="Optima" w:hAnsi="Optima"/>
        </w:rPr>
        <w:t>c 19 (5</w:t>
      </w:r>
      <w:r w:rsidR="00FB7CF2" w:rsidRPr="00DA7FFC">
        <w:rPr>
          <w:rFonts w:ascii="Optima" w:hAnsi="Optima"/>
        </w:rPr>
        <w:t xml:space="preserve"> days), </w:t>
      </w:r>
      <w:r w:rsidR="002860A7" w:rsidRPr="00DA7FFC">
        <w:rPr>
          <w:rFonts w:ascii="Optima" w:hAnsi="Optima"/>
        </w:rPr>
        <w:t xml:space="preserve">End of </w:t>
      </w:r>
      <w:r w:rsidR="00E06425" w:rsidRPr="00DA7FFC">
        <w:rPr>
          <w:rFonts w:ascii="Optima" w:hAnsi="Optima"/>
        </w:rPr>
        <w:t>Year Review for CRT</w:t>
      </w:r>
      <w:r w:rsidR="002860A7" w:rsidRPr="00DA7FFC">
        <w:rPr>
          <w:rFonts w:ascii="Optima" w:hAnsi="Optima"/>
        </w:rPr>
        <w:t>’s</w:t>
      </w:r>
      <w:r w:rsidR="00E06425" w:rsidRPr="00DA7FFC">
        <w:rPr>
          <w:rFonts w:ascii="Optima" w:hAnsi="Optima"/>
        </w:rPr>
        <w:t xml:space="preserve"> (6</w:t>
      </w:r>
      <w:r w:rsidR="00625F3D" w:rsidRPr="00DA7FFC">
        <w:rPr>
          <w:rFonts w:ascii="Optima" w:hAnsi="Optima"/>
        </w:rPr>
        <w:t xml:space="preserve"> </w:t>
      </w:r>
      <w:r w:rsidR="000D7317" w:rsidRPr="00DA7FFC">
        <w:rPr>
          <w:rFonts w:ascii="Optima" w:hAnsi="Optima"/>
        </w:rPr>
        <w:t xml:space="preserve">days), </w:t>
      </w:r>
      <w:r w:rsidR="002860A7" w:rsidRPr="00DA7FFC">
        <w:rPr>
          <w:rFonts w:ascii="Optima" w:hAnsi="Optima"/>
        </w:rPr>
        <w:t>Common Formative Assessment/CFA &amp; Differentiation</w:t>
      </w:r>
      <w:r w:rsidR="00E06425" w:rsidRPr="00DA7FFC">
        <w:rPr>
          <w:rFonts w:ascii="Optima" w:hAnsi="Optima"/>
        </w:rPr>
        <w:t xml:space="preserve"> (5</w:t>
      </w:r>
      <w:r w:rsidR="00FB7CF2" w:rsidRPr="00DA7FFC">
        <w:rPr>
          <w:rFonts w:ascii="Optima" w:hAnsi="Optima"/>
        </w:rPr>
        <w:t xml:space="preserve"> days)</w:t>
      </w:r>
    </w:p>
    <w:tbl>
      <w:tblPr>
        <w:tblStyle w:val="TableGrid"/>
        <w:tblW w:w="0" w:type="auto"/>
        <w:tblLook w:val="00BF"/>
      </w:tblPr>
      <w:tblGrid>
        <w:gridCol w:w="4007"/>
        <w:gridCol w:w="2335"/>
        <w:gridCol w:w="1217"/>
        <w:gridCol w:w="6193"/>
      </w:tblGrid>
      <w:tr w:rsidR="00FB7CF2" w:rsidRPr="00DA7FFC">
        <w:tc>
          <w:tcPr>
            <w:tcW w:w="4023" w:type="dxa"/>
            <w:shd w:val="pct15" w:color="auto" w:fill="auto"/>
          </w:tcPr>
          <w:p w:rsidR="00FB7CF2" w:rsidRPr="00DA7FFC" w:rsidRDefault="00FB7CF2" w:rsidP="004938B2">
            <w:pPr>
              <w:jc w:val="center"/>
              <w:rPr>
                <w:rFonts w:ascii="Optima" w:hAnsi="Optima"/>
              </w:rPr>
            </w:pPr>
            <w:r w:rsidRPr="00DA7FFC">
              <w:rPr>
                <w:rFonts w:ascii="Optima" w:hAnsi="Optima"/>
              </w:rPr>
              <w:t>COMMON CORE STANDARD</w:t>
            </w:r>
          </w:p>
        </w:tc>
        <w:tc>
          <w:tcPr>
            <w:tcW w:w="2342" w:type="dxa"/>
            <w:shd w:val="pct15" w:color="auto" w:fill="auto"/>
          </w:tcPr>
          <w:p w:rsidR="00FB7CF2" w:rsidRPr="00DA7FFC" w:rsidRDefault="00FB7CF2" w:rsidP="004938B2">
            <w:pPr>
              <w:jc w:val="center"/>
              <w:rPr>
                <w:rFonts w:ascii="Optima" w:hAnsi="Optima"/>
              </w:rPr>
            </w:pPr>
            <w:r w:rsidRPr="00DA7FFC">
              <w:rPr>
                <w:rFonts w:ascii="Optima" w:hAnsi="Optima"/>
              </w:rPr>
              <w:t>ENVISION LESSON</w:t>
            </w:r>
          </w:p>
        </w:tc>
        <w:tc>
          <w:tcPr>
            <w:tcW w:w="1165" w:type="dxa"/>
            <w:shd w:val="pct15" w:color="auto" w:fill="auto"/>
          </w:tcPr>
          <w:p w:rsidR="00FB7CF2" w:rsidRPr="00DA7FFC" w:rsidRDefault="00FB7CF2" w:rsidP="004938B2">
            <w:pPr>
              <w:jc w:val="center"/>
              <w:rPr>
                <w:rFonts w:ascii="Optima" w:hAnsi="Optima"/>
              </w:rPr>
            </w:pPr>
            <w:r w:rsidRPr="00DA7FFC">
              <w:rPr>
                <w:rFonts w:ascii="Optima" w:hAnsi="Optima"/>
              </w:rPr>
              <w:t>SUGG.</w:t>
            </w:r>
          </w:p>
          <w:p w:rsidR="00FB7CF2" w:rsidRPr="00DA7FFC" w:rsidRDefault="00FB7CF2" w:rsidP="004938B2">
            <w:pPr>
              <w:jc w:val="center"/>
              <w:rPr>
                <w:rFonts w:ascii="Optima" w:hAnsi="Optima"/>
              </w:rPr>
            </w:pPr>
            <w:r w:rsidRPr="00DA7FFC">
              <w:rPr>
                <w:rFonts w:ascii="Optima" w:hAnsi="Optima"/>
              </w:rPr>
              <w:t>NUMBER OF DAYS</w:t>
            </w:r>
          </w:p>
        </w:tc>
        <w:tc>
          <w:tcPr>
            <w:tcW w:w="6222" w:type="dxa"/>
            <w:shd w:val="pct15" w:color="auto" w:fill="auto"/>
          </w:tcPr>
          <w:p w:rsidR="00FB7CF2" w:rsidRPr="00DA7FFC" w:rsidRDefault="00FB7CF2" w:rsidP="004938B2">
            <w:pPr>
              <w:jc w:val="center"/>
              <w:rPr>
                <w:rFonts w:ascii="Optima" w:hAnsi="Optima"/>
              </w:rPr>
            </w:pPr>
            <w:r w:rsidRPr="00DA7FFC">
              <w:rPr>
                <w:rFonts w:ascii="Optima" w:hAnsi="Optima"/>
              </w:rPr>
              <w:t>NOTES</w:t>
            </w:r>
          </w:p>
        </w:tc>
      </w:tr>
      <w:tr w:rsidR="009B7E42" w:rsidRPr="00DA7FFC">
        <w:tc>
          <w:tcPr>
            <w:tcW w:w="4023" w:type="dxa"/>
            <w:vAlign w:val="center"/>
          </w:tcPr>
          <w:p w:rsidR="009B7E42" w:rsidRPr="00DA7FFC" w:rsidRDefault="009B7E42">
            <w:pPr>
              <w:shd w:val="solid" w:color="FFFFFF" w:fill="auto"/>
              <w:rPr>
                <w:rFonts w:ascii="Optima" w:hAnsi="Optima"/>
              </w:rPr>
            </w:pPr>
            <w:r w:rsidRPr="00DA7FFC">
              <w:rPr>
                <w:rFonts w:ascii="Optima" w:eastAsia="Calibri" w:hAnsi="Optima" w:cs="Calibri"/>
                <w:b/>
                <w:color w:val="000000"/>
                <w:shd w:val="solid" w:color="FFFFFF" w:fill="auto"/>
              </w:rPr>
              <w:t>Statistics and Probability</w:t>
            </w:r>
            <w:r w:rsidRPr="00DA7FFC">
              <w:rPr>
                <w:rFonts w:ascii="Optima" w:hAnsi="Optima"/>
              </w:rPr>
              <w:t xml:space="preserve"> </w:t>
            </w:r>
          </w:p>
          <w:p w:rsidR="009B7E42" w:rsidRPr="00DA7FFC" w:rsidRDefault="009B7E42" w:rsidP="009B7E42">
            <w:pPr>
              <w:shd w:val="solid" w:color="FFFFFF" w:fill="auto"/>
              <w:rPr>
                <w:rFonts w:ascii="Optima" w:hAnsi="Optima"/>
              </w:rPr>
            </w:pPr>
            <w:r w:rsidRPr="00DA7FFC">
              <w:rPr>
                <w:rFonts w:ascii="Optima" w:eastAsia="Calibri" w:hAnsi="Optima" w:cs="Calibri"/>
                <w:color w:val="000000"/>
                <w:shd w:val="solid" w:color="FFFFFF" w:fill="auto"/>
              </w:rPr>
              <w:t>Develop understanding of statistical variability</w:t>
            </w:r>
            <w:r w:rsidRPr="00DA7FFC">
              <w:rPr>
                <w:rFonts w:ascii="Optima" w:hAnsi="Optima"/>
              </w:rPr>
              <w:t xml:space="preserve"> </w:t>
            </w:r>
          </w:p>
          <w:p w:rsidR="009B7E42" w:rsidRPr="00DA7FFC" w:rsidRDefault="009B7E42" w:rsidP="009B7E42">
            <w:pPr>
              <w:shd w:val="solid" w:color="FFFFFF" w:fill="auto"/>
              <w:rPr>
                <w:rFonts w:ascii="Optima" w:hAnsi="Optima"/>
              </w:rPr>
            </w:pPr>
            <w:r w:rsidRPr="00DA7FFC">
              <w:rPr>
                <w:rFonts w:ascii="Optima" w:eastAsia="Calibri" w:hAnsi="Optima" w:cs="Calibri"/>
                <w:color w:val="000000"/>
                <w:shd w:val="solid" w:color="FFFFFF" w:fill="auto"/>
              </w:rPr>
              <w:t>Summarize and describe distributions</w:t>
            </w:r>
            <w:r w:rsidRPr="00DA7FFC">
              <w:rPr>
                <w:rFonts w:ascii="Optima" w:hAnsi="Optima"/>
              </w:rPr>
              <w:t xml:space="preserve"> </w:t>
            </w:r>
          </w:p>
        </w:tc>
        <w:tc>
          <w:tcPr>
            <w:tcW w:w="2342" w:type="dxa"/>
            <w:vAlign w:val="center"/>
          </w:tcPr>
          <w:p w:rsidR="009B7E42" w:rsidRPr="00DA7FFC" w:rsidRDefault="009B7E42">
            <w:pPr>
              <w:rPr>
                <w:rFonts w:ascii="Optima" w:hAnsi="Optima"/>
              </w:rPr>
            </w:pPr>
          </w:p>
        </w:tc>
        <w:tc>
          <w:tcPr>
            <w:tcW w:w="1165" w:type="dxa"/>
            <w:vAlign w:val="center"/>
          </w:tcPr>
          <w:p w:rsidR="009B7E42" w:rsidRPr="00DA7FFC" w:rsidRDefault="009B7E42" w:rsidP="00562B26">
            <w:pPr>
              <w:jc w:val="center"/>
              <w:rPr>
                <w:rFonts w:ascii="Optima" w:hAnsi="Optima"/>
              </w:rPr>
            </w:pPr>
          </w:p>
        </w:tc>
        <w:tc>
          <w:tcPr>
            <w:tcW w:w="6222" w:type="dxa"/>
            <w:vAlign w:val="center"/>
          </w:tcPr>
          <w:p w:rsidR="009B7E42" w:rsidRPr="00DA7FFC" w:rsidRDefault="009B7E42">
            <w:pPr>
              <w:rPr>
                <w:rFonts w:ascii="Optima" w:hAnsi="Optima"/>
              </w:rPr>
            </w:pPr>
          </w:p>
        </w:tc>
      </w:tr>
      <w:tr w:rsidR="009B7E42" w:rsidRPr="00DA7FFC">
        <w:tc>
          <w:tcPr>
            <w:tcW w:w="4023" w:type="dxa"/>
            <w:vAlign w:val="center"/>
          </w:tcPr>
          <w:p w:rsidR="009B7E42" w:rsidRPr="00DA7FFC" w:rsidRDefault="009B7E42" w:rsidP="009B7E42">
            <w:pPr>
              <w:shd w:val="solid" w:color="FFFFFF" w:fill="auto"/>
              <w:rPr>
                <w:rFonts w:ascii="Optima" w:hAnsi="Optima"/>
              </w:rPr>
            </w:pPr>
            <w:r w:rsidRPr="00DA7FFC">
              <w:rPr>
                <w:rFonts w:ascii="Optima" w:eastAsia="Calibri" w:hAnsi="Optima" w:cs="Calibri"/>
                <w:color w:val="000000"/>
                <w:shd w:val="solid" w:color="FFFFFF" w:fill="auto"/>
              </w:rPr>
              <w:t xml:space="preserve">6.SP.1 Recognize a statistical question as one that anticipates variability in the data related to the question and accounts for it in the answer. </w:t>
            </w:r>
          </w:p>
          <w:p w:rsidR="009B7E42" w:rsidRPr="00DA7FFC" w:rsidRDefault="009B7E42" w:rsidP="009B7E42">
            <w:pPr>
              <w:shd w:val="solid" w:color="FFFFFF" w:fill="auto"/>
              <w:rPr>
                <w:rFonts w:ascii="Optima" w:hAnsi="Optima"/>
              </w:rPr>
            </w:pPr>
            <w:r w:rsidRPr="00DA7FFC">
              <w:rPr>
                <w:rFonts w:ascii="Optima" w:eastAsia="Calibri" w:hAnsi="Optima" w:cs="Calibri"/>
                <w:color w:val="000000"/>
                <w:shd w:val="solid" w:color="FFFFFF" w:fill="auto"/>
              </w:rPr>
              <w:t>6.SP.2 Understand that a set of data collected to answer a statistical question has a distribution</w:t>
            </w:r>
            <w:r w:rsidR="00E06425" w:rsidRPr="00DA7FFC">
              <w:rPr>
                <w:rFonts w:ascii="Optima" w:eastAsia="Calibri" w:hAnsi="Optima" w:cs="Calibri"/>
                <w:color w:val="000000"/>
                <w:shd w:val="solid" w:color="FFFFFF" w:fill="auto"/>
              </w:rPr>
              <w:t xml:space="preserve"> that</w:t>
            </w:r>
            <w:r w:rsidRPr="00DA7FFC">
              <w:rPr>
                <w:rFonts w:ascii="Optima" w:eastAsia="Calibri" w:hAnsi="Optima" w:cs="Calibri"/>
                <w:color w:val="000000"/>
                <w:shd w:val="solid" w:color="FFFFFF" w:fill="auto"/>
              </w:rPr>
              <w:t xml:space="preserve"> can be described by its center, spread, and overall shape.</w:t>
            </w:r>
            <w:r w:rsidRPr="00DA7FFC">
              <w:rPr>
                <w:rFonts w:ascii="Optima" w:hAnsi="Optima"/>
              </w:rPr>
              <w:t xml:space="preserve"> </w:t>
            </w:r>
          </w:p>
          <w:p w:rsidR="009B7E42" w:rsidRPr="00DA7FFC" w:rsidRDefault="00E06425" w:rsidP="009B7E42">
            <w:pPr>
              <w:shd w:val="solid" w:color="FFFFFF" w:fill="auto"/>
              <w:rPr>
                <w:rFonts w:ascii="Optima" w:hAnsi="Optima"/>
              </w:rPr>
            </w:pPr>
            <w:r w:rsidRPr="00DA7FFC">
              <w:rPr>
                <w:rFonts w:ascii="Optima" w:eastAsia="Calibri" w:hAnsi="Optima" w:cs="Calibri"/>
                <w:color w:val="000000"/>
                <w:shd w:val="solid" w:color="FFFFFF" w:fill="auto"/>
              </w:rPr>
              <w:t>6.SP.3 </w:t>
            </w:r>
            <w:r w:rsidR="009B7E42" w:rsidRPr="00DA7FFC">
              <w:rPr>
                <w:rFonts w:ascii="Optima" w:eastAsia="Calibri" w:hAnsi="Optima" w:cs="Calibri"/>
                <w:color w:val="000000"/>
                <w:shd w:val="solid" w:color="FFFFFF" w:fill="auto"/>
              </w:rPr>
              <w:t>Recognize that a measure of center for a</w:t>
            </w:r>
            <w:r w:rsidR="009B7E42" w:rsidRPr="00DA7FFC">
              <w:rPr>
                <w:rFonts w:ascii="Optima" w:hAnsi="Optima"/>
              </w:rPr>
              <w:t xml:space="preserve"> </w:t>
            </w:r>
            <w:r w:rsidR="009B7E42" w:rsidRPr="00DA7FFC">
              <w:rPr>
                <w:rFonts w:ascii="Optima" w:eastAsia="Calibri" w:hAnsi="Optima" w:cs="Calibri"/>
                <w:color w:val="000000"/>
                <w:shd w:val="solid" w:color="FFFFFF" w:fill="auto"/>
              </w:rPr>
              <w:t>numerical data set summarizes all of its values with a single number, while a measure of variation describes how its values vary with a single number.</w:t>
            </w:r>
            <w:r w:rsidR="009B7E42" w:rsidRPr="00DA7FFC">
              <w:rPr>
                <w:rFonts w:ascii="Optima" w:hAnsi="Optima"/>
              </w:rPr>
              <w:t xml:space="preserve"> </w:t>
            </w:r>
          </w:p>
          <w:p w:rsidR="009B7E42" w:rsidRPr="00DA7FFC" w:rsidRDefault="00E06425" w:rsidP="009B7E42">
            <w:pPr>
              <w:shd w:val="solid" w:color="FFFFFF" w:fill="auto"/>
              <w:rPr>
                <w:rFonts w:ascii="Optima" w:hAnsi="Optima"/>
              </w:rPr>
            </w:pPr>
            <w:r w:rsidRPr="00DA7FFC">
              <w:rPr>
                <w:rFonts w:ascii="Optima" w:eastAsia="Calibri" w:hAnsi="Optima" w:cs="Calibri"/>
                <w:color w:val="000000"/>
                <w:shd w:val="solid" w:color="FFFFFF" w:fill="auto"/>
              </w:rPr>
              <w:t>6.SP.4 </w:t>
            </w:r>
            <w:r w:rsidR="009B7E42" w:rsidRPr="00DA7FFC">
              <w:rPr>
                <w:rFonts w:ascii="Optima" w:eastAsia="Calibri" w:hAnsi="Optima" w:cs="Calibri"/>
                <w:color w:val="000000"/>
                <w:shd w:val="solid" w:color="FFFFFF" w:fill="auto"/>
              </w:rPr>
              <w:t>Display numerical data in plots on a number line, including dot plots, histograms, and box plots.</w:t>
            </w:r>
            <w:r w:rsidR="009B7E42" w:rsidRPr="00DA7FFC">
              <w:rPr>
                <w:rFonts w:ascii="Optima" w:hAnsi="Optima"/>
              </w:rPr>
              <w:t xml:space="preserve"> </w:t>
            </w:r>
          </w:p>
          <w:p w:rsidR="009B7E42" w:rsidRPr="00DA7FFC" w:rsidRDefault="00E06425" w:rsidP="009B7E42">
            <w:pPr>
              <w:rPr>
                <w:rFonts w:ascii="Optima" w:hAnsi="Optima"/>
              </w:rPr>
            </w:pPr>
            <w:r w:rsidRPr="00DA7FFC">
              <w:rPr>
                <w:rFonts w:ascii="Optima" w:eastAsia="Calibri" w:hAnsi="Optima" w:cs="Calibri"/>
                <w:color w:val="000000"/>
                <w:shd w:val="solid" w:color="FFFFFF" w:fill="auto"/>
              </w:rPr>
              <w:t>6.SP.5 </w:t>
            </w:r>
            <w:r w:rsidR="009B7E42" w:rsidRPr="00DA7FFC">
              <w:rPr>
                <w:rFonts w:ascii="Optima" w:eastAsia="Calibri" w:hAnsi="Optima" w:cs="Calibri"/>
                <w:color w:val="000000"/>
                <w:shd w:val="solid" w:color="FFFFFF" w:fill="auto"/>
              </w:rPr>
              <w:t>Summarize numerical data sets in relation to their context.</w:t>
            </w:r>
          </w:p>
        </w:tc>
        <w:tc>
          <w:tcPr>
            <w:tcW w:w="2342" w:type="dxa"/>
            <w:vAlign w:val="center"/>
          </w:tcPr>
          <w:p w:rsidR="009B7E42" w:rsidRPr="00DA7FFC" w:rsidRDefault="009B7E42">
            <w:pPr>
              <w:shd w:val="solid" w:color="FFFFFF" w:fill="auto"/>
              <w:rPr>
                <w:rFonts w:ascii="Optima" w:hAnsi="Optima"/>
              </w:rPr>
            </w:pPr>
            <w:r w:rsidRPr="00DA7FFC">
              <w:rPr>
                <w:rFonts w:ascii="Optima" w:eastAsia="Calibri" w:hAnsi="Optima" w:cs="Calibri"/>
                <w:color w:val="000000"/>
                <w:shd w:val="solid" w:color="FFFFFF" w:fill="auto"/>
              </w:rPr>
              <w:t>19-7: Stem-and-Leaf Plots</w:t>
            </w:r>
            <w:r w:rsidRPr="00DA7FFC">
              <w:rPr>
                <w:rFonts w:ascii="Optima" w:hAnsi="Optima"/>
              </w:rPr>
              <w:t xml:space="preserve"> </w:t>
            </w:r>
          </w:p>
        </w:tc>
        <w:tc>
          <w:tcPr>
            <w:tcW w:w="1165" w:type="dxa"/>
            <w:vAlign w:val="center"/>
          </w:tcPr>
          <w:p w:rsidR="009B7E42" w:rsidRPr="00DA7FFC" w:rsidRDefault="009B7E42">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222" w:type="dxa"/>
            <w:vAlign w:val="center"/>
          </w:tcPr>
          <w:p w:rsidR="009B7E42" w:rsidRPr="00DA7FFC" w:rsidRDefault="009B7E42">
            <w:pPr>
              <w:rPr>
                <w:rFonts w:ascii="Optima" w:hAnsi="Optima"/>
              </w:rPr>
            </w:pPr>
          </w:p>
        </w:tc>
      </w:tr>
      <w:tr w:rsidR="009B7E42" w:rsidRPr="00DA7FFC">
        <w:tc>
          <w:tcPr>
            <w:tcW w:w="4023" w:type="dxa"/>
            <w:vAlign w:val="center"/>
          </w:tcPr>
          <w:p w:rsidR="009B7E42" w:rsidRPr="00DA7FFC" w:rsidRDefault="009B7E42">
            <w:pPr>
              <w:rPr>
                <w:rFonts w:ascii="Optima" w:hAnsi="Optima"/>
              </w:rPr>
            </w:pPr>
          </w:p>
        </w:tc>
        <w:tc>
          <w:tcPr>
            <w:tcW w:w="2342" w:type="dxa"/>
            <w:vAlign w:val="center"/>
          </w:tcPr>
          <w:p w:rsidR="009B7E42" w:rsidRPr="00DA7FFC" w:rsidRDefault="009B7E42">
            <w:pPr>
              <w:shd w:val="solid" w:color="FFFFFF" w:fill="auto"/>
              <w:rPr>
                <w:rFonts w:ascii="Optima" w:hAnsi="Optima"/>
              </w:rPr>
            </w:pPr>
            <w:r w:rsidRPr="00DA7FFC">
              <w:rPr>
                <w:rFonts w:ascii="Optima" w:eastAsia="Calibri" w:hAnsi="Optima" w:cs="Calibri"/>
                <w:color w:val="000000"/>
                <w:shd w:val="solid" w:color="FFFFFF" w:fill="auto"/>
              </w:rPr>
              <w:t>19-8: Appropriate Use of Statistical measures</w:t>
            </w:r>
            <w:r w:rsidRPr="00DA7FFC">
              <w:rPr>
                <w:rFonts w:ascii="Optima" w:hAnsi="Optima"/>
              </w:rPr>
              <w:t xml:space="preserve"> </w:t>
            </w:r>
          </w:p>
        </w:tc>
        <w:tc>
          <w:tcPr>
            <w:tcW w:w="1165" w:type="dxa"/>
            <w:vAlign w:val="center"/>
          </w:tcPr>
          <w:p w:rsidR="009B7E42" w:rsidRPr="00DA7FFC" w:rsidRDefault="009B7E42">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222" w:type="dxa"/>
            <w:vAlign w:val="center"/>
          </w:tcPr>
          <w:p w:rsidR="009B7E42" w:rsidRPr="00DA7FFC" w:rsidRDefault="009B7E42" w:rsidP="00562B26">
            <w:pPr>
              <w:rPr>
                <w:rFonts w:ascii="Optima" w:hAnsi="Optima"/>
              </w:rPr>
            </w:pPr>
          </w:p>
        </w:tc>
      </w:tr>
      <w:tr w:rsidR="009B7E42" w:rsidRPr="00DA7FFC">
        <w:tc>
          <w:tcPr>
            <w:tcW w:w="4023" w:type="dxa"/>
            <w:vAlign w:val="center"/>
          </w:tcPr>
          <w:p w:rsidR="009B7E42" w:rsidRPr="00DA7FFC" w:rsidRDefault="009B7E42">
            <w:pPr>
              <w:rPr>
                <w:rFonts w:ascii="Optima" w:hAnsi="Optima"/>
              </w:rPr>
            </w:pPr>
          </w:p>
        </w:tc>
        <w:tc>
          <w:tcPr>
            <w:tcW w:w="2342" w:type="dxa"/>
            <w:vAlign w:val="center"/>
          </w:tcPr>
          <w:p w:rsidR="009B7E42" w:rsidRPr="00DA7FFC" w:rsidRDefault="009B7E42">
            <w:pPr>
              <w:shd w:val="solid" w:color="FFFFFF" w:fill="auto"/>
              <w:rPr>
                <w:rFonts w:ascii="Optima" w:hAnsi="Optima"/>
              </w:rPr>
            </w:pPr>
            <w:r w:rsidRPr="00DA7FFC">
              <w:rPr>
                <w:rFonts w:ascii="Optima" w:eastAsia="Calibri" w:hAnsi="Optima" w:cs="Calibri"/>
                <w:color w:val="000000"/>
                <w:shd w:val="solid" w:color="FFFFFF" w:fill="auto"/>
              </w:rPr>
              <w:t>19-9: Samples and Surveys</w:t>
            </w:r>
            <w:r w:rsidRPr="00DA7FFC">
              <w:rPr>
                <w:rFonts w:ascii="Optima" w:hAnsi="Optima"/>
              </w:rPr>
              <w:t xml:space="preserve"> </w:t>
            </w:r>
          </w:p>
        </w:tc>
        <w:tc>
          <w:tcPr>
            <w:tcW w:w="1165" w:type="dxa"/>
            <w:vAlign w:val="center"/>
          </w:tcPr>
          <w:p w:rsidR="009B7E42" w:rsidRPr="00DA7FFC" w:rsidRDefault="009B7E42">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222" w:type="dxa"/>
            <w:vAlign w:val="center"/>
          </w:tcPr>
          <w:p w:rsidR="009B7E42" w:rsidRPr="00DA7FFC" w:rsidRDefault="009B7E42">
            <w:pPr>
              <w:rPr>
                <w:rFonts w:ascii="Optima" w:hAnsi="Optima"/>
              </w:rPr>
            </w:pPr>
          </w:p>
        </w:tc>
      </w:tr>
      <w:tr w:rsidR="009B7E42" w:rsidRPr="00DA7FFC">
        <w:tc>
          <w:tcPr>
            <w:tcW w:w="4023" w:type="dxa"/>
            <w:vAlign w:val="center"/>
          </w:tcPr>
          <w:p w:rsidR="009B7E42" w:rsidRPr="00DA7FFC" w:rsidRDefault="009B7E42">
            <w:pPr>
              <w:rPr>
                <w:rFonts w:ascii="Optima" w:hAnsi="Optima"/>
              </w:rPr>
            </w:pPr>
          </w:p>
        </w:tc>
        <w:tc>
          <w:tcPr>
            <w:tcW w:w="2342" w:type="dxa"/>
            <w:vAlign w:val="center"/>
          </w:tcPr>
          <w:p w:rsidR="009B7E42" w:rsidRPr="00DA7FFC" w:rsidRDefault="009B7E42">
            <w:pPr>
              <w:shd w:val="solid" w:color="FFFFFF" w:fill="auto"/>
              <w:rPr>
                <w:rFonts w:ascii="Optima" w:hAnsi="Optima"/>
              </w:rPr>
            </w:pPr>
            <w:r w:rsidRPr="00DA7FFC">
              <w:rPr>
                <w:rFonts w:ascii="Optima" w:eastAsia="Calibri" w:hAnsi="Optima" w:cs="Calibri"/>
                <w:color w:val="000000"/>
                <w:shd w:val="solid" w:color="FFFFFF" w:fill="auto"/>
              </w:rPr>
              <w:t>19-10: Using statistics to Draw Conclusions</w:t>
            </w:r>
            <w:r w:rsidRPr="00DA7FFC">
              <w:rPr>
                <w:rFonts w:ascii="Optima" w:hAnsi="Optima"/>
              </w:rPr>
              <w:t xml:space="preserve"> </w:t>
            </w:r>
          </w:p>
        </w:tc>
        <w:tc>
          <w:tcPr>
            <w:tcW w:w="1165" w:type="dxa"/>
            <w:vAlign w:val="center"/>
          </w:tcPr>
          <w:p w:rsidR="009B7E42" w:rsidRPr="00DA7FFC" w:rsidRDefault="009B7E42">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222" w:type="dxa"/>
            <w:vAlign w:val="center"/>
          </w:tcPr>
          <w:p w:rsidR="009B7E42" w:rsidRPr="00DA7FFC" w:rsidRDefault="009B7E42">
            <w:pPr>
              <w:rPr>
                <w:rFonts w:ascii="Optima" w:hAnsi="Optima"/>
              </w:rPr>
            </w:pPr>
          </w:p>
        </w:tc>
      </w:tr>
      <w:tr w:rsidR="009B7E42" w:rsidRPr="00DA7FFC">
        <w:tc>
          <w:tcPr>
            <w:tcW w:w="4023" w:type="dxa"/>
            <w:vAlign w:val="center"/>
          </w:tcPr>
          <w:p w:rsidR="009B7E42" w:rsidRPr="00DA7FFC" w:rsidRDefault="009B7E42">
            <w:pPr>
              <w:rPr>
                <w:rFonts w:ascii="Optima" w:hAnsi="Optima"/>
              </w:rPr>
            </w:pPr>
          </w:p>
        </w:tc>
        <w:tc>
          <w:tcPr>
            <w:tcW w:w="2342" w:type="dxa"/>
            <w:vAlign w:val="center"/>
          </w:tcPr>
          <w:p w:rsidR="009B7E42" w:rsidRPr="00DA7FFC" w:rsidRDefault="009B7E42">
            <w:pPr>
              <w:shd w:val="solid" w:color="FFFFFF" w:fill="auto"/>
              <w:rPr>
                <w:rFonts w:ascii="Optima" w:hAnsi="Optima"/>
              </w:rPr>
            </w:pPr>
            <w:r w:rsidRPr="00DA7FFC">
              <w:rPr>
                <w:rFonts w:ascii="Optima" w:eastAsia="Calibri" w:hAnsi="Optima" w:cs="Calibri"/>
                <w:color w:val="000000"/>
                <w:shd w:val="solid" w:color="FFFFFF" w:fill="auto"/>
              </w:rPr>
              <w:t>19-11:  Try, Check, and Revise</w:t>
            </w:r>
            <w:r w:rsidRPr="00DA7FFC">
              <w:rPr>
                <w:rFonts w:ascii="Optima" w:hAnsi="Optima"/>
              </w:rPr>
              <w:t xml:space="preserve"> </w:t>
            </w:r>
          </w:p>
        </w:tc>
        <w:tc>
          <w:tcPr>
            <w:tcW w:w="1165" w:type="dxa"/>
            <w:vAlign w:val="center"/>
          </w:tcPr>
          <w:p w:rsidR="009B7E42" w:rsidRPr="00DA7FFC" w:rsidRDefault="009B7E42">
            <w:pPr>
              <w:shd w:val="solid" w:color="FFFFFF" w:fill="auto"/>
              <w:jc w:val="center"/>
              <w:rPr>
                <w:rFonts w:ascii="Optima" w:hAnsi="Optima"/>
              </w:rPr>
            </w:pPr>
            <w:r w:rsidRPr="00DA7FFC">
              <w:rPr>
                <w:rFonts w:ascii="Optima" w:eastAsia="Calibri" w:hAnsi="Optima" w:cs="Calibri"/>
                <w:color w:val="000000"/>
                <w:shd w:val="solid" w:color="FFFFFF" w:fill="auto"/>
              </w:rPr>
              <w:t>1</w:t>
            </w:r>
            <w:r w:rsidRPr="00DA7FFC">
              <w:rPr>
                <w:rFonts w:ascii="Optima" w:hAnsi="Optima"/>
              </w:rPr>
              <w:t xml:space="preserve"> </w:t>
            </w:r>
          </w:p>
        </w:tc>
        <w:tc>
          <w:tcPr>
            <w:tcW w:w="6222" w:type="dxa"/>
            <w:vAlign w:val="center"/>
          </w:tcPr>
          <w:p w:rsidR="009B7E42" w:rsidRPr="00DA7FFC" w:rsidRDefault="009B7E42">
            <w:pPr>
              <w:rPr>
                <w:rFonts w:ascii="Optima" w:hAnsi="Optima"/>
              </w:rPr>
            </w:pPr>
          </w:p>
        </w:tc>
      </w:tr>
      <w:tr w:rsidR="00562B26" w:rsidRPr="00DA7FFC">
        <w:tc>
          <w:tcPr>
            <w:tcW w:w="4023" w:type="dxa"/>
            <w:vAlign w:val="center"/>
          </w:tcPr>
          <w:p w:rsidR="00562B26" w:rsidRPr="00DA7FFC" w:rsidRDefault="00562B26">
            <w:pPr>
              <w:rPr>
                <w:rFonts w:ascii="Optima" w:hAnsi="Optima"/>
              </w:rPr>
            </w:pPr>
            <w:r w:rsidRPr="00DA7FFC">
              <w:rPr>
                <w:rFonts w:ascii="Optima" w:hAnsi="Optima"/>
              </w:rPr>
              <w:t xml:space="preserve">Differentiation Days </w:t>
            </w:r>
          </w:p>
        </w:tc>
        <w:tc>
          <w:tcPr>
            <w:tcW w:w="2342" w:type="dxa"/>
            <w:vAlign w:val="center"/>
          </w:tcPr>
          <w:p w:rsidR="00562B26" w:rsidRPr="00DA7FFC" w:rsidRDefault="00562B26">
            <w:pPr>
              <w:rPr>
                <w:rFonts w:ascii="Optima" w:hAnsi="Optima"/>
              </w:rPr>
            </w:pPr>
            <w:r w:rsidRPr="00DA7FFC">
              <w:rPr>
                <w:rFonts w:ascii="Optima" w:hAnsi="Optima"/>
              </w:rPr>
              <w:t xml:space="preserve">Reteach or extend as needed </w:t>
            </w:r>
          </w:p>
        </w:tc>
        <w:tc>
          <w:tcPr>
            <w:tcW w:w="1165" w:type="dxa"/>
            <w:vAlign w:val="center"/>
          </w:tcPr>
          <w:p w:rsidR="00562B26" w:rsidRPr="00DA7FFC" w:rsidRDefault="00562B26" w:rsidP="00562B26">
            <w:pPr>
              <w:jc w:val="center"/>
              <w:rPr>
                <w:rFonts w:ascii="Optima" w:hAnsi="Optima"/>
              </w:rPr>
            </w:pPr>
            <w:r w:rsidRPr="00DA7FFC">
              <w:rPr>
                <w:rFonts w:ascii="Optima" w:hAnsi="Optima"/>
              </w:rPr>
              <w:t>3</w:t>
            </w:r>
          </w:p>
        </w:tc>
        <w:tc>
          <w:tcPr>
            <w:tcW w:w="6222" w:type="dxa"/>
            <w:vAlign w:val="center"/>
          </w:tcPr>
          <w:p w:rsidR="00562B26" w:rsidRPr="00DA7FFC" w:rsidRDefault="00562B26">
            <w:pPr>
              <w:rPr>
                <w:rFonts w:ascii="Optima" w:hAnsi="Optima"/>
              </w:rPr>
            </w:pPr>
            <w:r w:rsidRPr="00DA7FFC">
              <w:rPr>
                <w:rFonts w:ascii="Optima" w:hAnsi="Optima"/>
              </w:rPr>
              <w:t xml:space="preserve">Days for reteaching/differentiating either before or after testing. </w:t>
            </w:r>
          </w:p>
        </w:tc>
      </w:tr>
      <w:tr w:rsidR="00562B26" w:rsidRPr="00DA7FFC">
        <w:tc>
          <w:tcPr>
            <w:tcW w:w="4023" w:type="dxa"/>
            <w:shd w:val="pct35" w:color="auto" w:fill="auto"/>
            <w:vAlign w:val="center"/>
          </w:tcPr>
          <w:p w:rsidR="00562B26" w:rsidRPr="00DA7FFC" w:rsidRDefault="00562B26">
            <w:pPr>
              <w:rPr>
                <w:rFonts w:ascii="Optima" w:hAnsi="Optima"/>
              </w:rPr>
            </w:pPr>
          </w:p>
        </w:tc>
        <w:tc>
          <w:tcPr>
            <w:tcW w:w="2342" w:type="dxa"/>
            <w:shd w:val="pct35" w:color="auto" w:fill="auto"/>
            <w:vAlign w:val="center"/>
          </w:tcPr>
          <w:p w:rsidR="00562B26" w:rsidRPr="00DA7FFC" w:rsidRDefault="00562B26">
            <w:pPr>
              <w:rPr>
                <w:rFonts w:ascii="Optima" w:hAnsi="Optima"/>
              </w:rPr>
            </w:pPr>
          </w:p>
        </w:tc>
        <w:tc>
          <w:tcPr>
            <w:tcW w:w="1165" w:type="dxa"/>
            <w:shd w:val="pct35" w:color="auto" w:fill="auto"/>
            <w:vAlign w:val="center"/>
          </w:tcPr>
          <w:p w:rsidR="00562B26" w:rsidRPr="00DA7FFC" w:rsidRDefault="00562B26" w:rsidP="00562B26">
            <w:pPr>
              <w:jc w:val="center"/>
              <w:rPr>
                <w:rFonts w:ascii="Optima" w:hAnsi="Optima"/>
              </w:rPr>
            </w:pPr>
          </w:p>
        </w:tc>
        <w:tc>
          <w:tcPr>
            <w:tcW w:w="6222" w:type="dxa"/>
            <w:shd w:val="pct35" w:color="auto" w:fill="auto"/>
            <w:vAlign w:val="center"/>
          </w:tcPr>
          <w:p w:rsidR="00562B26" w:rsidRPr="00DA7FFC" w:rsidRDefault="00562B26">
            <w:pPr>
              <w:rPr>
                <w:rFonts w:ascii="Optima" w:hAnsi="Optima"/>
              </w:rPr>
            </w:pPr>
          </w:p>
        </w:tc>
      </w:tr>
      <w:tr w:rsidR="00562B26" w:rsidRPr="00DA7FFC">
        <w:tc>
          <w:tcPr>
            <w:tcW w:w="4023" w:type="dxa"/>
            <w:vAlign w:val="center"/>
          </w:tcPr>
          <w:p w:rsidR="00562B26" w:rsidRPr="00DA7FFC" w:rsidRDefault="002860A7" w:rsidP="002860A7">
            <w:pPr>
              <w:rPr>
                <w:rFonts w:ascii="Optima" w:hAnsi="Optima"/>
                <w:b/>
              </w:rPr>
            </w:pPr>
            <w:r w:rsidRPr="00DA7FFC">
              <w:rPr>
                <w:rFonts w:ascii="Optima" w:eastAsia="Calibri" w:hAnsi="Optima" w:cs="Calibri"/>
                <w:b/>
                <w:color w:val="000000"/>
                <w:shd w:val="solid" w:color="FFFFFF" w:fill="auto"/>
              </w:rPr>
              <w:t xml:space="preserve">End of </w:t>
            </w:r>
            <w:r w:rsidR="00E06425" w:rsidRPr="00DA7FFC">
              <w:rPr>
                <w:rFonts w:ascii="Optima" w:eastAsia="Calibri" w:hAnsi="Optima" w:cs="Calibri"/>
                <w:b/>
                <w:color w:val="000000"/>
                <w:shd w:val="solid" w:color="FFFFFF" w:fill="auto"/>
              </w:rPr>
              <w:t xml:space="preserve">Year Review for </w:t>
            </w:r>
            <w:r w:rsidRPr="00DA7FFC">
              <w:rPr>
                <w:rFonts w:ascii="Optima" w:eastAsia="Calibri" w:hAnsi="Optima" w:cs="Calibri"/>
                <w:b/>
                <w:color w:val="000000"/>
                <w:shd w:val="solid" w:color="FFFFFF" w:fill="auto"/>
              </w:rPr>
              <w:t>CRT’S</w:t>
            </w:r>
          </w:p>
        </w:tc>
        <w:tc>
          <w:tcPr>
            <w:tcW w:w="2342" w:type="dxa"/>
            <w:vAlign w:val="center"/>
          </w:tcPr>
          <w:p w:rsidR="00562B26" w:rsidRPr="00DA7FFC" w:rsidRDefault="00562B26">
            <w:pPr>
              <w:rPr>
                <w:rFonts w:ascii="Optima" w:hAnsi="Optima"/>
              </w:rPr>
            </w:pPr>
          </w:p>
        </w:tc>
        <w:tc>
          <w:tcPr>
            <w:tcW w:w="1165" w:type="dxa"/>
            <w:vAlign w:val="center"/>
          </w:tcPr>
          <w:p w:rsidR="00562B26" w:rsidRPr="00DA7FFC" w:rsidRDefault="00E06425" w:rsidP="00562B26">
            <w:pPr>
              <w:jc w:val="center"/>
              <w:rPr>
                <w:rFonts w:ascii="Optima" w:hAnsi="Optima"/>
              </w:rPr>
            </w:pPr>
            <w:r w:rsidRPr="00DA7FFC">
              <w:rPr>
                <w:rFonts w:ascii="Optima" w:hAnsi="Optima"/>
              </w:rPr>
              <w:t>6</w:t>
            </w:r>
          </w:p>
        </w:tc>
        <w:tc>
          <w:tcPr>
            <w:tcW w:w="6222" w:type="dxa"/>
            <w:vAlign w:val="center"/>
          </w:tcPr>
          <w:p w:rsidR="00562B26" w:rsidRPr="00DA7FFC" w:rsidRDefault="00562B26">
            <w:pPr>
              <w:rPr>
                <w:rFonts w:ascii="Optima" w:hAnsi="Optima"/>
              </w:rPr>
            </w:pPr>
          </w:p>
        </w:tc>
      </w:tr>
      <w:tr w:rsidR="00E06425" w:rsidRPr="00DA7FFC">
        <w:tc>
          <w:tcPr>
            <w:tcW w:w="4023" w:type="dxa"/>
            <w:vAlign w:val="center"/>
          </w:tcPr>
          <w:p w:rsidR="00E06425" w:rsidRPr="00DA7FFC" w:rsidRDefault="00E06425">
            <w:pPr>
              <w:rPr>
                <w:rFonts w:ascii="Optima" w:hAnsi="Optima"/>
              </w:rPr>
            </w:pPr>
            <w:r w:rsidRPr="00DA7FFC">
              <w:rPr>
                <w:rFonts w:ascii="Optima" w:hAnsi="Optima"/>
              </w:rPr>
              <w:t xml:space="preserve">Differentiation Days </w:t>
            </w:r>
          </w:p>
        </w:tc>
        <w:tc>
          <w:tcPr>
            <w:tcW w:w="2342" w:type="dxa"/>
            <w:vAlign w:val="center"/>
          </w:tcPr>
          <w:p w:rsidR="00E06425" w:rsidRPr="00DA7FFC" w:rsidRDefault="00E06425">
            <w:pPr>
              <w:rPr>
                <w:rFonts w:ascii="Optima" w:hAnsi="Optima"/>
              </w:rPr>
            </w:pPr>
            <w:r w:rsidRPr="00DA7FFC">
              <w:rPr>
                <w:rFonts w:ascii="Optima" w:hAnsi="Optima"/>
              </w:rPr>
              <w:t xml:space="preserve">Reteach or extend as needed </w:t>
            </w:r>
          </w:p>
        </w:tc>
        <w:tc>
          <w:tcPr>
            <w:tcW w:w="1165" w:type="dxa"/>
            <w:vAlign w:val="center"/>
          </w:tcPr>
          <w:p w:rsidR="00E06425" w:rsidRPr="00DA7FFC" w:rsidRDefault="00E06425" w:rsidP="00562B26">
            <w:pPr>
              <w:jc w:val="center"/>
              <w:rPr>
                <w:rFonts w:ascii="Optima" w:hAnsi="Optima"/>
              </w:rPr>
            </w:pPr>
            <w:r w:rsidRPr="00DA7FFC">
              <w:rPr>
                <w:rFonts w:ascii="Optima" w:hAnsi="Optima"/>
              </w:rPr>
              <w:t>2</w:t>
            </w:r>
          </w:p>
        </w:tc>
        <w:tc>
          <w:tcPr>
            <w:tcW w:w="6222" w:type="dxa"/>
            <w:vAlign w:val="center"/>
          </w:tcPr>
          <w:p w:rsidR="00E06425" w:rsidRPr="00DA7FFC" w:rsidRDefault="00E06425">
            <w:pPr>
              <w:rPr>
                <w:rFonts w:ascii="Optima" w:hAnsi="Optima"/>
              </w:rPr>
            </w:pPr>
            <w:r w:rsidRPr="00DA7FFC">
              <w:rPr>
                <w:rFonts w:ascii="Optima" w:hAnsi="Optima"/>
              </w:rPr>
              <w:t xml:space="preserve">Days for reteaching/differentiating either before or after testing. </w:t>
            </w:r>
          </w:p>
        </w:tc>
      </w:tr>
      <w:tr w:rsidR="00562B26" w:rsidRPr="00DA7FFC">
        <w:tc>
          <w:tcPr>
            <w:tcW w:w="4023" w:type="dxa"/>
          </w:tcPr>
          <w:p w:rsidR="00562B26" w:rsidRPr="00CF79C9" w:rsidRDefault="00562B26" w:rsidP="004938B2">
            <w:pPr>
              <w:rPr>
                <w:rFonts w:ascii="Optima" w:hAnsi="Optima"/>
                <w:szCs w:val="20"/>
              </w:rPr>
            </w:pPr>
            <w:r w:rsidRPr="00CF79C9">
              <w:rPr>
                <w:rFonts w:ascii="Optima" w:hAnsi="Optima"/>
                <w:szCs w:val="20"/>
              </w:rPr>
              <w:t>CFA TESTING WINDOW</w:t>
            </w:r>
          </w:p>
        </w:tc>
        <w:tc>
          <w:tcPr>
            <w:tcW w:w="2342" w:type="dxa"/>
          </w:tcPr>
          <w:p w:rsidR="00562B26" w:rsidRPr="00CF79C9" w:rsidRDefault="00562B26" w:rsidP="004938B2">
            <w:pPr>
              <w:rPr>
                <w:rFonts w:ascii="Optima" w:hAnsi="Optima"/>
                <w:szCs w:val="20"/>
              </w:rPr>
            </w:pPr>
          </w:p>
        </w:tc>
        <w:tc>
          <w:tcPr>
            <w:tcW w:w="1165" w:type="dxa"/>
          </w:tcPr>
          <w:p w:rsidR="00562B26" w:rsidRPr="00CF79C9" w:rsidRDefault="00562B26" w:rsidP="004938B2">
            <w:pPr>
              <w:jc w:val="center"/>
              <w:rPr>
                <w:rFonts w:ascii="Optima" w:hAnsi="Optima"/>
              </w:rPr>
            </w:pPr>
          </w:p>
        </w:tc>
        <w:tc>
          <w:tcPr>
            <w:tcW w:w="6222" w:type="dxa"/>
          </w:tcPr>
          <w:p w:rsidR="00562B26" w:rsidRPr="00CF79C9" w:rsidRDefault="00562B26" w:rsidP="004938B2">
            <w:pPr>
              <w:rPr>
                <w:rFonts w:ascii="Optima" w:hAnsi="Optima"/>
                <w:szCs w:val="20"/>
              </w:rPr>
            </w:pPr>
            <w:r w:rsidRPr="00CF79C9">
              <w:rPr>
                <w:rFonts w:ascii="Optima" w:hAnsi="Optima"/>
                <w:szCs w:val="20"/>
              </w:rPr>
              <w:t>April 25</w:t>
            </w:r>
            <w:r w:rsidRPr="00CF79C9">
              <w:rPr>
                <w:rFonts w:ascii="Optima" w:hAnsi="Optima"/>
                <w:szCs w:val="20"/>
                <w:vertAlign w:val="superscript"/>
              </w:rPr>
              <w:t>th</w:t>
            </w:r>
            <w:r w:rsidRPr="00CF79C9">
              <w:rPr>
                <w:rFonts w:ascii="Optima" w:hAnsi="Optima"/>
                <w:szCs w:val="20"/>
              </w:rPr>
              <w:t xml:space="preserve"> – May 6</w:t>
            </w:r>
            <w:r w:rsidRPr="00CF79C9">
              <w:rPr>
                <w:rFonts w:ascii="Optima" w:hAnsi="Optima"/>
                <w:szCs w:val="20"/>
                <w:vertAlign w:val="superscript"/>
              </w:rPr>
              <w:t>th</w:t>
            </w:r>
          </w:p>
        </w:tc>
      </w:tr>
      <w:tr w:rsidR="00562B26" w:rsidRPr="00DA7FFC">
        <w:tc>
          <w:tcPr>
            <w:tcW w:w="4023" w:type="dxa"/>
          </w:tcPr>
          <w:p w:rsidR="00562B26" w:rsidRPr="00CF79C9" w:rsidRDefault="00562B26" w:rsidP="004938B2">
            <w:pPr>
              <w:rPr>
                <w:rFonts w:ascii="Optima" w:hAnsi="Optima"/>
                <w:szCs w:val="20"/>
              </w:rPr>
            </w:pPr>
            <w:r w:rsidRPr="00CF79C9">
              <w:rPr>
                <w:rFonts w:ascii="Optima" w:hAnsi="Optima"/>
                <w:szCs w:val="20"/>
              </w:rPr>
              <w:t>DATA ENTRY DUE DATE</w:t>
            </w:r>
          </w:p>
        </w:tc>
        <w:tc>
          <w:tcPr>
            <w:tcW w:w="2342" w:type="dxa"/>
          </w:tcPr>
          <w:p w:rsidR="00562B26" w:rsidRPr="00CF79C9" w:rsidRDefault="00562B26" w:rsidP="004938B2">
            <w:pPr>
              <w:rPr>
                <w:rFonts w:ascii="Optima" w:hAnsi="Optima"/>
                <w:szCs w:val="20"/>
              </w:rPr>
            </w:pPr>
          </w:p>
        </w:tc>
        <w:tc>
          <w:tcPr>
            <w:tcW w:w="1165" w:type="dxa"/>
          </w:tcPr>
          <w:p w:rsidR="00562B26" w:rsidRPr="00CF79C9" w:rsidRDefault="00562B26" w:rsidP="004938B2">
            <w:pPr>
              <w:jc w:val="center"/>
              <w:rPr>
                <w:rFonts w:ascii="Optima" w:hAnsi="Optima"/>
              </w:rPr>
            </w:pPr>
          </w:p>
        </w:tc>
        <w:tc>
          <w:tcPr>
            <w:tcW w:w="6222" w:type="dxa"/>
          </w:tcPr>
          <w:p w:rsidR="00562B26" w:rsidRPr="00CF79C9" w:rsidRDefault="00562B26" w:rsidP="004938B2">
            <w:pPr>
              <w:rPr>
                <w:rFonts w:ascii="Optima" w:hAnsi="Optima"/>
                <w:szCs w:val="20"/>
              </w:rPr>
            </w:pPr>
            <w:r w:rsidRPr="00CF79C9">
              <w:rPr>
                <w:rFonts w:ascii="Optima" w:hAnsi="Optima"/>
                <w:szCs w:val="20"/>
              </w:rPr>
              <w:t>May 6</w:t>
            </w:r>
            <w:r w:rsidRPr="00CF79C9">
              <w:rPr>
                <w:rFonts w:ascii="Optima" w:hAnsi="Optima"/>
                <w:szCs w:val="20"/>
                <w:vertAlign w:val="superscript"/>
              </w:rPr>
              <w:t>th</w:t>
            </w:r>
          </w:p>
        </w:tc>
      </w:tr>
    </w:tbl>
    <w:p w:rsidR="00FB7CF2" w:rsidRPr="00DA7FFC" w:rsidRDefault="00FB7CF2" w:rsidP="00FB7CF2">
      <w:pPr>
        <w:rPr>
          <w:rFonts w:ascii="Optima" w:hAnsi="Optima"/>
        </w:rPr>
      </w:pPr>
    </w:p>
    <w:p w:rsidR="00FB7CF2" w:rsidRPr="00DA7FFC" w:rsidRDefault="00FB7CF2" w:rsidP="00FB7CF2">
      <w:pPr>
        <w:rPr>
          <w:rFonts w:ascii="Optima" w:hAnsi="Optima"/>
        </w:rPr>
      </w:pPr>
    </w:p>
    <w:p w:rsidR="00FB7CF2" w:rsidRPr="00DA7FFC" w:rsidRDefault="00FB7CF2" w:rsidP="00FB7CF2">
      <w:pPr>
        <w:rPr>
          <w:rFonts w:ascii="Optima" w:hAnsi="Optima"/>
        </w:rPr>
      </w:pPr>
    </w:p>
    <w:p w:rsidR="00FB7CF2" w:rsidRPr="00DA7FFC" w:rsidRDefault="00FB7CF2" w:rsidP="00FB7CF2">
      <w:pPr>
        <w:jc w:val="center"/>
        <w:rPr>
          <w:rFonts w:ascii="Optima" w:hAnsi="Optima"/>
          <w:b/>
          <w:sz w:val="28"/>
        </w:rPr>
      </w:pPr>
      <w:r w:rsidRPr="00DA7FFC">
        <w:rPr>
          <w:rFonts w:ascii="Optima" w:hAnsi="Optima"/>
          <w:b/>
          <w:sz w:val="28"/>
        </w:rPr>
        <w:br w:type="page"/>
        <w:t>MAY (21 days)</w:t>
      </w:r>
    </w:p>
    <w:p w:rsidR="00FB7CF2" w:rsidRPr="00DA7FFC" w:rsidRDefault="00562B26" w:rsidP="002860A7">
      <w:pPr>
        <w:jc w:val="center"/>
        <w:rPr>
          <w:rFonts w:ascii="Optima" w:hAnsi="Optima"/>
          <w:b/>
          <w:sz w:val="28"/>
        </w:rPr>
      </w:pPr>
      <w:r w:rsidRPr="00DA7FFC">
        <w:rPr>
          <w:rFonts w:ascii="Optima" w:hAnsi="Optima"/>
          <w:b/>
          <w:sz w:val="28"/>
        </w:rPr>
        <w:t xml:space="preserve">TOPIC </w:t>
      </w:r>
      <w:r w:rsidR="002860A7" w:rsidRPr="00DA7FFC">
        <w:rPr>
          <w:rFonts w:ascii="Optima" w:hAnsi="Optima"/>
          <w:b/>
          <w:sz w:val="28"/>
        </w:rPr>
        <w:t>10</w:t>
      </w:r>
      <w:r w:rsidR="00A144FE" w:rsidRPr="00DA7FFC">
        <w:rPr>
          <w:rFonts w:ascii="Optima" w:hAnsi="Optima"/>
          <w:b/>
          <w:sz w:val="28"/>
        </w:rPr>
        <w:t xml:space="preserve"> </w:t>
      </w:r>
      <w:r w:rsidR="002860A7" w:rsidRPr="00DA7FFC">
        <w:rPr>
          <w:rFonts w:ascii="Optima" w:hAnsi="Optima"/>
          <w:b/>
          <w:sz w:val="28"/>
        </w:rPr>
        <w:t xml:space="preserve">– INTEGERS </w:t>
      </w:r>
    </w:p>
    <w:p w:rsidR="00FB7CF2" w:rsidRPr="00DA7FFC" w:rsidRDefault="002860A7" w:rsidP="00FB7CF2">
      <w:pPr>
        <w:rPr>
          <w:rFonts w:ascii="Optima" w:hAnsi="Optima"/>
        </w:rPr>
      </w:pPr>
      <w:r w:rsidRPr="00DA7FFC">
        <w:rPr>
          <w:rFonts w:ascii="Optima" w:hAnsi="Optima"/>
        </w:rPr>
        <w:t>End of Year Review for CRT’s (4 days)</w:t>
      </w:r>
      <w:r w:rsidR="002760C0" w:rsidRPr="00DA7FFC">
        <w:rPr>
          <w:rFonts w:ascii="Optima" w:hAnsi="Optima"/>
        </w:rPr>
        <w:t xml:space="preserve">, </w:t>
      </w:r>
      <w:r w:rsidRPr="00DA7FFC">
        <w:rPr>
          <w:rFonts w:ascii="Optima" w:hAnsi="Optima"/>
        </w:rPr>
        <w:t xml:space="preserve">Topic 10 (4 days), </w:t>
      </w:r>
      <w:r w:rsidR="00FB7CF2" w:rsidRPr="00DA7FFC">
        <w:rPr>
          <w:rFonts w:ascii="Optima" w:hAnsi="Optima"/>
        </w:rPr>
        <w:t>Common Formative Ass</w:t>
      </w:r>
      <w:r w:rsidR="00EF65C9" w:rsidRPr="00DA7FFC">
        <w:rPr>
          <w:rFonts w:ascii="Optima" w:hAnsi="Optima"/>
        </w:rPr>
        <w:t>essment/CFA &amp; Differentiation (</w:t>
      </w:r>
      <w:r w:rsidR="00E50D64" w:rsidRPr="00DA7FFC">
        <w:rPr>
          <w:rFonts w:ascii="Optima" w:hAnsi="Optima"/>
        </w:rPr>
        <w:t>13</w:t>
      </w:r>
      <w:r w:rsidR="00FB7CF2" w:rsidRPr="00DA7FFC">
        <w:rPr>
          <w:rFonts w:ascii="Optima" w:hAnsi="Optima"/>
        </w:rPr>
        <w:t xml:space="preserve"> days)</w:t>
      </w:r>
    </w:p>
    <w:tbl>
      <w:tblPr>
        <w:tblStyle w:val="TableGrid"/>
        <w:tblW w:w="0" w:type="auto"/>
        <w:tblLook w:val="00BF"/>
      </w:tblPr>
      <w:tblGrid>
        <w:gridCol w:w="3582"/>
        <w:gridCol w:w="2209"/>
        <w:gridCol w:w="1217"/>
        <w:gridCol w:w="6744"/>
      </w:tblGrid>
      <w:tr w:rsidR="00FB7CF2" w:rsidRPr="00DA7FFC">
        <w:tc>
          <w:tcPr>
            <w:tcW w:w="3597" w:type="dxa"/>
            <w:shd w:val="pct15" w:color="auto" w:fill="auto"/>
          </w:tcPr>
          <w:p w:rsidR="00FB7CF2" w:rsidRPr="00DA7FFC" w:rsidRDefault="00FB7CF2" w:rsidP="004938B2">
            <w:pPr>
              <w:jc w:val="center"/>
              <w:rPr>
                <w:rFonts w:ascii="Optima" w:hAnsi="Optima"/>
              </w:rPr>
            </w:pPr>
            <w:r w:rsidRPr="00DA7FFC">
              <w:rPr>
                <w:rFonts w:ascii="Optima" w:hAnsi="Optima"/>
              </w:rPr>
              <w:t>COMMON CORE STANDARD</w:t>
            </w:r>
          </w:p>
        </w:tc>
        <w:tc>
          <w:tcPr>
            <w:tcW w:w="2215" w:type="dxa"/>
            <w:shd w:val="pct15" w:color="auto" w:fill="auto"/>
          </w:tcPr>
          <w:p w:rsidR="00FB7CF2" w:rsidRPr="00DA7FFC" w:rsidRDefault="00FB7CF2" w:rsidP="004938B2">
            <w:pPr>
              <w:jc w:val="center"/>
              <w:rPr>
                <w:rFonts w:ascii="Optima" w:hAnsi="Optima"/>
              </w:rPr>
            </w:pPr>
            <w:r w:rsidRPr="00DA7FFC">
              <w:rPr>
                <w:rFonts w:ascii="Optima" w:hAnsi="Optima"/>
              </w:rPr>
              <w:t>ENVISION LESSON</w:t>
            </w:r>
          </w:p>
        </w:tc>
        <w:tc>
          <w:tcPr>
            <w:tcW w:w="1165" w:type="dxa"/>
            <w:shd w:val="pct15" w:color="auto" w:fill="auto"/>
          </w:tcPr>
          <w:p w:rsidR="00FB7CF2" w:rsidRPr="00DA7FFC" w:rsidRDefault="00FB7CF2" w:rsidP="004938B2">
            <w:pPr>
              <w:jc w:val="center"/>
              <w:rPr>
                <w:rFonts w:ascii="Optima" w:hAnsi="Optima"/>
              </w:rPr>
            </w:pPr>
            <w:r w:rsidRPr="00DA7FFC">
              <w:rPr>
                <w:rFonts w:ascii="Optima" w:hAnsi="Optima"/>
              </w:rPr>
              <w:t>SUGG.</w:t>
            </w:r>
          </w:p>
          <w:p w:rsidR="00FB7CF2" w:rsidRPr="00DA7FFC" w:rsidRDefault="00FB7CF2" w:rsidP="004938B2">
            <w:pPr>
              <w:jc w:val="center"/>
              <w:rPr>
                <w:rFonts w:ascii="Optima" w:hAnsi="Optima"/>
              </w:rPr>
            </w:pPr>
            <w:r w:rsidRPr="00DA7FFC">
              <w:rPr>
                <w:rFonts w:ascii="Optima" w:hAnsi="Optima"/>
              </w:rPr>
              <w:t>NUMBER OF DAYS</w:t>
            </w:r>
          </w:p>
        </w:tc>
        <w:tc>
          <w:tcPr>
            <w:tcW w:w="6775" w:type="dxa"/>
            <w:shd w:val="pct15" w:color="auto" w:fill="auto"/>
          </w:tcPr>
          <w:p w:rsidR="00FB7CF2" w:rsidRPr="00DA7FFC" w:rsidRDefault="00FB7CF2" w:rsidP="004938B2">
            <w:pPr>
              <w:jc w:val="center"/>
              <w:rPr>
                <w:rFonts w:ascii="Optima" w:hAnsi="Optima"/>
              </w:rPr>
            </w:pPr>
            <w:r w:rsidRPr="00DA7FFC">
              <w:rPr>
                <w:rFonts w:ascii="Optima" w:hAnsi="Optima"/>
              </w:rPr>
              <w:t>NOTES</w:t>
            </w:r>
          </w:p>
        </w:tc>
      </w:tr>
      <w:tr w:rsidR="00562B26" w:rsidRPr="00DA7FFC">
        <w:tc>
          <w:tcPr>
            <w:tcW w:w="3597" w:type="dxa"/>
            <w:shd w:val="clear" w:color="auto" w:fill="auto"/>
            <w:vAlign w:val="center"/>
          </w:tcPr>
          <w:p w:rsidR="00562B26" w:rsidRPr="00DA7FFC" w:rsidRDefault="002860A7" w:rsidP="002860A7">
            <w:pPr>
              <w:rPr>
                <w:rFonts w:ascii="Optima" w:hAnsi="Optima"/>
              </w:rPr>
            </w:pPr>
            <w:r w:rsidRPr="00DA7FFC">
              <w:rPr>
                <w:rFonts w:ascii="Optima" w:eastAsia="Calibri" w:hAnsi="Optima" w:cs="Calibri"/>
                <w:b/>
                <w:color w:val="000000"/>
                <w:shd w:val="solid" w:color="FFFFFF" w:fill="auto"/>
              </w:rPr>
              <w:t>End of Year Review for CRT’S</w:t>
            </w:r>
          </w:p>
        </w:tc>
        <w:tc>
          <w:tcPr>
            <w:tcW w:w="2215" w:type="dxa"/>
            <w:shd w:val="clear" w:color="auto" w:fill="auto"/>
            <w:vAlign w:val="center"/>
          </w:tcPr>
          <w:p w:rsidR="00562B26" w:rsidRPr="00DA7FFC" w:rsidRDefault="00562B26">
            <w:pPr>
              <w:rPr>
                <w:rFonts w:ascii="Optima" w:hAnsi="Optima"/>
              </w:rPr>
            </w:pPr>
          </w:p>
        </w:tc>
        <w:tc>
          <w:tcPr>
            <w:tcW w:w="1165" w:type="dxa"/>
            <w:shd w:val="clear" w:color="auto" w:fill="auto"/>
            <w:vAlign w:val="center"/>
          </w:tcPr>
          <w:p w:rsidR="00562B26" w:rsidRPr="00DA7FFC" w:rsidRDefault="002860A7" w:rsidP="00CC78A2">
            <w:pPr>
              <w:jc w:val="center"/>
              <w:rPr>
                <w:rFonts w:ascii="Optima" w:hAnsi="Optima"/>
              </w:rPr>
            </w:pPr>
            <w:r w:rsidRPr="00DA7FFC">
              <w:rPr>
                <w:rFonts w:ascii="Optima" w:hAnsi="Optima"/>
              </w:rPr>
              <w:t>4</w:t>
            </w:r>
          </w:p>
        </w:tc>
        <w:tc>
          <w:tcPr>
            <w:tcW w:w="6775" w:type="dxa"/>
            <w:shd w:val="clear" w:color="auto" w:fill="auto"/>
            <w:vAlign w:val="center"/>
          </w:tcPr>
          <w:p w:rsidR="00562B26" w:rsidRPr="00DA7FFC" w:rsidRDefault="00562B26">
            <w:pPr>
              <w:rPr>
                <w:rFonts w:ascii="Optima" w:hAnsi="Optima"/>
              </w:rPr>
            </w:pPr>
          </w:p>
        </w:tc>
      </w:tr>
      <w:tr w:rsidR="002860A7" w:rsidRPr="00DA7FFC">
        <w:tc>
          <w:tcPr>
            <w:tcW w:w="3597" w:type="dxa"/>
            <w:shd w:val="clear" w:color="auto" w:fill="auto"/>
            <w:vAlign w:val="center"/>
          </w:tcPr>
          <w:p w:rsidR="002860A7" w:rsidRPr="00DA7FFC" w:rsidRDefault="002860A7" w:rsidP="002860A7">
            <w:pPr>
              <w:shd w:val="solid" w:color="FFFFFF" w:fill="auto"/>
              <w:rPr>
                <w:rFonts w:ascii="Optima" w:hAnsi="Optima"/>
              </w:rPr>
            </w:pPr>
            <w:r w:rsidRPr="00DA7FFC">
              <w:rPr>
                <w:rFonts w:ascii="Optima" w:eastAsia="Calibri" w:hAnsi="Optima" w:cs="Calibri"/>
                <w:b/>
                <w:color w:val="000000"/>
                <w:shd w:val="solid" w:color="FFFFFF" w:fill="auto"/>
              </w:rPr>
              <w:t xml:space="preserve">Step up to 7th Grade </w:t>
            </w:r>
          </w:p>
          <w:p w:rsidR="002860A7" w:rsidRPr="00DA7FFC" w:rsidRDefault="002860A7" w:rsidP="002860A7">
            <w:pPr>
              <w:rPr>
                <w:rFonts w:ascii="Optima" w:eastAsia="Calibri" w:hAnsi="Optima" w:cs="Calibri"/>
                <w:b/>
                <w:color w:val="000000"/>
                <w:shd w:val="solid" w:color="FFFFFF" w:fill="auto"/>
              </w:rPr>
            </w:pPr>
          </w:p>
        </w:tc>
        <w:tc>
          <w:tcPr>
            <w:tcW w:w="2215" w:type="dxa"/>
            <w:shd w:val="clear" w:color="auto" w:fill="auto"/>
            <w:vAlign w:val="center"/>
          </w:tcPr>
          <w:p w:rsidR="002860A7" w:rsidRPr="00DA7FFC" w:rsidRDefault="002860A7">
            <w:pPr>
              <w:shd w:val="solid" w:color="FFFFFF" w:fill="auto"/>
              <w:rPr>
                <w:rFonts w:ascii="Optima" w:hAnsi="Optima"/>
              </w:rPr>
            </w:pPr>
            <w:r w:rsidRPr="00DA7FFC">
              <w:rPr>
                <w:rFonts w:ascii="Optima" w:eastAsia="Calibri" w:hAnsi="Optima" w:cs="Calibri"/>
                <w:color w:val="000000"/>
                <w:shd w:val="solid" w:color="FFFFFF" w:fill="auto"/>
              </w:rPr>
              <w:t>10-6: Multiplying Integers</w:t>
            </w:r>
            <w:r w:rsidRPr="00DA7FFC">
              <w:rPr>
                <w:rFonts w:ascii="Optima" w:hAnsi="Optima"/>
              </w:rPr>
              <w:t xml:space="preserve"> </w:t>
            </w:r>
          </w:p>
        </w:tc>
        <w:tc>
          <w:tcPr>
            <w:tcW w:w="1165" w:type="dxa"/>
            <w:shd w:val="clear" w:color="auto" w:fill="auto"/>
            <w:vAlign w:val="center"/>
          </w:tcPr>
          <w:p w:rsidR="002860A7" w:rsidRPr="00DA7FFC" w:rsidRDefault="002860A7">
            <w:pPr>
              <w:shd w:val="solid" w:color="FFFFFF" w:fill="auto"/>
              <w:jc w:val="center"/>
              <w:rPr>
                <w:rFonts w:ascii="Optima" w:hAnsi="Optima"/>
              </w:rPr>
            </w:pPr>
            <w:r w:rsidRPr="00DA7FFC">
              <w:rPr>
                <w:rFonts w:ascii="Optima" w:eastAsia="Calibri" w:hAnsi="Optima" w:cs="Calibri"/>
                <w:color w:val="000000"/>
                <w:shd w:val="solid" w:color="FFFFFF" w:fill="auto"/>
              </w:rPr>
              <w:t>2</w:t>
            </w:r>
            <w:r w:rsidRPr="00DA7FFC">
              <w:rPr>
                <w:rFonts w:ascii="Optima" w:hAnsi="Optima"/>
              </w:rPr>
              <w:t xml:space="preserve"> </w:t>
            </w:r>
          </w:p>
        </w:tc>
        <w:tc>
          <w:tcPr>
            <w:tcW w:w="6775" w:type="dxa"/>
            <w:shd w:val="clear" w:color="auto" w:fill="auto"/>
            <w:vAlign w:val="center"/>
          </w:tcPr>
          <w:p w:rsidR="002860A7" w:rsidRPr="00DA7FFC" w:rsidRDefault="002860A7">
            <w:pPr>
              <w:shd w:val="solid" w:color="FFFFFF" w:fill="auto"/>
              <w:rPr>
                <w:rFonts w:ascii="Optima" w:hAnsi="Optima"/>
              </w:rPr>
            </w:pPr>
            <w:r w:rsidRPr="00DA7FFC">
              <w:rPr>
                <w:rFonts w:ascii="Optima" w:eastAsia="Calibri" w:hAnsi="Optima" w:cs="Calibri"/>
                <w:color w:val="000000"/>
                <w:shd w:val="solid" w:color="FFFFFF" w:fill="auto"/>
              </w:rPr>
              <w:t>*First concept taught in the 7th grade core</w:t>
            </w:r>
            <w:r w:rsidRPr="00DA7FFC">
              <w:rPr>
                <w:rFonts w:ascii="Optima" w:hAnsi="Optima"/>
              </w:rPr>
              <w:t xml:space="preserve"> </w:t>
            </w:r>
          </w:p>
        </w:tc>
      </w:tr>
      <w:tr w:rsidR="002860A7" w:rsidRPr="00DA7FFC">
        <w:tc>
          <w:tcPr>
            <w:tcW w:w="3597" w:type="dxa"/>
            <w:shd w:val="clear" w:color="auto" w:fill="auto"/>
            <w:vAlign w:val="center"/>
          </w:tcPr>
          <w:p w:rsidR="002860A7" w:rsidRPr="00DA7FFC" w:rsidRDefault="002860A7" w:rsidP="002860A7">
            <w:pPr>
              <w:rPr>
                <w:rFonts w:ascii="Optima" w:eastAsia="Calibri" w:hAnsi="Optima" w:cs="Calibri"/>
                <w:b/>
                <w:color w:val="000000"/>
                <w:shd w:val="solid" w:color="FFFFFF" w:fill="auto"/>
              </w:rPr>
            </w:pPr>
          </w:p>
        </w:tc>
        <w:tc>
          <w:tcPr>
            <w:tcW w:w="2215" w:type="dxa"/>
            <w:shd w:val="clear" w:color="auto" w:fill="auto"/>
            <w:vAlign w:val="center"/>
          </w:tcPr>
          <w:p w:rsidR="002860A7" w:rsidRPr="00DA7FFC" w:rsidRDefault="002860A7">
            <w:pPr>
              <w:shd w:val="solid" w:color="FFFFFF" w:fill="auto"/>
              <w:rPr>
                <w:rFonts w:ascii="Optima" w:hAnsi="Optima"/>
              </w:rPr>
            </w:pPr>
            <w:r w:rsidRPr="00DA7FFC">
              <w:rPr>
                <w:rFonts w:ascii="Optima" w:eastAsia="Calibri" w:hAnsi="Optima" w:cs="Calibri"/>
                <w:color w:val="000000"/>
                <w:shd w:val="solid" w:color="FFFFFF" w:fill="auto"/>
              </w:rPr>
              <w:t>10-7: Dividing Integers</w:t>
            </w:r>
            <w:r w:rsidRPr="00DA7FFC">
              <w:rPr>
                <w:rFonts w:ascii="Optima" w:hAnsi="Optima"/>
              </w:rPr>
              <w:t xml:space="preserve"> </w:t>
            </w:r>
          </w:p>
        </w:tc>
        <w:tc>
          <w:tcPr>
            <w:tcW w:w="1165" w:type="dxa"/>
            <w:shd w:val="clear" w:color="auto" w:fill="auto"/>
            <w:vAlign w:val="center"/>
          </w:tcPr>
          <w:p w:rsidR="002860A7" w:rsidRPr="00DA7FFC" w:rsidRDefault="002860A7">
            <w:pPr>
              <w:shd w:val="solid" w:color="FFFFFF" w:fill="auto"/>
              <w:jc w:val="center"/>
              <w:rPr>
                <w:rFonts w:ascii="Optima" w:hAnsi="Optima"/>
              </w:rPr>
            </w:pPr>
            <w:r w:rsidRPr="00DA7FFC">
              <w:rPr>
                <w:rFonts w:ascii="Optima" w:eastAsia="Calibri" w:hAnsi="Optima" w:cs="Calibri"/>
                <w:color w:val="000000"/>
                <w:shd w:val="solid" w:color="FFFFFF" w:fill="auto"/>
              </w:rPr>
              <w:t>2</w:t>
            </w:r>
            <w:r w:rsidRPr="00DA7FFC">
              <w:rPr>
                <w:rFonts w:ascii="Optima" w:hAnsi="Optima"/>
              </w:rPr>
              <w:t xml:space="preserve"> </w:t>
            </w:r>
          </w:p>
        </w:tc>
        <w:tc>
          <w:tcPr>
            <w:tcW w:w="6775" w:type="dxa"/>
            <w:shd w:val="clear" w:color="auto" w:fill="auto"/>
            <w:vAlign w:val="center"/>
          </w:tcPr>
          <w:p w:rsidR="002860A7" w:rsidRPr="00DA7FFC" w:rsidRDefault="002860A7">
            <w:pPr>
              <w:shd w:val="solid" w:color="FFFFFF" w:fill="auto"/>
              <w:rPr>
                <w:rFonts w:ascii="Optima" w:hAnsi="Optima"/>
              </w:rPr>
            </w:pPr>
            <w:r w:rsidRPr="00DA7FFC">
              <w:rPr>
                <w:rFonts w:ascii="Optima" w:eastAsia="Calibri" w:hAnsi="Optima" w:cs="Calibri"/>
                <w:color w:val="000000"/>
                <w:shd w:val="solid" w:color="FFFFFF" w:fill="auto"/>
              </w:rPr>
              <w:t>*First concept taught in the 7th grade core</w:t>
            </w:r>
            <w:r w:rsidRPr="00DA7FFC">
              <w:rPr>
                <w:rFonts w:ascii="Optima" w:hAnsi="Optima"/>
              </w:rPr>
              <w:t xml:space="preserve"> </w:t>
            </w:r>
          </w:p>
        </w:tc>
      </w:tr>
      <w:tr w:rsidR="00CC78A2" w:rsidRPr="00DA7FFC">
        <w:tc>
          <w:tcPr>
            <w:tcW w:w="3597" w:type="dxa"/>
            <w:shd w:val="clear" w:color="auto" w:fill="auto"/>
            <w:vAlign w:val="center"/>
          </w:tcPr>
          <w:p w:rsidR="00CC78A2" w:rsidRPr="00DA7FFC" w:rsidRDefault="00CC78A2">
            <w:pPr>
              <w:rPr>
                <w:rFonts w:ascii="Optima" w:hAnsi="Optima"/>
              </w:rPr>
            </w:pPr>
            <w:r w:rsidRPr="00DA7FFC">
              <w:rPr>
                <w:rFonts w:ascii="Optima" w:hAnsi="Optima"/>
              </w:rPr>
              <w:t xml:space="preserve">Differentiation Days </w:t>
            </w:r>
          </w:p>
        </w:tc>
        <w:tc>
          <w:tcPr>
            <w:tcW w:w="2215" w:type="dxa"/>
            <w:shd w:val="clear" w:color="auto" w:fill="auto"/>
            <w:vAlign w:val="center"/>
          </w:tcPr>
          <w:p w:rsidR="00CC78A2" w:rsidRPr="00DA7FFC" w:rsidRDefault="00CC78A2">
            <w:pPr>
              <w:rPr>
                <w:rFonts w:ascii="Optima" w:hAnsi="Optima"/>
              </w:rPr>
            </w:pPr>
            <w:r w:rsidRPr="00DA7FFC">
              <w:rPr>
                <w:rFonts w:ascii="Optima" w:hAnsi="Optima"/>
              </w:rPr>
              <w:t xml:space="preserve">Reteach or extend as needed </w:t>
            </w:r>
          </w:p>
        </w:tc>
        <w:tc>
          <w:tcPr>
            <w:tcW w:w="1165" w:type="dxa"/>
            <w:shd w:val="clear" w:color="auto" w:fill="auto"/>
            <w:vAlign w:val="center"/>
          </w:tcPr>
          <w:p w:rsidR="00CC78A2" w:rsidRPr="00DA7FFC" w:rsidRDefault="00E50D64" w:rsidP="00960A10">
            <w:pPr>
              <w:jc w:val="center"/>
              <w:rPr>
                <w:rFonts w:ascii="Optima" w:hAnsi="Optima"/>
              </w:rPr>
            </w:pPr>
            <w:r w:rsidRPr="00DA7FFC">
              <w:rPr>
                <w:rFonts w:ascii="Optima" w:hAnsi="Optima"/>
              </w:rPr>
              <w:t>1</w:t>
            </w:r>
            <w:r w:rsidR="002760C0" w:rsidRPr="00DA7FFC">
              <w:rPr>
                <w:rFonts w:ascii="Optima" w:hAnsi="Optima"/>
              </w:rPr>
              <w:t>3</w:t>
            </w:r>
          </w:p>
        </w:tc>
        <w:tc>
          <w:tcPr>
            <w:tcW w:w="6775" w:type="dxa"/>
            <w:shd w:val="clear" w:color="auto" w:fill="auto"/>
            <w:vAlign w:val="center"/>
          </w:tcPr>
          <w:p w:rsidR="00CC78A2" w:rsidRPr="00DA7FFC" w:rsidRDefault="00CC78A2">
            <w:pPr>
              <w:rPr>
                <w:rFonts w:ascii="Optima" w:hAnsi="Optima"/>
              </w:rPr>
            </w:pPr>
            <w:r w:rsidRPr="00DA7FFC">
              <w:rPr>
                <w:rFonts w:ascii="Optima" w:hAnsi="Optima"/>
              </w:rPr>
              <w:t xml:space="preserve">Days for reteaching/differentiating either before or after testing. </w:t>
            </w:r>
          </w:p>
        </w:tc>
      </w:tr>
      <w:tr w:rsidR="002760C0" w:rsidRPr="00DA7FFC">
        <w:tc>
          <w:tcPr>
            <w:tcW w:w="3597" w:type="dxa"/>
            <w:vAlign w:val="center"/>
          </w:tcPr>
          <w:p w:rsidR="002760C0" w:rsidRPr="00CF79C9" w:rsidRDefault="002760C0" w:rsidP="00391322">
            <w:pPr>
              <w:rPr>
                <w:rFonts w:ascii="Optima" w:hAnsi="Optima"/>
              </w:rPr>
            </w:pPr>
            <w:r w:rsidRPr="00CF79C9">
              <w:rPr>
                <w:rFonts w:ascii="Optima" w:hAnsi="Optima"/>
              </w:rPr>
              <w:t>M-CBM TESTING WINDOW</w:t>
            </w:r>
          </w:p>
          <w:p w:rsidR="002760C0" w:rsidRPr="00CF79C9" w:rsidRDefault="002760C0" w:rsidP="00391322">
            <w:pPr>
              <w:rPr>
                <w:rFonts w:ascii="Optima" w:hAnsi="Optima"/>
              </w:rPr>
            </w:pPr>
            <w:r w:rsidRPr="00CF79C9">
              <w:rPr>
                <w:rFonts w:ascii="Optima" w:hAnsi="Optima"/>
              </w:rPr>
              <w:t>(M-COMP &amp; M-CAP)</w:t>
            </w:r>
          </w:p>
        </w:tc>
        <w:tc>
          <w:tcPr>
            <w:tcW w:w="2215" w:type="dxa"/>
            <w:vAlign w:val="center"/>
          </w:tcPr>
          <w:p w:rsidR="002760C0" w:rsidRPr="00CF79C9" w:rsidRDefault="002760C0">
            <w:pPr>
              <w:rPr>
                <w:rFonts w:ascii="Optima" w:hAnsi="Optima"/>
              </w:rPr>
            </w:pPr>
          </w:p>
        </w:tc>
        <w:tc>
          <w:tcPr>
            <w:tcW w:w="1165" w:type="dxa"/>
            <w:vAlign w:val="center"/>
          </w:tcPr>
          <w:p w:rsidR="002760C0" w:rsidRPr="00CF79C9" w:rsidRDefault="002760C0" w:rsidP="008841E5">
            <w:pPr>
              <w:jc w:val="center"/>
              <w:rPr>
                <w:rFonts w:ascii="Optima" w:hAnsi="Optima"/>
              </w:rPr>
            </w:pPr>
          </w:p>
        </w:tc>
        <w:tc>
          <w:tcPr>
            <w:tcW w:w="6775" w:type="dxa"/>
            <w:vAlign w:val="center"/>
          </w:tcPr>
          <w:p w:rsidR="002760C0" w:rsidRPr="00CF79C9" w:rsidRDefault="002760C0">
            <w:pPr>
              <w:rPr>
                <w:rFonts w:ascii="Optima" w:hAnsi="Optima"/>
              </w:rPr>
            </w:pPr>
            <w:r w:rsidRPr="00CF79C9">
              <w:rPr>
                <w:rFonts w:ascii="Optima" w:hAnsi="Optima"/>
              </w:rPr>
              <w:t>May 9</w:t>
            </w:r>
            <w:r w:rsidRPr="00CF79C9">
              <w:rPr>
                <w:rFonts w:ascii="Optima" w:hAnsi="Optima"/>
                <w:vertAlign w:val="superscript"/>
              </w:rPr>
              <w:t>th</w:t>
            </w:r>
            <w:r w:rsidRPr="00CF79C9">
              <w:rPr>
                <w:rFonts w:ascii="Optima" w:hAnsi="Optima"/>
              </w:rPr>
              <w:t xml:space="preserve"> – May 27</w:t>
            </w:r>
            <w:r w:rsidRPr="00CF79C9">
              <w:rPr>
                <w:rFonts w:ascii="Optima" w:hAnsi="Optima"/>
                <w:vertAlign w:val="superscript"/>
              </w:rPr>
              <w:t>th</w:t>
            </w:r>
            <w:r w:rsidRPr="00CF79C9">
              <w:rPr>
                <w:rFonts w:ascii="Optima" w:hAnsi="Optima"/>
              </w:rPr>
              <w:t xml:space="preserve"> </w:t>
            </w:r>
          </w:p>
        </w:tc>
      </w:tr>
      <w:tr w:rsidR="002760C0" w:rsidRPr="00DA7FFC">
        <w:tc>
          <w:tcPr>
            <w:tcW w:w="3597" w:type="dxa"/>
          </w:tcPr>
          <w:p w:rsidR="002760C0" w:rsidRPr="00CF79C9" w:rsidRDefault="002760C0" w:rsidP="004938B2">
            <w:pPr>
              <w:rPr>
                <w:rFonts w:ascii="Optima" w:hAnsi="Optima"/>
                <w:szCs w:val="20"/>
              </w:rPr>
            </w:pPr>
            <w:r w:rsidRPr="00CF79C9">
              <w:rPr>
                <w:rFonts w:ascii="Optima" w:hAnsi="Optima"/>
                <w:szCs w:val="20"/>
              </w:rPr>
              <w:t>CFA TESTING WINDOW</w:t>
            </w:r>
          </w:p>
        </w:tc>
        <w:tc>
          <w:tcPr>
            <w:tcW w:w="2215" w:type="dxa"/>
          </w:tcPr>
          <w:p w:rsidR="002760C0" w:rsidRPr="00CF79C9" w:rsidRDefault="002760C0" w:rsidP="004938B2">
            <w:pPr>
              <w:rPr>
                <w:rFonts w:ascii="Optima" w:hAnsi="Optima"/>
                <w:szCs w:val="20"/>
              </w:rPr>
            </w:pPr>
          </w:p>
        </w:tc>
        <w:tc>
          <w:tcPr>
            <w:tcW w:w="1165" w:type="dxa"/>
          </w:tcPr>
          <w:p w:rsidR="002760C0" w:rsidRPr="00CF79C9" w:rsidRDefault="002760C0" w:rsidP="004938B2">
            <w:pPr>
              <w:jc w:val="center"/>
              <w:rPr>
                <w:rFonts w:ascii="Optima" w:hAnsi="Optima"/>
              </w:rPr>
            </w:pPr>
          </w:p>
        </w:tc>
        <w:tc>
          <w:tcPr>
            <w:tcW w:w="6775" w:type="dxa"/>
          </w:tcPr>
          <w:p w:rsidR="002760C0" w:rsidRPr="00CF79C9" w:rsidRDefault="002760C0" w:rsidP="004938B2">
            <w:pPr>
              <w:rPr>
                <w:rFonts w:ascii="Optima" w:hAnsi="Optima"/>
                <w:szCs w:val="20"/>
              </w:rPr>
            </w:pPr>
            <w:r w:rsidRPr="00CF79C9">
              <w:rPr>
                <w:rFonts w:ascii="Optima" w:hAnsi="Optima"/>
                <w:szCs w:val="20"/>
              </w:rPr>
              <w:t>May 25</w:t>
            </w:r>
            <w:r w:rsidRPr="00CF79C9">
              <w:rPr>
                <w:rFonts w:ascii="Optima" w:hAnsi="Optima"/>
                <w:szCs w:val="20"/>
                <w:vertAlign w:val="superscript"/>
              </w:rPr>
              <w:t>th</w:t>
            </w:r>
            <w:r w:rsidRPr="00CF79C9">
              <w:rPr>
                <w:rFonts w:ascii="Optima" w:hAnsi="Optima"/>
                <w:szCs w:val="20"/>
              </w:rPr>
              <w:t xml:space="preserve"> – June 8</w:t>
            </w:r>
            <w:r w:rsidRPr="00CF79C9">
              <w:rPr>
                <w:rFonts w:ascii="Optima" w:hAnsi="Optima"/>
                <w:szCs w:val="20"/>
                <w:vertAlign w:val="superscript"/>
              </w:rPr>
              <w:t>th</w:t>
            </w:r>
          </w:p>
        </w:tc>
      </w:tr>
      <w:tr w:rsidR="002760C0" w:rsidRPr="00DA7FFC">
        <w:tc>
          <w:tcPr>
            <w:tcW w:w="3597" w:type="dxa"/>
          </w:tcPr>
          <w:p w:rsidR="002760C0" w:rsidRPr="00CF79C9" w:rsidRDefault="002760C0" w:rsidP="004938B2">
            <w:pPr>
              <w:rPr>
                <w:rFonts w:ascii="Optima" w:hAnsi="Optima"/>
                <w:szCs w:val="20"/>
              </w:rPr>
            </w:pPr>
            <w:r w:rsidRPr="00CF79C9">
              <w:rPr>
                <w:rFonts w:ascii="Optima" w:hAnsi="Optima"/>
                <w:szCs w:val="20"/>
              </w:rPr>
              <w:t>DATA ENTRY DUE DATE</w:t>
            </w:r>
          </w:p>
        </w:tc>
        <w:tc>
          <w:tcPr>
            <w:tcW w:w="2215" w:type="dxa"/>
          </w:tcPr>
          <w:p w:rsidR="002760C0" w:rsidRPr="00CF79C9" w:rsidRDefault="002760C0" w:rsidP="004938B2">
            <w:pPr>
              <w:rPr>
                <w:rFonts w:ascii="Optima" w:hAnsi="Optima"/>
                <w:szCs w:val="20"/>
              </w:rPr>
            </w:pPr>
          </w:p>
        </w:tc>
        <w:tc>
          <w:tcPr>
            <w:tcW w:w="1165" w:type="dxa"/>
          </w:tcPr>
          <w:p w:rsidR="002760C0" w:rsidRPr="00CF79C9" w:rsidRDefault="002760C0" w:rsidP="004938B2">
            <w:pPr>
              <w:jc w:val="center"/>
              <w:rPr>
                <w:rFonts w:ascii="Optima" w:hAnsi="Optima"/>
              </w:rPr>
            </w:pPr>
          </w:p>
        </w:tc>
        <w:tc>
          <w:tcPr>
            <w:tcW w:w="6775" w:type="dxa"/>
          </w:tcPr>
          <w:p w:rsidR="002760C0" w:rsidRPr="00CF79C9" w:rsidRDefault="002760C0" w:rsidP="004938B2">
            <w:pPr>
              <w:rPr>
                <w:rFonts w:ascii="Optima" w:hAnsi="Optima"/>
                <w:szCs w:val="20"/>
              </w:rPr>
            </w:pPr>
            <w:r w:rsidRPr="00CF79C9">
              <w:rPr>
                <w:rFonts w:ascii="Optima" w:hAnsi="Optima"/>
                <w:szCs w:val="20"/>
              </w:rPr>
              <w:t>June 8</w:t>
            </w:r>
            <w:r w:rsidRPr="00CF79C9">
              <w:rPr>
                <w:rFonts w:ascii="Optima" w:hAnsi="Optima"/>
                <w:szCs w:val="20"/>
                <w:vertAlign w:val="superscript"/>
              </w:rPr>
              <w:t>th</w:t>
            </w:r>
          </w:p>
        </w:tc>
      </w:tr>
    </w:tbl>
    <w:p w:rsidR="00A43A23" w:rsidRPr="00DA7FFC" w:rsidRDefault="00A43A23">
      <w:pPr>
        <w:rPr>
          <w:rFonts w:ascii="Optima" w:hAnsi="Optima"/>
        </w:rPr>
      </w:pPr>
    </w:p>
    <w:sectPr w:rsidR="00A43A23" w:rsidRPr="00DA7FFC" w:rsidSect="008D0683">
      <w:headerReference w:type="default" r:id="rId5"/>
      <w:footerReference w:type="default" r:id="rId6"/>
      <w:pgSz w:w="15840" w:h="12240" w:orient="landscape"/>
      <w:pgMar w:top="1008" w:right="1152" w:bottom="1008" w:left="1152" w:gutter="0"/>
      <w:pgNumType w:start="1"/>
      <w:printerSettings r:id="rId7"/>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Helvetica">
    <w:panose1 w:val="000000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08E" w:rsidRDefault="0044408E" w:rsidP="0029036D">
    <w:pPr>
      <w:pStyle w:val="Footer"/>
      <w:jc w:val="center"/>
      <w:rPr>
        <w:i/>
        <w:color w:val="808080" w:themeColor="background1" w:themeShade="80"/>
        <w:sz w:val="28"/>
      </w:rPr>
    </w:pPr>
    <w:r w:rsidRPr="008D0683">
      <w:rPr>
        <w:i/>
        <w:color w:val="808080" w:themeColor="background1" w:themeShade="80"/>
        <w:sz w:val="28"/>
      </w:rPr>
      <w:fldChar w:fldCharType="begin"/>
    </w:r>
    <w:r w:rsidRPr="008D0683">
      <w:rPr>
        <w:i/>
        <w:color w:val="808080" w:themeColor="background1" w:themeShade="80"/>
        <w:sz w:val="28"/>
      </w:rPr>
      <w:instrText xml:space="preserve"> CONTACT _Con-37DC02F78F </w:instrText>
    </w:r>
    <w:r w:rsidRPr="008D0683">
      <w:rPr>
        <w:i/>
        <w:color w:val="808080" w:themeColor="background1" w:themeShade="80"/>
        <w:sz w:val="28"/>
      </w:rPr>
      <w:fldChar w:fldCharType="separate"/>
    </w:r>
    <w:r w:rsidRPr="008D0683">
      <w:rPr>
        <w:i/>
        <w:noProof/>
        <w:color w:val="808080" w:themeColor="background1" w:themeShade="80"/>
        <w:sz w:val="28"/>
      </w:rPr>
      <w:t>Canyons School District</w:t>
    </w:r>
    <w:r w:rsidRPr="008D0683">
      <w:rPr>
        <w:i/>
        <w:color w:val="808080" w:themeColor="background1" w:themeShade="80"/>
        <w:sz w:val="28"/>
      </w:rPr>
      <w:fldChar w:fldCharType="end"/>
    </w:r>
  </w:p>
  <w:p w:rsidR="0044408E" w:rsidRPr="008D0683" w:rsidRDefault="0044408E" w:rsidP="008D0683">
    <w:pPr>
      <w:pStyle w:val="Footer"/>
      <w:jc w:val="right"/>
      <w:rPr>
        <w:i/>
        <w:color w:val="808080" w:themeColor="background1" w:themeShade="80"/>
        <w:sz w:val="28"/>
      </w:rPr>
    </w:pPr>
    <w:r>
      <w:rPr>
        <w:i/>
        <w:color w:val="808080" w:themeColor="background1" w:themeShade="80"/>
        <w:sz w:val="28"/>
      </w:rPr>
      <w:fldChar w:fldCharType="begin"/>
    </w:r>
    <w:r>
      <w:rPr>
        <w:i/>
        <w:color w:val="808080" w:themeColor="background1" w:themeShade="80"/>
        <w:sz w:val="28"/>
      </w:rPr>
      <w:instrText xml:space="preserve"> PAGE </w:instrText>
    </w:r>
    <w:r>
      <w:rPr>
        <w:i/>
        <w:color w:val="808080" w:themeColor="background1" w:themeShade="80"/>
        <w:sz w:val="28"/>
      </w:rPr>
      <w:fldChar w:fldCharType="separate"/>
    </w:r>
    <w:r w:rsidR="00CF79C9">
      <w:rPr>
        <w:i/>
        <w:noProof/>
        <w:color w:val="808080" w:themeColor="background1" w:themeShade="80"/>
        <w:sz w:val="28"/>
      </w:rPr>
      <w:t>25</w:t>
    </w:r>
    <w:r>
      <w:rPr>
        <w:i/>
        <w:color w:val="808080" w:themeColor="background1" w:themeShade="80"/>
        <w:sz w:val="28"/>
      </w:rPr>
      <w:fldChar w:fldCharType="end"/>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08E" w:rsidRDefault="0044408E" w:rsidP="0029036D">
    <w:pPr>
      <w:pStyle w:val="Header"/>
      <w:jc w:val="right"/>
      <w:rPr>
        <w:i/>
        <w:color w:val="808080" w:themeColor="background1" w:themeShade="80"/>
        <w:sz w:val="28"/>
      </w:rPr>
    </w:pPr>
    <w:r w:rsidRPr="008D0683">
      <w:rPr>
        <w:i/>
        <w:color w:val="808080" w:themeColor="background1" w:themeShade="80"/>
        <w:sz w:val="28"/>
      </w:rPr>
      <w:t>Evidence-Based Learning Department</w:t>
    </w:r>
  </w:p>
  <w:p w:rsidR="0044408E" w:rsidRPr="008D0683" w:rsidRDefault="0044408E" w:rsidP="0029036D">
    <w:pPr>
      <w:pStyle w:val="Header"/>
      <w:jc w:val="right"/>
      <w:rPr>
        <w:color w:val="808080" w:themeColor="background1" w:themeShade="80"/>
      </w:rPr>
    </w:pPr>
    <w:r>
      <w:rPr>
        <w:i/>
        <w:color w:val="808080" w:themeColor="background1" w:themeShade="80"/>
        <w:sz w:val="28"/>
      </w:rPr>
      <w:t xml:space="preserve">DRAFT </w:t>
    </w:r>
    <w:r>
      <w:rPr>
        <w:i/>
        <w:color w:val="808080" w:themeColor="background1" w:themeShade="80"/>
        <w:sz w:val="28"/>
      </w:rPr>
      <w:fldChar w:fldCharType="begin"/>
    </w:r>
    <w:r>
      <w:rPr>
        <w:i/>
        <w:color w:val="808080" w:themeColor="background1" w:themeShade="80"/>
        <w:sz w:val="28"/>
      </w:rPr>
      <w:instrText xml:space="preserve"> DATE \@ "M/d/yy" </w:instrText>
    </w:r>
    <w:r>
      <w:rPr>
        <w:i/>
        <w:color w:val="808080" w:themeColor="background1" w:themeShade="80"/>
        <w:sz w:val="28"/>
      </w:rPr>
      <w:fldChar w:fldCharType="separate"/>
    </w:r>
    <w:r>
      <w:rPr>
        <w:i/>
        <w:noProof/>
        <w:color w:val="808080" w:themeColor="background1" w:themeShade="80"/>
        <w:sz w:val="28"/>
      </w:rPr>
      <w:t>7/23/10</w:t>
    </w:r>
    <w:r>
      <w:rPr>
        <w:i/>
        <w:color w:val="808080" w:themeColor="background1" w:themeShade="80"/>
        <w:sz w:val="28"/>
      </w:rPr>
      <w:fldChar w:fldCharType="end"/>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
    <w:nsid w:val="00000004"/>
    <w:multiLevelType w:val="hybridMultilevel"/>
    <w:tmpl w:val="00000004"/>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
    <w:nsid w:val="00000005"/>
    <w:multiLevelType w:val="hybridMultilevel"/>
    <w:tmpl w:val="00000005"/>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5">
    <w:nsid w:val="00000006"/>
    <w:multiLevelType w:val="hybridMultilevel"/>
    <w:tmpl w:val="00000006"/>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6">
    <w:nsid w:val="00000007"/>
    <w:multiLevelType w:val="hybridMultilevel"/>
    <w:tmpl w:val="00000007"/>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7">
    <w:nsid w:val="00000008"/>
    <w:multiLevelType w:val="hybridMultilevel"/>
    <w:tmpl w:val="00000008"/>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8">
    <w:nsid w:val="00000009"/>
    <w:multiLevelType w:val="hybridMultilevel"/>
    <w:tmpl w:val="00000009"/>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9">
    <w:nsid w:val="0000000A"/>
    <w:multiLevelType w:val="hybridMultilevel"/>
    <w:tmpl w:val="0000000A"/>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0">
    <w:nsid w:val="0000000B"/>
    <w:multiLevelType w:val="hybridMultilevel"/>
    <w:tmpl w:val="0000000B"/>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1">
    <w:nsid w:val="0000000C"/>
    <w:multiLevelType w:val="hybridMultilevel"/>
    <w:tmpl w:val="0000000C"/>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2">
    <w:nsid w:val="0000000D"/>
    <w:multiLevelType w:val="hybridMultilevel"/>
    <w:tmpl w:val="0000000D"/>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3">
    <w:nsid w:val="0000000E"/>
    <w:multiLevelType w:val="hybridMultilevel"/>
    <w:tmpl w:val="0000000E"/>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4">
    <w:nsid w:val="0000000F"/>
    <w:multiLevelType w:val="hybridMultilevel"/>
    <w:tmpl w:val="0000000F"/>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5">
    <w:nsid w:val="00000010"/>
    <w:multiLevelType w:val="hybridMultilevel"/>
    <w:tmpl w:val="00000010"/>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6">
    <w:nsid w:val="00000011"/>
    <w:multiLevelType w:val="hybridMultilevel"/>
    <w:tmpl w:val="00000011"/>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7">
    <w:nsid w:val="00000012"/>
    <w:multiLevelType w:val="hybridMultilevel"/>
    <w:tmpl w:val="00000012"/>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8">
    <w:nsid w:val="00000013"/>
    <w:multiLevelType w:val="hybridMultilevel"/>
    <w:tmpl w:val="00000013"/>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9">
    <w:nsid w:val="233D153A"/>
    <w:multiLevelType w:val="hybridMultilevel"/>
    <w:tmpl w:val="4A2010D4"/>
    <w:lvl w:ilvl="0" w:tplc="ECC4B9BE">
      <w:numFmt w:val="bullet"/>
      <w:lvlText w:val="—"/>
      <w:lvlJc w:val="left"/>
      <w:pPr>
        <w:ind w:left="72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25430B"/>
    <w:multiLevelType w:val="hybridMultilevel"/>
    <w:tmpl w:val="63788484"/>
    <w:lvl w:ilvl="0" w:tplc="B5249B90">
      <w:start w:val="1"/>
      <w:numFmt w:val="decimal"/>
      <w:lvlText w:val="%1."/>
      <w:lvlJc w:val="left"/>
      <w:pPr>
        <w:ind w:left="720" w:hanging="360"/>
      </w:pPr>
      <w:rPr>
        <w:rFonts w:asciiTheme="minorHAnsi" w:hAnsiTheme="minorHAnsi" w:hint="default"/>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D71333"/>
    <w:multiLevelType w:val="multilevel"/>
    <w:tmpl w:val="0000000C"/>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
    <w:nsid w:val="745C3772"/>
    <w:multiLevelType w:val="hybridMultilevel"/>
    <w:tmpl w:val="61DA5056"/>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20"/>
  </w:num>
  <w:num w:numId="3">
    <w:abstractNumId w:val="22"/>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37807"/>
    <w:rsid w:val="00004763"/>
    <w:rsid w:val="000261D9"/>
    <w:rsid w:val="00026618"/>
    <w:rsid w:val="000477D7"/>
    <w:rsid w:val="00084392"/>
    <w:rsid w:val="000A3B64"/>
    <w:rsid w:val="000C7B8E"/>
    <w:rsid w:val="000C7BB4"/>
    <w:rsid w:val="000D613C"/>
    <w:rsid w:val="000D7317"/>
    <w:rsid w:val="000E1530"/>
    <w:rsid w:val="000E3C07"/>
    <w:rsid w:val="00103C58"/>
    <w:rsid w:val="001058DB"/>
    <w:rsid w:val="00112F9E"/>
    <w:rsid w:val="001141E8"/>
    <w:rsid w:val="00120074"/>
    <w:rsid w:val="00141FB6"/>
    <w:rsid w:val="00150E8F"/>
    <w:rsid w:val="00166677"/>
    <w:rsid w:val="00180BB5"/>
    <w:rsid w:val="0018158F"/>
    <w:rsid w:val="00192D29"/>
    <w:rsid w:val="001A7158"/>
    <w:rsid w:val="001C7450"/>
    <w:rsid w:val="001F24F3"/>
    <w:rsid w:val="002025A3"/>
    <w:rsid w:val="00206090"/>
    <w:rsid w:val="00240585"/>
    <w:rsid w:val="0024237B"/>
    <w:rsid w:val="00250144"/>
    <w:rsid w:val="00264F0E"/>
    <w:rsid w:val="002758D8"/>
    <w:rsid w:val="002760C0"/>
    <w:rsid w:val="002860A7"/>
    <w:rsid w:val="0029036D"/>
    <w:rsid w:val="002B4DD5"/>
    <w:rsid w:val="002C0A43"/>
    <w:rsid w:val="002C56A9"/>
    <w:rsid w:val="002C5CA1"/>
    <w:rsid w:val="002E5E23"/>
    <w:rsid w:val="002F6F92"/>
    <w:rsid w:val="00300C8D"/>
    <w:rsid w:val="00335AC0"/>
    <w:rsid w:val="00341E3B"/>
    <w:rsid w:val="003511B8"/>
    <w:rsid w:val="0038109B"/>
    <w:rsid w:val="00391322"/>
    <w:rsid w:val="00392E19"/>
    <w:rsid w:val="003B001A"/>
    <w:rsid w:val="003D2161"/>
    <w:rsid w:val="003E1573"/>
    <w:rsid w:val="003E3464"/>
    <w:rsid w:val="003F2FCA"/>
    <w:rsid w:val="00410E6A"/>
    <w:rsid w:val="00420D1C"/>
    <w:rsid w:val="00421DC1"/>
    <w:rsid w:val="0042228E"/>
    <w:rsid w:val="00427A22"/>
    <w:rsid w:val="00440924"/>
    <w:rsid w:val="0044408E"/>
    <w:rsid w:val="00452FF5"/>
    <w:rsid w:val="00463CB2"/>
    <w:rsid w:val="00481020"/>
    <w:rsid w:val="004938B2"/>
    <w:rsid w:val="00494347"/>
    <w:rsid w:val="004A625D"/>
    <w:rsid w:val="004D6523"/>
    <w:rsid w:val="004E6C0C"/>
    <w:rsid w:val="00524DD1"/>
    <w:rsid w:val="00537ADD"/>
    <w:rsid w:val="005576D8"/>
    <w:rsid w:val="00562B26"/>
    <w:rsid w:val="00562C64"/>
    <w:rsid w:val="00575F9A"/>
    <w:rsid w:val="00583825"/>
    <w:rsid w:val="005E1276"/>
    <w:rsid w:val="005E79B2"/>
    <w:rsid w:val="005F0B6D"/>
    <w:rsid w:val="005F0CE5"/>
    <w:rsid w:val="00625F3D"/>
    <w:rsid w:val="00647A52"/>
    <w:rsid w:val="00655CEA"/>
    <w:rsid w:val="0065753D"/>
    <w:rsid w:val="0067583A"/>
    <w:rsid w:val="00682E28"/>
    <w:rsid w:val="00695651"/>
    <w:rsid w:val="0071026F"/>
    <w:rsid w:val="007352B2"/>
    <w:rsid w:val="00756634"/>
    <w:rsid w:val="0076078E"/>
    <w:rsid w:val="00763AFC"/>
    <w:rsid w:val="007669F4"/>
    <w:rsid w:val="00784053"/>
    <w:rsid w:val="007A5195"/>
    <w:rsid w:val="007B1CC5"/>
    <w:rsid w:val="007D0220"/>
    <w:rsid w:val="007D0708"/>
    <w:rsid w:val="007D0B7C"/>
    <w:rsid w:val="007D25C1"/>
    <w:rsid w:val="007D585C"/>
    <w:rsid w:val="007D61E3"/>
    <w:rsid w:val="008018F4"/>
    <w:rsid w:val="008164D8"/>
    <w:rsid w:val="00824176"/>
    <w:rsid w:val="00836C6C"/>
    <w:rsid w:val="00844597"/>
    <w:rsid w:val="008469FB"/>
    <w:rsid w:val="00847FB4"/>
    <w:rsid w:val="00871902"/>
    <w:rsid w:val="0087761C"/>
    <w:rsid w:val="00880721"/>
    <w:rsid w:val="008841E5"/>
    <w:rsid w:val="008A5943"/>
    <w:rsid w:val="008D0683"/>
    <w:rsid w:val="008E475B"/>
    <w:rsid w:val="008E75A7"/>
    <w:rsid w:val="008F2CD5"/>
    <w:rsid w:val="008F48C8"/>
    <w:rsid w:val="008F4EA2"/>
    <w:rsid w:val="00906C7F"/>
    <w:rsid w:val="00925C59"/>
    <w:rsid w:val="00926DCA"/>
    <w:rsid w:val="009372A1"/>
    <w:rsid w:val="00960A10"/>
    <w:rsid w:val="00964569"/>
    <w:rsid w:val="00965565"/>
    <w:rsid w:val="00974E97"/>
    <w:rsid w:val="00980F03"/>
    <w:rsid w:val="00986FD4"/>
    <w:rsid w:val="009A718C"/>
    <w:rsid w:val="009A78A6"/>
    <w:rsid w:val="009B7E42"/>
    <w:rsid w:val="009D1711"/>
    <w:rsid w:val="00A0201D"/>
    <w:rsid w:val="00A048E1"/>
    <w:rsid w:val="00A12A99"/>
    <w:rsid w:val="00A144FE"/>
    <w:rsid w:val="00A33A12"/>
    <w:rsid w:val="00A37807"/>
    <w:rsid w:val="00A43A23"/>
    <w:rsid w:val="00A604FC"/>
    <w:rsid w:val="00A85E88"/>
    <w:rsid w:val="00A9263A"/>
    <w:rsid w:val="00AB12F6"/>
    <w:rsid w:val="00AC4FD3"/>
    <w:rsid w:val="00AD41E3"/>
    <w:rsid w:val="00AE7F04"/>
    <w:rsid w:val="00AF4410"/>
    <w:rsid w:val="00B40CDC"/>
    <w:rsid w:val="00B50F89"/>
    <w:rsid w:val="00B52364"/>
    <w:rsid w:val="00B63354"/>
    <w:rsid w:val="00B949A0"/>
    <w:rsid w:val="00BA503F"/>
    <w:rsid w:val="00BC7162"/>
    <w:rsid w:val="00BE6CAB"/>
    <w:rsid w:val="00C3558F"/>
    <w:rsid w:val="00C36415"/>
    <w:rsid w:val="00C47664"/>
    <w:rsid w:val="00C5315B"/>
    <w:rsid w:val="00C544DA"/>
    <w:rsid w:val="00C54D2F"/>
    <w:rsid w:val="00CB4224"/>
    <w:rsid w:val="00CB5144"/>
    <w:rsid w:val="00CC78A2"/>
    <w:rsid w:val="00CD2604"/>
    <w:rsid w:val="00CD6E70"/>
    <w:rsid w:val="00CF79C9"/>
    <w:rsid w:val="00D147D9"/>
    <w:rsid w:val="00D253B1"/>
    <w:rsid w:val="00D42F70"/>
    <w:rsid w:val="00D56FFB"/>
    <w:rsid w:val="00D8551A"/>
    <w:rsid w:val="00D91147"/>
    <w:rsid w:val="00D93566"/>
    <w:rsid w:val="00DA7FFC"/>
    <w:rsid w:val="00DB1204"/>
    <w:rsid w:val="00DB71B1"/>
    <w:rsid w:val="00DD45E2"/>
    <w:rsid w:val="00DF00CD"/>
    <w:rsid w:val="00E015DA"/>
    <w:rsid w:val="00E06425"/>
    <w:rsid w:val="00E142D2"/>
    <w:rsid w:val="00E313E2"/>
    <w:rsid w:val="00E370D3"/>
    <w:rsid w:val="00E37FC7"/>
    <w:rsid w:val="00E47C35"/>
    <w:rsid w:val="00E50D64"/>
    <w:rsid w:val="00E6038F"/>
    <w:rsid w:val="00E62CC5"/>
    <w:rsid w:val="00E83A01"/>
    <w:rsid w:val="00E90557"/>
    <w:rsid w:val="00E90E9A"/>
    <w:rsid w:val="00EA1918"/>
    <w:rsid w:val="00ED46BD"/>
    <w:rsid w:val="00EE1318"/>
    <w:rsid w:val="00EF65C9"/>
    <w:rsid w:val="00F01222"/>
    <w:rsid w:val="00F05458"/>
    <w:rsid w:val="00F315C9"/>
    <w:rsid w:val="00F8550F"/>
    <w:rsid w:val="00F913C7"/>
    <w:rsid w:val="00F9617A"/>
    <w:rsid w:val="00FA3EC0"/>
    <w:rsid w:val="00FB7CF2"/>
    <w:rsid w:val="00FC125B"/>
    <w:rsid w:val="00FC5823"/>
    <w:rsid w:val="00FE5109"/>
    <w:rsid w:val="00FF617A"/>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B40CD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40CDC"/>
    <w:pPr>
      <w:ind w:left="720"/>
      <w:contextualSpacing/>
    </w:pPr>
  </w:style>
  <w:style w:type="table" w:styleId="TableGrid">
    <w:name w:val="Table Grid"/>
    <w:basedOn w:val="TableNormal"/>
    <w:uiPriority w:val="59"/>
    <w:rsid w:val="00B40CD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FB7CF2"/>
    <w:pPr>
      <w:tabs>
        <w:tab w:val="center" w:pos="4320"/>
        <w:tab w:val="right" w:pos="8640"/>
      </w:tabs>
    </w:pPr>
  </w:style>
  <w:style w:type="character" w:customStyle="1" w:styleId="HeaderChar">
    <w:name w:val="Header Char"/>
    <w:basedOn w:val="DefaultParagraphFont"/>
    <w:link w:val="Header"/>
    <w:uiPriority w:val="99"/>
    <w:rsid w:val="00FB7CF2"/>
  </w:style>
  <w:style w:type="paragraph" w:styleId="Footer">
    <w:name w:val="footer"/>
    <w:basedOn w:val="Normal"/>
    <w:link w:val="FooterChar"/>
    <w:uiPriority w:val="99"/>
    <w:unhideWhenUsed/>
    <w:rsid w:val="00FB7CF2"/>
    <w:pPr>
      <w:tabs>
        <w:tab w:val="center" w:pos="4320"/>
        <w:tab w:val="right" w:pos="8640"/>
      </w:tabs>
    </w:pPr>
  </w:style>
  <w:style w:type="character" w:customStyle="1" w:styleId="FooterChar">
    <w:name w:val="Footer Char"/>
    <w:basedOn w:val="DefaultParagraphFont"/>
    <w:link w:val="Footer"/>
    <w:uiPriority w:val="99"/>
    <w:rsid w:val="00FB7CF2"/>
  </w:style>
  <w:style w:type="paragraph" w:customStyle="1" w:styleId="Div">
    <w:name w:val="Div"/>
    <w:basedOn w:val="Normal"/>
    <w:rsid w:val="00E6038F"/>
    <w:pPr>
      <w:shd w:val="solid" w:color="FFFFFF" w:fill="auto"/>
    </w:pPr>
    <w:rPr>
      <w:rFonts w:ascii="Verdana" w:eastAsia="Verdana" w:hAnsi="Verdana" w:cs="Verdana"/>
      <w:color w:val="000000"/>
      <w:sz w:val="20"/>
      <w:shd w:val="solid" w:color="FFFFFF" w:fill="auto"/>
      <w:lang w:val="ru-RU" w:eastAsia="ru-RU"/>
    </w:rPr>
  </w:style>
  <w:style w:type="character" w:styleId="PageNumber">
    <w:name w:val="page number"/>
    <w:basedOn w:val="DefaultParagraphFont"/>
    <w:uiPriority w:val="99"/>
    <w:semiHidden/>
    <w:unhideWhenUsed/>
    <w:rsid w:val="008D0683"/>
  </w:style>
  <w:style w:type="paragraph" w:customStyle="1" w:styleId="Tr">
    <w:name w:val="Tr"/>
    <w:basedOn w:val="Normal"/>
    <w:rsid w:val="00537ADD"/>
    <w:pPr>
      <w:shd w:val="solid" w:color="FFFFFF" w:fill="auto"/>
    </w:pPr>
    <w:rPr>
      <w:rFonts w:ascii="Verdana" w:eastAsia="Verdana" w:hAnsi="Verdana" w:cs="Verdana"/>
      <w:color w:val="000000"/>
      <w:sz w:val="20"/>
      <w:shd w:val="solid" w:color="FFFFFF" w:fill="auto"/>
      <w:lang w:val="ru-RU" w:eastAsia="ru-RU"/>
    </w:rPr>
  </w:style>
  <w:style w:type="paragraph" w:customStyle="1" w:styleId="Li">
    <w:name w:val="Li"/>
    <w:basedOn w:val="Normal"/>
    <w:rsid w:val="004A625D"/>
    <w:pPr>
      <w:shd w:val="solid" w:color="FFFFFF" w:fill="auto"/>
    </w:pPr>
    <w:rPr>
      <w:rFonts w:ascii="Verdana" w:eastAsia="Verdana" w:hAnsi="Verdana" w:cs="Verdana"/>
      <w:color w:val="000000"/>
      <w:sz w:val="20"/>
      <w:shd w:val="solid" w:color="FFFFFF" w:fill="auto"/>
      <w:lang w:val="ru-RU" w:eastAsia="ru-RU"/>
    </w:rPr>
  </w:style>
  <w:style w:type="paragraph" w:customStyle="1" w:styleId="Ul">
    <w:name w:val="Ul"/>
    <w:basedOn w:val="Normal"/>
    <w:rsid w:val="004A625D"/>
    <w:pPr>
      <w:shd w:val="solid" w:color="FFFFFF" w:fill="auto"/>
    </w:pPr>
    <w:rPr>
      <w:rFonts w:ascii="Verdana" w:eastAsia="Verdana" w:hAnsi="Verdana" w:cs="Verdana"/>
      <w:color w:val="000000"/>
      <w:sz w:val="20"/>
      <w:shd w:val="solid" w:color="FFFFFF" w:fill="auto"/>
      <w:lang w:val="ru-RU" w:eastAsia="ru-RU"/>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25</Pages>
  <Words>3606</Words>
  <Characters>20557</Characters>
  <Application>Microsoft Macintosh Word</Application>
  <DocSecurity>0</DocSecurity>
  <Lines>171</Lines>
  <Paragraphs>41</Paragraphs>
  <ScaleCrop>false</ScaleCrop>
  <Company>Canyons School District</Company>
  <LinksUpToDate>false</LinksUpToDate>
  <CharactersWithSpaces>25245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37</cp:revision>
  <cp:lastPrinted>2010-07-22T17:44:00Z</cp:lastPrinted>
  <dcterms:created xsi:type="dcterms:W3CDTF">2010-07-23T00:12:00Z</dcterms:created>
  <dcterms:modified xsi:type="dcterms:W3CDTF">2010-07-23T20:21:00Z</dcterms:modified>
</cp:coreProperties>
</file>